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0B6" w:rsidRDefault="00183DE6" w:rsidP="00F030B6">
      <w:pPr>
        <w:shd w:val="clear" w:color="auto" w:fill="FFFFFF"/>
        <w:spacing w:after="0" w:line="240" w:lineRule="auto"/>
        <w:ind w:left="34" w:firstLine="720"/>
        <w:jc w:val="center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                                 </w:t>
      </w:r>
      <w:r w:rsidR="00F030B6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Муниципальная программа «Развитие образования</w:t>
      </w:r>
    </w:p>
    <w:p w:rsidR="00F030B6" w:rsidRPr="00070A19" w:rsidRDefault="00F030B6" w:rsidP="00F030B6">
      <w:pPr>
        <w:shd w:val="clear" w:color="auto" w:fill="FFFFFF"/>
        <w:tabs>
          <w:tab w:val="left" w:pos="902"/>
        </w:tabs>
        <w:spacing w:line="274" w:lineRule="exact"/>
        <w:ind w:firstLine="557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Никольского муниципального района на 2020-2025 годы</w:t>
      </w:r>
      <w:r w:rsidR="002A4478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»</w:t>
      </w:r>
    </w:p>
    <w:tbl>
      <w:tblPr>
        <w:tblpPr w:leftFromText="180" w:rightFromText="180" w:vertAnchor="page" w:horzAnchor="margin" w:tblpY="721"/>
        <w:tblW w:w="0" w:type="auto"/>
        <w:tblLook w:val="04A0"/>
      </w:tblPr>
      <w:tblGrid>
        <w:gridCol w:w="5822"/>
        <w:gridCol w:w="4600"/>
      </w:tblGrid>
      <w:tr w:rsidR="00F030B6" w:rsidRPr="00ED6802" w:rsidTr="00F05C43">
        <w:trPr>
          <w:trHeight w:val="284"/>
        </w:trPr>
        <w:tc>
          <w:tcPr>
            <w:tcW w:w="5822" w:type="dxa"/>
            <w:shd w:val="clear" w:color="auto" w:fill="auto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600" w:type="dxa"/>
            <w:shd w:val="clear" w:color="auto" w:fill="auto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</w:tbl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УТВЕРЖДЕНА</w:t>
      </w: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постановлением Администрации </w:t>
      </w:r>
    </w:p>
    <w:p w:rsidR="00F030B6" w:rsidRPr="00972CFD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Никольского муниципального района</w:t>
      </w: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2A4478">
        <w:rPr>
          <w:rFonts w:ascii="Times New Roman" w:eastAsia="Times New Roman" w:hAnsi="Times New Roman"/>
          <w:sz w:val="24"/>
          <w:szCs w:val="24"/>
          <w:lang w:eastAsia="ru-RU"/>
        </w:rPr>
        <w:t>от 02.09.2019 года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№</w:t>
      </w:r>
      <w:r w:rsidR="002A4478">
        <w:rPr>
          <w:rFonts w:ascii="Times New Roman" w:eastAsia="Times New Roman" w:hAnsi="Times New Roman"/>
          <w:sz w:val="23"/>
          <w:szCs w:val="23"/>
          <w:lang w:eastAsia="ru-RU"/>
        </w:rPr>
        <w:t xml:space="preserve"> 888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</w:t>
      </w:r>
    </w:p>
    <w:p w:rsidR="00F030B6" w:rsidRPr="00972CFD" w:rsidRDefault="00F030B6" w:rsidP="00F030B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ПАСПОРТ</w:t>
      </w:r>
    </w:p>
    <w:p w:rsidR="00F030B6" w:rsidRPr="00972CFD" w:rsidRDefault="00F030B6" w:rsidP="00F030B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МУНИЦИПАЛЬНОЙ ПРОГРАММЫ</w:t>
      </w:r>
    </w:p>
    <w:p w:rsidR="00F030B6" w:rsidRPr="00972CF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«Развитие образования </w:t>
      </w:r>
    </w:p>
    <w:p w:rsidR="00F030B6" w:rsidRPr="00972CF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Никольского муниципального района на </w:t>
      </w:r>
      <w:r w:rsidRPr="00972CF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2020-2025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годы»  </w:t>
      </w:r>
    </w:p>
    <w:p w:rsidR="00F030B6" w:rsidRPr="00ED6802" w:rsidRDefault="00F030B6" w:rsidP="00F030B6">
      <w:pPr>
        <w:spacing w:after="0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tbl>
      <w:tblPr>
        <w:tblpPr w:leftFromText="180" w:rightFromText="180" w:vertAnchor="text" w:tblpY="1"/>
        <w:tblOverlap w:val="never"/>
        <w:tblW w:w="10491" w:type="dxa"/>
        <w:tblInd w:w="-318" w:type="dxa"/>
        <w:tblLayout w:type="fixed"/>
        <w:tblLook w:val="0000"/>
      </w:tblPr>
      <w:tblGrid>
        <w:gridCol w:w="236"/>
        <w:gridCol w:w="10255"/>
      </w:tblGrid>
      <w:tr w:rsidR="00F030B6" w:rsidRPr="00ED6802" w:rsidTr="00F05C43">
        <w:trPr>
          <w:trHeight w:val="4537"/>
        </w:trPr>
        <w:tc>
          <w:tcPr>
            <w:tcW w:w="236" w:type="dxa"/>
            <w:shd w:val="clear" w:color="auto" w:fill="auto"/>
          </w:tcPr>
          <w:p w:rsidR="00F030B6" w:rsidRPr="00ED6802" w:rsidRDefault="00F030B6" w:rsidP="00F05C43">
            <w:pPr>
              <w:snapToGrid w:val="0"/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0255" w:type="dxa"/>
            <w:shd w:val="clear" w:color="auto" w:fill="auto"/>
          </w:tcPr>
          <w:tbl>
            <w:tblPr>
              <w:tblW w:w="10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957"/>
              <w:gridCol w:w="5103"/>
            </w:tblGrid>
            <w:tr w:rsidR="00F030B6" w:rsidRPr="00ED6802" w:rsidTr="00F05C43">
              <w:trPr>
                <w:trHeight w:val="844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Ответственный исполнитель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Управление образования администрации Н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кольского муниципального района </w:t>
                  </w:r>
                </w:p>
              </w:tc>
            </w:tr>
            <w:tr w:rsidR="00F030B6" w:rsidRPr="00ED6802" w:rsidTr="00F05C43">
              <w:trPr>
                <w:trHeight w:val="1578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Соисполнители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F030B6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Муниципальное казенное учреждение «Центр обслуживания бюджетных учрежде</w:t>
                  </w:r>
                  <w:r w:rsidR="00972CF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ний»;</w:t>
                  </w:r>
                </w:p>
                <w:p w:rsidR="00972CFD" w:rsidRPr="00972CFD" w:rsidRDefault="00972CFD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Муниципальное казенное учреждение «Центр бухгалтерского учета и отчетности Никольск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го муниципального района».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Участники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Муниципальные бюджетные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образовательные учреждения</w:t>
                  </w:r>
                  <w:r w:rsid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Цели и задачи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Цель: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Обеспечение государственных гарантий до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ного общест</w:t>
                  </w:r>
                  <w:r w:rsidR="00331AC8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ва и экономики</w:t>
                  </w:r>
                </w:p>
                <w:p w:rsidR="00F030B6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Задачи: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Модернизация содержания образования и образовательной среды в соответствии с ФГОС; (5.1.4.2.)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Выявление, развитие и поддержка молодых талантов, целевая поддержка одарённых детей; (5.1.4.10.)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            </w:r>
                  <w:r w:rsidRPr="00331AC8">
                    <w:rPr>
                      <w:rFonts w:ascii="Times New Roman" w:eastAsia="Andale Sans UI" w:hAnsi="Times New Roman" w:cs="Tahoma"/>
                      <w:i/>
                      <w:iCs/>
                      <w:kern w:val="3"/>
                      <w:sz w:val="24"/>
                      <w:szCs w:val="24"/>
                      <w:lang w:eastAsia="ja-JP" w:bidi="fa-IR"/>
                    </w:rPr>
                    <w:t>;</w:t>
                  </w: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 (5.1.4.13.)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lastRenderedPageBreak/>
                    <w:t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образования квалифицированными кадрами; (5.1.4.12.)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 xml:space="preserve">обеспечение персонифицированного финансирования дополнительного образования в районе; 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Внедрение модели электронной школы и развитие электронного обучения.(5.1.4.3.)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Удовлетворение потребностей детей-инвалидов, детей с ограниченными возможностями здоровья в инклюзивном образовании. (5.1.4.6.)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widowControl w:val="0"/>
                    <w:numPr>
                      <w:ilvl w:val="0"/>
                      <w:numId w:val="11"/>
                    </w:numPr>
                    <w:suppressAutoHyphens/>
                    <w:autoSpaceDN w:val="0"/>
                    <w:spacing w:after="0" w:line="240" w:lineRule="auto"/>
                    <w:suppressOverlap/>
                    <w:textAlignment w:val="baseline"/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</w:pPr>
                  <w:r w:rsidRPr="00331AC8">
                    <w:rPr>
                      <w:rFonts w:ascii="Times New Roman" w:eastAsia="Andale Sans UI" w:hAnsi="Times New Roman" w:cs="Tahoma"/>
                      <w:kern w:val="3"/>
                      <w:sz w:val="24"/>
                      <w:szCs w:val="24"/>
                      <w:lang w:eastAsia="ja-JP" w:bidi="fa-IR"/>
                    </w:rPr>
            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            </w:r>
                </w:p>
                <w:p w:rsidR="00331AC8" w:rsidRPr="00331AC8" w:rsidRDefault="00331AC8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доступности и качества дошкольного образования вне завис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мости от места жительства детей. (5.1.4.1.)</w:t>
                  </w:r>
                </w:p>
                <w:p w:rsidR="00F030B6" w:rsidRDefault="00331AC8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повышения доступности дошкольного образования для детей в возрасте от 2 месяцев до 3 лет за счет создания дополнительных мест в обр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зовательных организациях, осущест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ляющих образовательную деятельность по образовательным программам д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331AC8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школьного образования. (5.1.4.14.)</w:t>
                  </w:r>
                </w:p>
                <w:p w:rsidR="0039720B" w:rsidRPr="00C404AD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«Успех каждого ребенка»;</w:t>
                  </w:r>
                </w:p>
                <w:p w:rsidR="0039720B" w:rsidRPr="00C404AD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«Цифровая образовательная среда»;</w:t>
                  </w:r>
                </w:p>
                <w:p w:rsidR="0039720B" w:rsidRPr="00C404AD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Реализация регионального проекта «С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временная школа».</w:t>
                  </w:r>
                </w:p>
                <w:p w:rsidR="0039720B" w:rsidRPr="00A37B1E" w:rsidRDefault="0039720B" w:rsidP="00880081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Создание условий для раннего развития детей в возрасте до 3 лет, реализация программы психоло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softHyphen/>
                    <w:t>го-педагогической, методической и консультативной п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C404AD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мощи родителям детей, получающих дошкольное образование в семье</w:t>
                  </w:r>
                  <w:r w:rsidR="00A37B1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37B1E" w:rsidRDefault="00A37B1E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-   Организация бесплатного горячего пита   </w:t>
                  </w:r>
                </w:p>
                <w:p w:rsidR="00A37B1E" w:rsidRDefault="00A37B1E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ния обучающихся, получающих началь                </w:t>
                  </w:r>
                </w:p>
                <w:p w:rsidR="00A37B1E" w:rsidRDefault="00A37B1E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ное общее образование в муниципаль   </w:t>
                  </w:r>
                </w:p>
                <w:p w:rsidR="00A37B1E" w:rsidRDefault="00A37B1E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ных образовательных организациях,</w:t>
                  </w:r>
                </w:p>
                <w:p w:rsidR="00A37B1E" w:rsidRPr="0039720B" w:rsidRDefault="00A37B1E" w:rsidP="00A37B1E">
                  <w:pPr>
                    <w:framePr w:hSpace="180" w:wrap="around" w:vAnchor="text" w:hAnchor="text" w:y="1"/>
                    <w:numPr>
                      <w:ilvl w:val="0"/>
                      <w:numId w:val="11"/>
                    </w:numPr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Создание условий для обеспечения 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разовательного процесса в части нера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пространения новой коронавирусной инфекции (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COVID</w:t>
                  </w:r>
                  <w:r w:rsidRPr="00AC72DE">
                    <w:rPr>
                      <w:rFonts w:ascii="Times New Roman" w:hAnsi="Times New Roman"/>
                      <w:sz w:val="24"/>
                      <w:szCs w:val="24"/>
                    </w:rPr>
                    <w:t>-19)</w:t>
                  </w:r>
                </w:p>
              </w:tc>
            </w:tr>
            <w:tr w:rsidR="00F030B6" w:rsidRPr="00ED6802" w:rsidTr="00F05C43">
              <w:trPr>
                <w:trHeight w:val="2234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Подпрограммы Программы</w:t>
                  </w:r>
                </w:p>
              </w:tc>
              <w:tc>
                <w:tcPr>
                  <w:tcW w:w="5103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Подпрограмма 1.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Развитие дошкольного о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б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разования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Подпрограмма 2.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Развитие</w:t>
                  </w:r>
                  <w:r w:rsidRPr="00972CFD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 xml:space="preserve"> о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бщего и допо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л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>нительного образования детей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pacing w:after="0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Подпрограмма 3.</w:t>
                  </w:r>
                  <w:r w:rsidRPr="00972CFD">
                    <w:rPr>
                      <w:rFonts w:ascii="Times New Roman" w:eastAsia="Times New Roman" w:hAnsi="Times New Roman"/>
                      <w:b/>
                      <w:bCs/>
                      <w:i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72CF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Обеспечение реализации подпрограмм</w:t>
                  </w:r>
                  <w:r w:rsidRPr="00972CFD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Программно-целевые инструменты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Отсутствуют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Сроки и этапы реализации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2020-2025 годы</w:t>
                  </w: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Целевые показатели Программы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-доля школьников, которым предоставлена возможность обучаться в соответствии с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новными современными требованиями, в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щей численности школьников;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выпускников  муниципальных общео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разовательных учреждений, не сдавших ед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ный государственный экзамен по русскому языку и математике, в общей численности 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пускников  муниципальных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учреждений;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доля школьников, обучающихся по фед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ральным государственным образовательным стандартам, в общей численности школьников;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численность воспитанников, получающих дошкольное образование в муниципальных образовательных учреждениях;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процент доступности дошкольного образования для детей в возрасте от 2 месяцев до 3 лет (5.1.5.5.);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- Процент охвата детей в возрасте  3-7 лет программами дошкольного образования (5.1.5.4.);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доля детей в возрасте от 0  до 3 лет, пол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чающих дошкольную образовательную услугу, в общей численности детей от 0 до 3 лет;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в возрасте  от 3 до 7 лет, пол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чающих услуги дошкольного образования, из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числа нуждающихся в устройстве в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тельные учреждения;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удельный вес численности учителей общео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разовательных организаций в возрасте до 35 лет в общей численности учителей общеобр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зовательных учреждений;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муниципального задания на ок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зание муниципальных услуг и выполнение р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бот муниципальными образовательными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реждениями района в сфере образования;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-доля дошкольных 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в которых создана универсальная бе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барьерная среда для инклюзивного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ния детей-инвалидов, в общем количестве 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школьных образовательных организаций;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инвалидов в возрасте от 1,5 до 7 лет, охваченных дошкольным образованием, в общей численности детей-инвалидов такого возраста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организаций;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- доля детей-инвалидов, которым созданы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ловия для получения качественного начальн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го общего, основного общего, среднего общего образования, от общей численности детей-инвалидов школьного возраста;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детей-инвалидов в  возрасте от 5 до 18 лет, получающих дополнительное образование от общей численности детей – инвалидов да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ного возраста;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осуществляющих образовательную де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я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тельность по адаптированным основным 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щеобразовательным программам, в которых внедрена система мониторинга здоровья об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чающихся на основе отечественной технол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гической платформы;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детей, охваченных образовательными программами дополнительного образования детей, в общей численности детей и молодежи в возрасте 5-18 лет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доля детей от общего числа детей в возрасте от 5 до 18 лет, проживающих на территории Никольского муниципального района, охв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ченных дополнительным образованием с и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пользованием персонифицированного фина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сирования путем закрепления за участниками дополнительного образования определенного объема средств и их передачи организации (индивидуальному предпринимателю) после выбора ребенком соответствующей програ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мы;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lastRenderedPageBreak/>
                    <w:t>- отношение объема просроченной кредито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ской задолженности по заработной плате и н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числениям на выплаты по оплате труда рабо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т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ников муниципальных учреждений к общему объему расходов за год;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- количество  обучающихся, осуществляющих программы спортивной подготовки;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зданий общеобразовательных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ганизаций, в которых выполнены мероприятия по благоустройству зданий (ед.)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 в возрасте от 5 до 18 лет, обучающихся за счет средств бюджетов суб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ъ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ектов Российской Федерации и (или) местных бюджетов по дополнительным общеобразов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 программам на базе новых мест (ч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ловек в год);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отдельных групп сотрудников, проше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ших переподготовку (повышение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ции) по программам (курсам, модулям):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педагогические работники, в том числе наставники без педагогического образования (%),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руководители (%),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привлекаемые специалисты, в том числе из предприятий реального сектора экономики, образовательные волонтеры и др. (%).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участие в региональных этапах всеросси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и международных мероприятиях разли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ной направленности, в которых примут уч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стие обучающиеся на новых местах: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число мероприятий (ед. в год),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в них участников (чел. в год);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ций, внедривших целевую модель цифровой образовательной среды в 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ганизациях и профессиональных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тельных организациях во всех субъектах Ро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сийской Федерации. (ед., количество ОО);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образования, дополнительного образования для детей и среднего профессионального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вой образовательной среды, в общем числе обучающихся по указанным программам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образовательных организаций, реал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программы общего образования, 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полнительного образования детей и среднего профессионального образования, осущест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ляющих образовательную деятельность с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пользованием федеральной информационно-сервисной платформы цифровой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тельной среды, в общем числе образовател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ных организаций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 и среднего профессионального образования, использующих федеральную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формационно-сервисную платформу цифровой образовательной среды для «горизонтального» обучения и неформального образования, 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щем числе обучающихся по указанным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граммам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педагогических работников общего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разования, прошедших 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 в рамках периодической аттестации в цифровой форме с использованием информ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ционного ресурса «одного окна» («Совреме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ная цифровая образовательная среда в 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ской Федерации»), в общем числе педагогич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работников общего образования 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общеобразовательных организаций, внедривших целевую модель цифровой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зовател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ьной среды  в отчетном году(%);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«Технология» на базе Центров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 цифрового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«Основы безопасности жизнедеятел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ности» на базе Центров образования цифров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«Информатика»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охваченных дополн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тельными общеобразовательными программ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 на базе Центров образования цифрового и гуманитарного профилей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занимающихся шахмат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на постоянной основе, 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испол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инфраструктуру Центров образования цифрового и гуманитарного профилей «Точка роста» для дистанционного образования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вовлече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в программу социально-культурных ко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петенций (чел.)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проведенных на площадке Це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тров образования цифрового и гуманитарного профилей «Точка роста» социокультурных 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роприятий (ед.)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педагогов по предмету «Технология», ежегодно (%)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- повышение квалификации иных сотрудников 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Центров образования цифрового и гуманита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профилей «Точка роста», ежегодно (%)</w:t>
                  </w:r>
                </w:p>
                <w:p w:rsidR="0039720B" w:rsidRPr="00802206" w:rsidRDefault="0039720B" w:rsidP="0039720B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 цифрового и гуманитарного профилей (ед.);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-сохранение численности воспитанников в возрасте до трех лет, посещающих муниц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пальные организации, осуществляющие обр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вательную деятельность по образовательным программам дошкольного образо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вания, пр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смотр и уход (чел.);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D01DB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увеличение количества услуг психолого-педагогической, методической и социальной помощи родителям (законным представит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лям) детей, а также гра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жданам, желающим принять на воспитание в свои семьи детей, 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тавшихся без попечения родителей (единиц);</w:t>
                  </w:r>
                </w:p>
                <w:p w:rsidR="0039720B" w:rsidRPr="00604D73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 сохранение доли граждан, положительно оценивших качество услуг пси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холого-педагогической, методической и консульт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тивной помощи, от общего числа обративши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ся за получением услуги (%);</w:t>
                  </w:r>
                </w:p>
                <w:p w:rsidR="00F030B6" w:rsidRDefault="0039720B" w:rsidP="0039720B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-доступность дошкольного образования для детей в возрасте от полутора до 3 лет (%)</w:t>
                  </w:r>
                  <w:r w:rsidR="00A37B1E">
                    <w:rPr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A37B1E" w:rsidRDefault="00A37B1E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- доля обучающихся, получающих начал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ное общее образование в муниципальных 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разовательных организациях, получающих бесплатное горячее питание, к общему колич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ству обучающихся, получающих начальное общее образование в муниципальных образ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вательных организациях в отчетном финанс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вом году;</w:t>
                  </w:r>
                </w:p>
                <w:p w:rsidR="00E2697F" w:rsidRDefault="00A37B1E" w:rsidP="00E2697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-  доля общеобразовательных организаций, в которых реализованы мероприятия по 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блюдению санитарно-эпидемиологических требований в условиях распространения новой коронавирусной инфекции (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COVID</w:t>
                  </w:r>
                  <w:r w:rsidRPr="00AC72DE">
                    <w:rPr>
                      <w:rFonts w:ascii="Times New Roman" w:hAnsi="Times New Roman"/>
                      <w:sz w:val="24"/>
                      <w:szCs w:val="24"/>
                    </w:rPr>
                    <w:t>-19)</w:t>
                  </w:r>
                  <w:r w:rsidR="00E2697F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:rsidR="00E2697F" w:rsidRPr="00431529" w:rsidRDefault="00E2697F" w:rsidP="00E2697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количество общеобразовательных организ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ций, расположенных в сельской местности и малых городах, в которых созданы и функци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нируют центры образования естественно-научной и технологической направленностей; - - численность обучающихся общеобразов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тельной организации, охваченных 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тельными программами общего образования естественно-научной и технологической 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правленностей на базе центра «Точка роста» (человек в год); </w:t>
                  </w:r>
                </w:p>
                <w:p w:rsidR="00E2697F" w:rsidRPr="00431529" w:rsidRDefault="00E2697F" w:rsidP="00E2697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детей, обучающихся програ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мам дополнительного образования естестве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но-научной и технической направленностей на 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базе центра «Точка роста» (человек);</w:t>
                  </w:r>
                </w:p>
                <w:p w:rsidR="00E2697F" w:rsidRPr="00431529" w:rsidRDefault="00E2697F" w:rsidP="00E2697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обучающихся, ежемесячно и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пользующих инфраструктуру центров «Точка роста»для дистанционного 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ния(человек в год);</w:t>
                  </w:r>
                </w:p>
                <w:p w:rsidR="00E2697F" w:rsidRPr="00431529" w:rsidRDefault="00E2697F" w:rsidP="00E2697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педагогических работников центра «Точка роста», прошедших обучение по пр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граммам из реестра программ повышения кв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лификации федерального оператора;</w:t>
                  </w:r>
                </w:p>
                <w:p w:rsidR="00E2697F" w:rsidRPr="00431529" w:rsidRDefault="00E2697F" w:rsidP="00E2697F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общеобразовательных организаций, 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нащенных в целях внедрения цифровой обр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зовательной среды;</w:t>
                  </w:r>
                </w:p>
                <w:p w:rsidR="00431529" w:rsidRPr="00431529" w:rsidRDefault="00E2697F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обучающихся, для которых созданы 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нее условия получения качественного образ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вания вне зависимости от места их нахождения посредством предоставления доступа к фед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ральной информационно- сервисной платфо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 цифровой образовательной среды;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- 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доля педагогических работников, испол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ь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зующих сервисы федеральной информацио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но-сервисной платформы цифровой образов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тельной среды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;</w:t>
                  </w:r>
                </w:p>
                <w:p w:rsidR="00E2697F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- 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доля образовательных организаций, испол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ь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зующих сервисы федеральной информацио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но-сервисной платформы цифровой образов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тельной среды при реализации программ о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 w:rsidR="00E2697F"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новного общего образования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  <w:p w:rsidR="00E2697F" w:rsidRPr="00A37B1E" w:rsidRDefault="00E2697F" w:rsidP="00A37B1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F030B6" w:rsidRPr="00ED6802" w:rsidTr="00F05C43">
              <w:trPr>
                <w:trHeight w:val="2532"/>
              </w:trPr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 xml:space="preserve">Объем финансового обеспечения </w:t>
                  </w:r>
                </w:p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Программы</w:t>
                  </w:r>
                </w:p>
              </w:tc>
              <w:tc>
                <w:tcPr>
                  <w:tcW w:w="510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DF08FE" w:rsidRPr="00177AA0" w:rsidRDefault="00DF08FE" w:rsidP="00DF08F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>«Общий объем бюджетных ассигнований на реализацию муниципальной программы соста</w:t>
                  </w: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>в</w:t>
                  </w: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 xml:space="preserve">ляет </w:t>
                  </w:r>
                  <w:r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>3 245 225,1</w:t>
                  </w: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 xml:space="preserve"> тыс. руб., в том числе по годам ре</w:t>
                  </w: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>а</w:t>
                  </w:r>
                  <w:r w:rsidRPr="00177AA0">
                    <w:rPr>
                      <w:rFonts w:ascii="Times New Roman" w:eastAsia="Times New Roman" w:hAnsi="Times New Roman"/>
                      <w:i/>
                      <w:sz w:val="23"/>
                      <w:szCs w:val="23"/>
                      <w:lang w:eastAsia="ru-RU"/>
                    </w:rPr>
                    <w:t>лизации:</w:t>
                  </w:r>
                </w:p>
                <w:p w:rsidR="00DF08FE" w:rsidRPr="00177AA0" w:rsidRDefault="00DF08FE" w:rsidP="00DF08F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548 047,2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</w:t>
                  </w:r>
                </w:p>
                <w:p w:rsidR="00DF08FE" w:rsidRPr="00177AA0" w:rsidRDefault="00DF08FE" w:rsidP="00DF08F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592 857,5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 </w:t>
                  </w:r>
                </w:p>
                <w:p w:rsidR="00DF08FE" w:rsidRPr="00177AA0" w:rsidRDefault="00DF08FE" w:rsidP="00DF08F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521 565,1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F08FE" w:rsidRPr="00177AA0" w:rsidRDefault="00DF08FE" w:rsidP="00DF08F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2023 год – 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527 585,1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F08FE" w:rsidRPr="00177AA0" w:rsidRDefault="00DF08FE" w:rsidP="00DF08F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527 585,1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F08FE" w:rsidRPr="00177AA0" w:rsidRDefault="00DF08FE" w:rsidP="00DF08F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527 585,1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 </w:t>
                  </w:r>
                </w:p>
                <w:p w:rsidR="00DF08FE" w:rsidRPr="00177AA0" w:rsidRDefault="00DF08FE" w:rsidP="00DF08FE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в том числе за счет субвенций и субсидий из о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б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ластного бюджета за счет  средств федерал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ь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ного бюджета – 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177 729,0 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рублей, в том числе по годам реализации:</w:t>
                  </w:r>
                </w:p>
                <w:p w:rsidR="00DF08FE" w:rsidRDefault="00DF08FE" w:rsidP="00DF08F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17 723,4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</w:t>
                  </w:r>
                </w:p>
                <w:p w:rsidR="00DF08FE" w:rsidRPr="00177AA0" w:rsidRDefault="00DF08FE" w:rsidP="00DF08F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 27 921,5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 </w:t>
                  </w:r>
                </w:p>
                <w:p w:rsidR="00DF08FE" w:rsidRPr="00177AA0" w:rsidRDefault="00DF08FE" w:rsidP="00DF08F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29 817,1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F08FE" w:rsidRPr="00177AA0" w:rsidRDefault="00DF08FE" w:rsidP="00DF08F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2023 год – 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34 089,0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F08FE" w:rsidRPr="00177AA0" w:rsidRDefault="00DF08FE" w:rsidP="00DF08F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34 089,0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F08FE" w:rsidRPr="00177AA0" w:rsidRDefault="00DF08FE" w:rsidP="00DF08F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34 089,0 тыс. руб. </w:t>
                  </w:r>
                </w:p>
                <w:p w:rsidR="00DF08FE" w:rsidRPr="00177AA0" w:rsidRDefault="00DF08FE" w:rsidP="00DF08FE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в том числе за счет субвенций и субсидий из о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б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ластного бюджета за счет собственных средств 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областного бюджета – 2 013 082,0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рублей, в том числе по годам реализации:</w:t>
                  </w:r>
                </w:p>
                <w:p w:rsidR="00DF08FE" w:rsidRPr="00177AA0" w:rsidRDefault="00DF08FE" w:rsidP="00DF08F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371 396,7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</w:t>
                  </w:r>
                </w:p>
                <w:p w:rsidR="00DF08FE" w:rsidRPr="00177AA0" w:rsidRDefault="00DF08FE" w:rsidP="00DF08F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389 555,8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 </w:t>
                  </w:r>
                </w:p>
                <w:p w:rsidR="00DF08FE" w:rsidRPr="00177AA0" w:rsidRDefault="00DF08FE" w:rsidP="00DF08F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312 940,8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F08FE" w:rsidRPr="00177AA0" w:rsidRDefault="00DF08FE" w:rsidP="00DF08F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2023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313 062,9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F08FE" w:rsidRPr="00177AA0" w:rsidRDefault="00DF08FE" w:rsidP="00DF08F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lastRenderedPageBreak/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313 062,9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F08FE" w:rsidRPr="00177AA0" w:rsidRDefault="00DF08FE" w:rsidP="00DF08F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313 062,9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руб.,</w:t>
                  </w:r>
                </w:p>
                <w:p w:rsidR="00DF08FE" w:rsidRPr="00177AA0" w:rsidRDefault="00DF08FE" w:rsidP="00DF08FE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в том числе за счет собственн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ых доходов бю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жета – 1 054 414,1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рублей, в том числе по г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о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дам реализации:</w:t>
                  </w:r>
                </w:p>
                <w:p w:rsidR="00DF08FE" w:rsidRPr="00177AA0" w:rsidRDefault="00DF08FE" w:rsidP="00DF08F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2020 год –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158 927,1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</w:t>
                  </w:r>
                </w:p>
                <w:p w:rsidR="00DF08FE" w:rsidRPr="00177AA0" w:rsidRDefault="00DF08FE" w:rsidP="00DF08F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2021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175 380,2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 тыс. руб. </w:t>
                  </w:r>
                </w:p>
                <w:p w:rsidR="00DF08FE" w:rsidRPr="00177AA0" w:rsidRDefault="00DF08FE" w:rsidP="00DF08F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2022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178 807,2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F08FE" w:rsidRPr="00177AA0" w:rsidRDefault="00DF08FE" w:rsidP="00DF08F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2023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180 433,2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F08FE" w:rsidRPr="00177AA0" w:rsidRDefault="00DF08FE" w:rsidP="00DF08FE">
                  <w:pPr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2024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180 433,2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DF08FE" w:rsidRPr="00177AA0" w:rsidRDefault="00DF08FE" w:rsidP="00DF08F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>2025 год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– 180 433,2</w:t>
                  </w:r>
                  <w:r w:rsidRPr="00177AA0">
                    <w:rPr>
                      <w:rFonts w:ascii="Times New Roman" w:eastAsia="Times New Roman" w:hAnsi="Times New Roman"/>
                      <w:i/>
                      <w:color w:val="000000"/>
                      <w:sz w:val="23"/>
                      <w:szCs w:val="23"/>
                      <w:lang w:eastAsia="ru-RU"/>
                    </w:rPr>
                    <w:t xml:space="preserve"> тыс. руб.</w:t>
                  </w:r>
                </w:p>
                <w:p w:rsidR="0082493F" w:rsidRPr="00B01FCC" w:rsidRDefault="0082493F" w:rsidP="00B01FCC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F030B6" w:rsidRPr="00ED6802" w:rsidTr="00F05C43">
              <w:tc>
                <w:tcPr>
                  <w:tcW w:w="4957" w:type="dxa"/>
                  <w:shd w:val="clear" w:color="auto" w:fill="auto"/>
                  <w:vAlign w:val="center"/>
                </w:tcPr>
                <w:p w:rsidR="00F030B6" w:rsidRPr="00972CFD" w:rsidRDefault="00F030B6" w:rsidP="00F05C43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Ожидаемые результаты реализации Пр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972CFD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граммы</w:t>
                  </w:r>
                </w:p>
              </w:tc>
              <w:tc>
                <w:tcPr>
                  <w:tcW w:w="510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F030B6" w:rsidRPr="00972CFD" w:rsidRDefault="0082493F" w:rsidP="00F05C43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За период с 2018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 xml:space="preserve"> г. по 2025 г. планируется до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с</w:t>
                  </w:r>
                  <w:r w:rsidR="00F030B6" w:rsidRPr="00972CFD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eastAsia="zh-CN"/>
                    </w:rPr>
                    <w:t>тижение следующих результатов: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-доля школьников, которым предоставлена возможность обучаться в соответствии с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новными современными требованиями, в 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щей численности школьников;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выпускников  муниципальных общео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разовательных учреждений, не сдавших ед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ный государственный экзамен по русскому языку и математике, в общей численности 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ы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пускников  муниципальных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учреждений;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доля школьников, обучающихся по фед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ральным государственным образовательным стандартам, в общей численности школьников;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численность воспитанников, получающих дошкольное образование в муниципальных образовательных учреждениях;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процент доступности дошкольного образования для детей в возрасте от 2 месяцев до 3 лет (5.1.5.5.);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uppressAutoHyphens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ar-SA"/>
                    </w:rPr>
                    <w:t>- Процент охвата детей в возрасте  3-7 лет программами дошкольного образования (5.1.5.4.);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доля детей в возрасте от 0  до 3 лет, пол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чающих дошкольную образовательную услугу, в общей численности детей от 0 до 3 лет;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autoSpaceDE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в возрасте  от 3 до 7 лет, пол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 услуги дошкольного образования, из числа нуждающихся в устройстве в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тельные учреждения;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 удельный вес численности учителей общео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разовательных организаций в возрасте до 35 лет в общей численности учителей общеобр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зовательных учреждений;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выполнение муниципального задания на ок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зание муниципальных услуг и выполнение р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бот муниципальными образовательными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реждениями района в сфере образования;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-доля дошкольных 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в которых создана универсальная бе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барьерная среда для инклюзивного 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ния детей-инвалидов, в общем количестве д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школьных образовательных организаций;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 инвалидов в возрасте от 1,5 до 7 лет, охваченных дошкольным образованием, в общей численности детей-инвалидов такого возраста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тельных организаций;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napToGri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- доля детей-инвалидов, которым созданы 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ловия для получения качественного начальн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го общего, основного общего, среднего общего образования, от общей численности детей-инвалидов школьного возраста;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доля детей-инвалидов в  возрасте от 5 до 18 лет, получающих дополнительное образование от общей численности детей – инвалидов да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ного возраста;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ций, осуществляющих образовательную де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я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тельность по адаптированным основным 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щеобразовательным программам, в которых внедрена система мониторинга здоровья об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чающихся на основе отечественной технол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гической платформы;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детей, охваченных образовательными программами дополнительного образования детей, в общей численности детей и молодежи в возрасте 5-18 лет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доля детей от общего числа детей в возрасте от 5 до 18 лет, проживающих на территории Никольского муниципального района, охв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ченных дополнительным образованием с и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пользованием персонифицированного фина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сирования путем закрепления за участниками дополнительного образования определенного объема средств и их передачи организации (индивидуальному предпринимателю) после выбора ребенком соответствующей програ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мы;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- отношение объема просроченной кредито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р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ской задолженности по заработной плате и н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а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числениям на выплаты по оплате труда рабо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т</w:t>
                  </w:r>
                  <w:r w:rsidRPr="00802206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ников муниципальных учреждений к общему объему расходов за год;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tabs>
                      <w:tab w:val="left" w:pos="-108"/>
                    </w:tabs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sz w:val="24"/>
                      <w:szCs w:val="24"/>
                    </w:rPr>
                    <w:t>- количество  обучающихся, осуществляющих программы спортивной подготовки;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зданий общеобразовательных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ганизаций, в которых выполнены мероприятия по благоустройству зданий (ед.)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 в возрасте от 5 до 18 лет, обучающихся за счет средств бюджетов суб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ъ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ектов Российской Федерации и (или) местных бюджетов по дополнительным общеобразов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тельным программам на базе новых мест (ч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ловек в год);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отдельных групп сотрудников, проше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ших переподготовку (повышение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ции) по программам (курсам, модулям):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педагогические работники, в том числе наставники без педагогического образования (%),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руководители (%),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привлекаемые специалисты, в том числе из предприятий реального сектора экономики, образовательные волонтеры и др. (%).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участие в региональных этапах всеросси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и международных мероприятиях разли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ной направленности, в которых примут уч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стие обучающиеся на новых местах: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число мероприятий (ед. в год),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- в них участников (чел. в год);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общеобразовательных организ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ций, внедривших целевую модель цифровой образовательной среды в образовательных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ганизациях и профессиональных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тельных организациях во всех субъектах Ро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сийской Федерации. (ед., количество ОО);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образования, дополнительного образования для детей и среднего профессионального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вой образовательной среды, в общем числе обучающихся по указанным программам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образовательных организаций, реал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программы общего образования, д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полнительного образования детей и среднего профессионального образования, осущест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ляющих образовательную деятельность с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пользованием федеральной информационно-сервисной платформы цифровой образов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тельной среды, в общем числе образовател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организаций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обучающихся по программам общего образования и среднего профессионального образования, использующих федеральную 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формационно-сервисную платформу цифровой образовательной среды для «горизонтального» обучения и неформального образования, 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щем числе обучающихся по указанным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граммам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педагогических работников общего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разования, прошедших повышение квалифик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ции в рамках периодической аттестации в цифровой форме с использованием информ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ционного ресурса «одного окна» («Совреме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ная цифровая образовательная среда в Росси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й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ской Федерации»), в общем числе педагогич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ских работников общего образования 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доля общеобразовательных организаций, внедривших целевую модель цифровой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зовател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ьной среды  в отчетном году(%);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«Технология» на базе Центров обр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зования цифрового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«Основы безопасности жизнедеятел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ности» на базе Центров образования цифров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осваивающих учебных предмет «Информатика»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охваченных дополн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тельными общеобразовательными программ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 на базе Центров образования цифрового и гуманитарного профилей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детей, занимающихся шахмат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ми на постоянной основе,  на базе Центров 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б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разования цифрового и гуманитарного проф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лей «Точка роста»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испол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ь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зующих инфраструктуру Центров образования цифрового и гуманитарного профилей «Точка роста» для дистанционного образования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численность человек, ежемесячно вовлече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ных в программу социально-культурных ко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петенций (чел.)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количество проведенных на площадке Це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тров образования цифрового и гуманитарного профилей «Точка роста» социокультурных м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е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роприятий (ед.)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педагогов по предмету «Технология», ежегодно (%)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повышение квалификации иных сотрудников Центров образования цифрового и гуманита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ного профилей «Точка роста», ежегодно (%)</w:t>
                  </w:r>
                </w:p>
                <w:p w:rsidR="00815D0D" w:rsidRPr="00802206" w:rsidRDefault="00815D0D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грамм цифрового и гуманитарного профилей (ед.);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-сохранение численности воспитанников в возрасте до трех лет, посещающих муниц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пальные организации, осуществляющие обр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вательную деятельность по образовательным программам дошкольного образо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вания, пр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смотр и уход (чел.);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 увеличение количества услуг психолого-педагогической, методической и социальной помощи родителям (законным представит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лям) детей, а также гра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жданам, желающим принять на воспитание в свои семьи детей, о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тавшихся без попечения родителей (единиц);</w:t>
                  </w:r>
                </w:p>
                <w:p w:rsidR="00815D0D" w:rsidRPr="00604D73" w:rsidRDefault="00815D0D" w:rsidP="00815D0D">
                  <w:pPr>
                    <w:pStyle w:val="2c"/>
                    <w:framePr w:hSpace="180" w:wrap="around" w:vAnchor="text" w:hAnchor="text" w:y="1"/>
                    <w:shd w:val="clear" w:color="auto" w:fill="auto"/>
                    <w:spacing w:before="0" w:after="0" w:line="240" w:lineRule="auto"/>
                    <w:suppressOverlap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- сохранение доли граждан, положительно оценивших качество услуг пси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softHyphen/>
                    <w:t>холого-педагогической, методической и консульт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тивной помощи, от общего числа обративши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Pr="00604D73">
                    <w:rPr>
                      <w:color w:val="000000"/>
                      <w:sz w:val="24"/>
                      <w:szCs w:val="24"/>
                      <w:lang w:eastAsia="ru-RU"/>
                    </w:rPr>
                    <w:t>ся за получением услуги (%);</w:t>
                  </w:r>
                </w:p>
                <w:p w:rsidR="00431529" w:rsidRDefault="00815D0D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02206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-доступность дошкольного образования для детей в возрасте от полутора до 3 лет (%)</w:t>
                  </w:r>
                  <w:r w:rsidR="004315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- 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количество общеобразовательных организ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ций, расположенных в сельской местности и малых городах, в которых созданы и функци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нируют центры образования естественно-научной и технологической направленностей - 7; 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обучающихся общеобразов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тельной организации, охваченных 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тельными программами общего образования естественно-научной и технологической 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правленностей на базе центра «Точка роста» (человек в год) – 421;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детей, обучающихся програ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мам дополнительного образования естестве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но-научной и технической направленностей на базе центра «Точка роста» (человек) – 270;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численность обучающихся, ежемесячно и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пользующих инфраструктуру центров «Точка роста»  для дистанционного образования (ч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ловек в год) – 135;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педагогических работников центра «Точка роста», прошедших обучение по пр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граммам из реестра программ повышения кв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лификации федерального оператора – 100 %;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общеобразовательных организаций, 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нащенных в целях внедрения цифровой обр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зовательной среды – 26,67;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обучающихся, для которых созданы 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нее условия получения качественного образ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вания вне зависимости от места их нахождения посредством предоставления доступа к фед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е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ральной информационно- сервисной платфо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р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ме цифровой образовательной среды – 15;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педагогических работников, испол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ь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зующих сервисы федеральной информацио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но-сервисной платформы цифровой 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тельной среды – 20;</w:t>
                  </w:r>
                </w:p>
                <w:p w:rsidR="00431529" w:rsidRPr="00431529" w:rsidRDefault="00431529" w:rsidP="00431529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- доля образовательных организаций, испол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ь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зующих сервисы федеральной информацио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но-сервисной платформы цифровой образов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а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тельной среды при реализации программ о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с</w:t>
                  </w:r>
                  <w:r w:rsidRPr="00431529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новного общего образования – 20.</w:t>
                  </w:r>
                </w:p>
                <w:p w:rsidR="00431529" w:rsidRPr="00815D0D" w:rsidRDefault="00431529" w:rsidP="00815D0D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F030B6" w:rsidRPr="00AC232E" w:rsidRDefault="00F030B6" w:rsidP="00AC232E">
            <w:pPr>
              <w:tabs>
                <w:tab w:val="left" w:pos="2830"/>
              </w:tabs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</w:tbl>
    <w:p w:rsidR="00F030B6" w:rsidRPr="00972CFD" w:rsidRDefault="00F030B6" w:rsidP="00AC232E">
      <w:pPr>
        <w:autoSpaceDE w:val="0"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Раздел 1. Общая характеристика сферы реализации муниципальной программы</w:t>
      </w:r>
    </w:p>
    <w:p w:rsidR="00F030B6" w:rsidRPr="00972CFD" w:rsidRDefault="00F030B6" w:rsidP="00F030B6">
      <w:pPr>
        <w:autoSpaceDE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540"/>
        </w:tabs>
        <w:autoSpaceDE w:val="0"/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Настоящая Программа направлена на реализацию мероприятий по модернизации образов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ния, введение федеральных государственных образовательных стандартов и реализацию мер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приятий по устойчивому развитию  Никольского района Вологодской области.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Программа состоит из трех взаимосвязанных подпрограмм, предполагающих комплексное изменение системы образования в течение заданного периода времени, при установленном бю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жете с ориентацией на приоритетное требование к качеству результатов.  </w:t>
      </w:r>
    </w:p>
    <w:p w:rsidR="00F030B6" w:rsidRPr="00972CFD" w:rsidRDefault="00F030B6" w:rsidP="00F030B6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Основные  мероприятия подпрограмм направлены на улучшение материально-технических, учебно-методических, кадровых, информационных условий, обеспечивающих развитие образов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тельной инфраструктуры в соответствии с требованиями времени, комплексную безопасность 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разовательных учреждений, а также обеспечение преемственности всех ступеней образования.</w:t>
      </w:r>
    </w:p>
    <w:p w:rsidR="00F030B6" w:rsidRPr="00972CFD" w:rsidRDefault="00F030B6" w:rsidP="00F030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состоянию на 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сентября 2018 года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образовательное пространство Никольского района включает 28 муниципальных образовательных учреждений: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 дошкольных образовательных учреждений;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15 общеобразовательных учреждений: 4 средних, 10 основных, 1-ОШИ с ОВЗ;</w:t>
      </w:r>
    </w:p>
    <w:p w:rsidR="00F030B6" w:rsidRPr="00972CFD" w:rsidRDefault="00F030B6" w:rsidP="00F030B6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2 учреждения дополнительного образования детей.</w:t>
      </w:r>
    </w:p>
    <w:p w:rsidR="00F030B6" w:rsidRPr="00972CFD" w:rsidRDefault="00F030B6" w:rsidP="00F030B6">
      <w:pPr>
        <w:spacing w:before="240" w:after="0"/>
        <w:ind w:right="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Система общего  и дополнительного образования района характеризуется  достаточно 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соким качеством образования, о чем свидетельствуют результаты ЕГЭ и ОГЭ, которые по бол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шинству предметов  выше среднеобластных показателей, увеличением количества участников предметных олимпиад, творческих конкурсов и фестивалей.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Для повышения качества образования и снижения уровня неравенства в получении качес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венного образования городскими и сельскими школьниками, а также детьми с ограниченными возможностями здоровья в районе принимаются следующие меры: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переход всех школ района  на федеральные государственные образовательные стандарты дошк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льного,начального, основного общего образования и введение оценки качества образования в 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ответствии с требованиями ФГОС;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– оптимизация сети образовательных учреждений, включающая в себя создание базовых школ, оснащение современным оборудованием ресурсного центра для осуществления дистанционного образования, а также улучшение материально-технической базы пришкольных интернатов;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– совершенствование материально-технической и реабилитационной базы специальных  школ, способствующее реализации дистанционных технологий обучения и созданию системы соци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культурной адаптации детей с ограниченными возможностями здоровья и детей-инвалидов;</w:t>
      </w:r>
    </w:p>
    <w:p w:rsidR="00F030B6" w:rsidRPr="00972CFD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Несмотря на предпринимаемые меры, для муниципальной  системы  общего образования и дополнительного образования характерен ряд проблем: 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различия в условиях осуществления образовательной деятельности и качестве образовательных результатов между общеобразовательными учреждениями;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замедленный процесс обновления учебно-материальной базы;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узкий спектр условий для удовлетворения потребностей детей с ограниченными возможностями здоровья в программах инклюзивного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 повышенный уровень неэффективных расходов;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возрастной и гендерный дисбаланс кадрового корпуса муниципальной  системы образования;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недостаточная гибкость и мобильность системы повышения квалификации;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недостаточное финансирование ряда мероприятий Программы.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>Программные мероприятия ориентированы на следующие прогнозные характеристики ра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вития системы общего  и дополнительного образования: 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снижение неравенства между учениками городских и сельских образовательных учреждений в доступе к качественным услугам общего и дополнительного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повышение качества образования за счет модернизации содержания и технологий образования;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  увеличение количества образовательных учреждений, обеспечивающих современные условия обучения;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реализацию персонифицированной системы  повышения квалификации.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30B6" w:rsidRPr="00972CFD" w:rsidRDefault="00F030B6" w:rsidP="00F030B6">
      <w:pPr>
        <w:autoSpaceDE w:val="0"/>
        <w:spacing w:after="0"/>
        <w:ind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Никольском муниципальном районе  потребность в местах в детских садах для детей 3-7 лет удовлетворена полностью. Все желающие дети в возрасте до 3х лет также посещают дошкольные учреждения. Обеспеченность местами в городе не менее 90 мест на 100 детей. В сельской местн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сти потребность в местах в детских садах закрыта полностью.</w:t>
      </w:r>
    </w:p>
    <w:p w:rsidR="00F030B6" w:rsidRPr="00972CFD" w:rsidRDefault="00F030B6" w:rsidP="00F030B6">
      <w:pPr>
        <w:spacing w:after="0"/>
        <w:ind w:firstLine="45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проблемы муниципальной системы дошкольного образования связаны: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 отставанием ресурсного обеспечения учреждений (материально-техническая и образовательная база) от современных требований.</w:t>
      </w:r>
    </w:p>
    <w:p w:rsidR="00F030B6" w:rsidRPr="00972CFD" w:rsidRDefault="00F030B6" w:rsidP="00F030B6">
      <w:pPr>
        <w:spacing w:after="0"/>
        <w:ind w:firstLine="43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Программные мероприятия направлены на обеспечение общедоступного  качественного д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школьного образования посредством сохранения сети и количества мест в муниципальных д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школьных образовательных учреждениях,  введения федерального государственного образов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тельного стандарта дошкольного образования,  создания универсальной безбарьерной среды для получения качественного дошкольного образования детьми-инвалидами.</w:t>
      </w:r>
    </w:p>
    <w:p w:rsidR="00F030B6" w:rsidRPr="00972CFD" w:rsidRDefault="00F030B6" w:rsidP="00F030B6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При  формировании  Программы учитывались цели и задачи основных стратегических  док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ментов: </w:t>
      </w:r>
    </w:p>
    <w:p w:rsidR="00F030B6" w:rsidRPr="00972CFD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Закона Российской Федерации от 29.12.2012 года № 273 "Об образовании в Российской Федер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ar-SA"/>
        </w:rPr>
        <w:t>ции" (с изменениями и дополнениями);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Национальной образовательной инициативы «Наша новая школа» (утверждена Президентом РФ 4 февраля 2010 г.); 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- Указа  Президента  Российской  Федерации  от  7  мая  2018  г. №204 « О национальных  целях и стратегических задачах развития РФ на период до 2024 года».- 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-Государственной программы РФ «Развитие образования», утвержденной постановлением прав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тельства РФ от26.02.2017 №1642;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-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-Государственной программы  «Развитие образования Вологодской области на 2021-2025 годы», утвержденной постановлением правительства Вологодской области от 28.01.2019 №74;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Стратегии социально-экономического развития Никольского муниципального района Волого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ской области на период до 2030 года», утвержденной решением Представительного собрания от14.12.2018 №102;</w:t>
      </w:r>
    </w:p>
    <w:p w:rsidR="00F030B6" w:rsidRDefault="00F030B6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-Плана мероприятий по реализации « Стратегии социально-экономического развития Никольск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го муниципального района Вологодской области на период до 2030 года»</w:t>
      </w:r>
      <w:r w:rsidR="00C72175" w:rsidRPr="00972CFD">
        <w:rPr>
          <w:rFonts w:ascii="Times New Roman" w:eastAsia="Times New Roman" w:hAnsi="Times New Roman"/>
          <w:sz w:val="24"/>
          <w:szCs w:val="24"/>
          <w:lang w:eastAsia="ru-RU"/>
        </w:rPr>
        <w:t>, у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твержденной  пост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новлением администрации Никольского  муниципаль</w:t>
      </w:r>
      <w:r w:rsidR="00972CFD">
        <w:rPr>
          <w:rFonts w:ascii="Times New Roman" w:eastAsia="Times New Roman" w:hAnsi="Times New Roman"/>
          <w:sz w:val="24"/>
          <w:szCs w:val="24"/>
          <w:lang w:eastAsia="ru-RU"/>
        </w:rPr>
        <w:t>ного района от 21.03.2019  №237.</w:t>
      </w:r>
    </w:p>
    <w:p w:rsidR="009054AF" w:rsidRPr="00972CFD" w:rsidRDefault="009054AF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Стратегии развития Вологодской области на период до 2020 года, утвержденной постановлен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054AF">
        <w:rPr>
          <w:rFonts w:ascii="Times New Roman" w:eastAsia="Times New Roman" w:hAnsi="Times New Roman"/>
          <w:sz w:val="24"/>
          <w:szCs w:val="24"/>
          <w:lang w:eastAsia="ru-RU"/>
        </w:rPr>
        <w:t>ем Правительства Вологодской области от 3 марта 2009 года № 398.</w:t>
      </w:r>
    </w:p>
    <w:p w:rsidR="00F030B6" w:rsidRPr="00972CFD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2. Цели, задачи, целевые показатели, основные ожидаемые конечные результаты</w:t>
      </w: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программы, сроки и этапы реализации муниципальной программы</w:t>
      </w:r>
    </w:p>
    <w:p w:rsidR="00F030B6" w:rsidRPr="00B53A66" w:rsidRDefault="00F030B6" w:rsidP="00F030B6">
      <w:pPr>
        <w:spacing w:after="0"/>
        <w:ind w:right="11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B53A66" w:rsidRDefault="00972CFD" w:rsidP="00972CF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F030B6"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 Программы сформулирована с учетом  Указа  Президента  Российской  Федерации  от  7  мая  2018  г. № 204 «О национальных   целях и стратегических задачах развития РФ на период до 2024 года». </w:t>
      </w:r>
    </w:p>
    <w:p w:rsidR="00F030B6" w:rsidRPr="00B53A66" w:rsidRDefault="00F030B6" w:rsidP="00F030B6">
      <w:pPr>
        <w:spacing w:after="0"/>
        <w:ind w:firstLine="43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Целью  Программы 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</w:t>
      </w:r>
    </w:p>
    <w:p w:rsidR="00F030B6" w:rsidRPr="00B53A66" w:rsidRDefault="00F030B6" w:rsidP="00F030B6">
      <w:pPr>
        <w:spacing w:after="0"/>
        <w:ind w:firstLine="435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предусматривает реализацию ряда задач и достижение соответствующих задачам показателей: 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-  повышение доступности качественного образования, соответствующего требованиям развития экономики района, современным потребностям общества и каждого гражданина;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softHyphen/>
        <w:t>- с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оздание условий для удовлетворения потребностей жителей Никольского района в получении дошкольного образования;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- создание условий для сохранения и развития кадрового потенциала муниципальной системы о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разования;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bCs/>
          <w:sz w:val="24"/>
          <w:szCs w:val="24"/>
          <w:lang w:eastAsia="ru-RU"/>
        </w:rPr>
        <w:t>- создание качественных условий воспитания и обучения детей;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обеспечение эффективности расходования бюджетных средств и управления системой образов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а</w:t>
      </w:r>
      <w:r w:rsidRPr="00B53A6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ния района.</w:t>
      </w:r>
    </w:p>
    <w:p w:rsidR="00F030B6" w:rsidRPr="00B53A66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Сроки реализации муниципальной программы: </w:t>
      </w:r>
      <w:r w:rsidRPr="00B53A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2020-2025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годы. 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 xml:space="preserve">      Мероприятия муниципальной программы будут реализовываться на территории района с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гласно сформированным стратегическим направлениям при федеральной, региональной поддер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ж</w:t>
      </w:r>
      <w:r w:rsidRPr="00B53A66">
        <w:rPr>
          <w:rFonts w:ascii="Times New Roman" w:eastAsia="Times New Roman" w:hAnsi="Times New Roman"/>
          <w:sz w:val="24"/>
          <w:szCs w:val="24"/>
          <w:lang w:eastAsia="ru-RU"/>
        </w:rPr>
        <w:t>ке для обеспечения последовательных изменений в системе образования.</w:t>
      </w:r>
    </w:p>
    <w:p w:rsidR="00F030B6" w:rsidRPr="00972CFD" w:rsidRDefault="00F030B6" w:rsidP="00F030B6">
      <w:pPr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3. Информация о финансовом обеспечении реализации</w:t>
      </w:r>
    </w:p>
    <w:p w:rsidR="00F030B6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 за счет средств бюджета муниципального образования</w:t>
      </w:r>
    </w:p>
    <w:p w:rsidR="00394EE8" w:rsidRDefault="00394EE8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F08FE" w:rsidRPr="00177AA0" w:rsidRDefault="00DF08FE" w:rsidP="00DF08FE">
      <w:pPr>
        <w:framePr w:hSpace="180" w:wrap="around" w:vAnchor="text" w:hAnchor="text" w:y="1"/>
        <w:spacing w:after="0" w:line="240" w:lineRule="auto"/>
        <w:suppressOverlap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«Общий объем бюджетных ассигнований на реализацию муниципальной программы составляет 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3 245 225,1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тыс. руб., в том числе по годам ре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а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лизации:</w:t>
      </w:r>
    </w:p>
    <w:p w:rsidR="00DF08FE" w:rsidRPr="00177AA0" w:rsidRDefault="00DF08FE" w:rsidP="00DF08FE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548 047,2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DF08FE" w:rsidRPr="00177AA0" w:rsidRDefault="00DF08FE" w:rsidP="00DF08FE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592 857,5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 </w:t>
      </w:r>
    </w:p>
    <w:p w:rsidR="00DF08FE" w:rsidRPr="00177AA0" w:rsidRDefault="00DF08FE" w:rsidP="00DF08FE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521 565,1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F08FE" w:rsidRPr="00177AA0" w:rsidRDefault="00DF08FE" w:rsidP="00DF08FE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2023 год –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527 585,1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F08FE" w:rsidRPr="00177AA0" w:rsidRDefault="00DF08FE" w:rsidP="00DF08FE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527 585,1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F08FE" w:rsidRPr="00177AA0" w:rsidRDefault="00DF08FE" w:rsidP="00DF08FE">
      <w:pPr>
        <w:framePr w:hSpace="180" w:wrap="around" w:vAnchor="text" w:hAnchor="text" w:y="1"/>
        <w:snapToGrid w:val="0"/>
        <w:spacing w:after="0" w:line="240" w:lineRule="auto"/>
        <w:suppressOverlap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527 585,1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 </w:t>
      </w:r>
    </w:p>
    <w:p w:rsidR="00DF08FE" w:rsidRPr="00177AA0" w:rsidRDefault="00DF08FE" w:rsidP="00DF08FE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в том числе за счет субвенций и субсидий из областного бюджета за счет  средств федерального бюджета –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177 729,0 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годам реализации:</w:t>
      </w:r>
    </w:p>
    <w:p w:rsidR="00DF08FE" w:rsidRDefault="00DF08FE" w:rsidP="00DF08F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17 723,4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DF08FE" w:rsidRPr="00177AA0" w:rsidRDefault="00DF08FE" w:rsidP="00DF08F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 27 921,5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 </w:t>
      </w:r>
    </w:p>
    <w:p w:rsidR="00DF08FE" w:rsidRPr="00177AA0" w:rsidRDefault="00DF08FE" w:rsidP="00DF08F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29 817,1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F08FE" w:rsidRPr="00177AA0" w:rsidRDefault="00DF08FE" w:rsidP="00DF08F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lastRenderedPageBreak/>
        <w:t xml:space="preserve">2023 год –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34 089,0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F08FE" w:rsidRPr="00177AA0" w:rsidRDefault="00DF08FE" w:rsidP="00DF08F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34 089,0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F08FE" w:rsidRPr="00177AA0" w:rsidRDefault="00DF08FE" w:rsidP="00DF08F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34 089,0 тыс. руб. </w:t>
      </w:r>
    </w:p>
    <w:p w:rsidR="00DF08FE" w:rsidRPr="00177AA0" w:rsidRDefault="00DF08FE" w:rsidP="00DF08FE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в том числе за счет субвенций и субсидий из областного бюджета за счет собственных средств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б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ластного бюджета – 2 013 082,0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годам реализации:</w:t>
      </w:r>
    </w:p>
    <w:p w:rsidR="00DF08FE" w:rsidRPr="00177AA0" w:rsidRDefault="00DF08FE" w:rsidP="00DF08F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371 396,7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DF08FE" w:rsidRPr="00177AA0" w:rsidRDefault="00DF08FE" w:rsidP="00DF08F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389 555,8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 </w:t>
      </w:r>
    </w:p>
    <w:p w:rsidR="00DF08FE" w:rsidRPr="00177AA0" w:rsidRDefault="00DF08FE" w:rsidP="00DF08F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312 940,8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F08FE" w:rsidRPr="00177AA0" w:rsidRDefault="00DF08FE" w:rsidP="00DF08F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313 062,9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F08FE" w:rsidRPr="00177AA0" w:rsidRDefault="00DF08FE" w:rsidP="00DF08F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313 062,9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F08FE" w:rsidRPr="00177AA0" w:rsidRDefault="00DF08FE" w:rsidP="00DF08F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313 062,9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руб.,</w:t>
      </w:r>
    </w:p>
    <w:p w:rsidR="00DF08FE" w:rsidRPr="00177AA0" w:rsidRDefault="00DF08FE" w:rsidP="00DF08FE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в том числе за счет собственн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ых доходов бюджета – 1 054 414,1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дам реализации:</w:t>
      </w:r>
    </w:p>
    <w:p w:rsidR="00DF08FE" w:rsidRPr="00177AA0" w:rsidRDefault="00DF08FE" w:rsidP="00DF08F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158 927,1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DF08FE" w:rsidRPr="00177AA0" w:rsidRDefault="00DF08FE" w:rsidP="00DF08F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175 380,2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 </w:t>
      </w:r>
    </w:p>
    <w:p w:rsidR="00DF08FE" w:rsidRPr="00177AA0" w:rsidRDefault="00DF08FE" w:rsidP="00DF08F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178 807,2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F08FE" w:rsidRPr="00177AA0" w:rsidRDefault="00DF08FE" w:rsidP="00DF08F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180 433,2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F08FE" w:rsidRPr="00177AA0" w:rsidRDefault="00DF08FE" w:rsidP="00DF08FE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180 433,2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F08FE" w:rsidRPr="00177AA0" w:rsidRDefault="00DF08FE" w:rsidP="00DF08FE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180 433,2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F030B6" w:rsidRDefault="00C95833" w:rsidP="007E2B27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Финансовое обеспечение муниципальной программы за счет средств районного бюджета представлено в приложении № 3 к муниципальной программе.</w:t>
      </w:r>
    </w:p>
    <w:p w:rsidR="00C95833" w:rsidRPr="00C95833" w:rsidRDefault="00C95833" w:rsidP="00C95833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4. Прогно</w:t>
      </w:r>
      <w:r w:rsidR="00D11F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зная (справочная) оценка 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привлечения средств областного бюджета, бюджетов поселений района, организаций для реализации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муниципальной программы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Сведения о прогно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зной (справочной) оценке 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привлечения средств областного бюджета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счет средств федерального бюджета и собственных средств областного бюджета, бюджетов пос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лений района, организаций на реализацию целей муниципальной программы 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представлены в 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>пр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ложении </w:t>
      </w:r>
      <w:r w:rsidR="00C95833" w:rsidRPr="00C9583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C95833">
        <w:rPr>
          <w:rFonts w:ascii="Times New Roman" w:eastAsia="Times New Roman" w:hAnsi="Times New Roman"/>
          <w:sz w:val="24"/>
          <w:szCs w:val="24"/>
          <w:lang w:eastAsia="ru-RU"/>
        </w:rPr>
        <w:t xml:space="preserve"> к муниципальной программе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360" w:lineRule="atLeast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5. Общая характеристика подпрограмм муниципальной программы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Программа включает в себя три подпрограммы, содержащие основные мероприятия, н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правленные на решение поставленных задач, а также на реализацию поручений Президента Ро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сийской Федерации и Правительства Российской Федерации.</w:t>
      </w:r>
    </w:p>
    <w:p w:rsidR="00F030B6" w:rsidRPr="00972CFD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ab/>
        <w:t>В рамках программы будут реализованы следующие подпрограммы:</w:t>
      </w: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1.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Развитие дошкольного образования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94EE8" w:rsidRPr="00394EE8" w:rsidRDefault="00394EE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EE8">
        <w:rPr>
          <w:rFonts w:ascii="Times New Roman" w:eastAsia="Times New Roman" w:hAnsi="Times New Roman"/>
          <w:sz w:val="24"/>
          <w:szCs w:val="24"/>
          <w:lang w:eastAsia="ru-RU"/>
        </w:rPr>
        <w:t>Цель:</w:t>
      </w:r>
    </w:p>
    <w:p w:rsidR="00394EE8" w:rsidRPr="0061631D" w:rsidRDefault="00394EE8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доступности и качества дошкольного образования вне зависимости от места ж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тельства детей. (5.1.4.1.)</w:t>
      </w:r>
    </w:p>
    <w:p w:rsidR="00394EE8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Задачи:</w:t>
      </w:r>
    </w:p>
    <w:p w:rsidR="00394EE8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низация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образовательной среды в соответствии с ФГОС ДО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(5.1.4.2.)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94EE8" w:rsidRPr="00E3081E" w:rsidRDefault="00394EE8" w:rsidP="00394EE8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Удовлетворение потребностей детей-инвалидов, детей с ограниченными возможностями здор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вья в инклюзивном образовании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5.1.4.6.)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94EE8" w:rsidRDefault="00394EE8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повышения доступности дошкольного образования для детей в возрасте от 2 мес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цев до 3 лет за счет создания дополнительных мест в образовательных организациях, осущест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ляющих образовательную деятельность по образовательным программам дошкольного образ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вания. (5.1.4.14.)</w:t>
      </w:r>
      <w:r w:rsidR="00815D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15D0D" w:rsidRPr="00815D0D" w:rsidRDefault="00815D0D" w:rsidP="00880081">
      <w:pPr>
        <w:widowControl w:val="0"/>
        <w:numPr>
          <w:ilvl w:val="0"/>
          <w:numId w:val="8"/>
        </w:numPr>
        <w:spacing w:after="0" w:line="240" w:lineRule="auto"/>
        <w:ind w:right="1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дошкольное образование в семье;</w:t>
      </w:r>
    </w:p>
    <w:p w:rsidR="00394EE8" w:rsidRPr="00972CFD" w:rsidRDefault="00394EE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Подпрограмма 2.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Развитие</w:t>
      </w:r>
      <w:r w:rsidRPr="00972CF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о</w:t>
      </w:r>
      <w:r w:rsidRPr="00972CF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бщего и дополнительного образования детей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31AC8" w:rsidRPr="00331AC8" w:rsidRDefault="00331AC8" w:rsidP="002D52BF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Цель:</w:t>
      </w:r>
      <w:r w:rsidR="002D52BF" w:rsidRPr="002D52B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</w:p>
    <w:p w:rsidR="00331AC8" w:rsidRPr="00331AC8" w:rsidRDefault="00331AC8" w:rsidP="00331AC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Обеспече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ние государственных гарантий до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ступности и равных возможностей получения качес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 xml:space="preserve">венного образования всех уровней для формирования успешной, социально активной личности,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отвечающей требованиям современ</w:t>
      </w: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ного общества и экономики</w:t>
      </w:r>
    </w:p>
    <w:p w:rsidR="00331AC8" w:rsidRPr="00331AC8" w:rsidRDefault="00331AC8" w:rsidP="00331AC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AC8">
        <w:rPr>
          <w:rFonts w:ascii="Times New Roman" w:eastAsia="Times New Roman" w:hAnsi="Times New Roman"/>
          <w:sz w:val="24"/>
          <w:szCs w:val="24"/>
          <w:lang w:eastAsia="ru-RU"/>
        </w:rPr>
        <w:t>Задачи: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Модернизация содержания образования и образовательной среды в соответствии с ФГОС; (5.1.4.2.)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Выявление, развитие и поддержка молодых талантов, целевая поддержка одарённых детей; (5.1.4.10.)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</w:r>
      <w:r w:rsidRPr="00331AC8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eastAsia="ja-JP" w:bidi="fa-IR"/>
        </w:rPr>
        <w:t>;</w:t>
      </w: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 (5.1.4.13.)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образования квалифицированными кадрами; (5.1.4.12.)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 xml:space="preserve">обеспечение персонифицированного финансирования дополнительного образования в районе; 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Внедрение модели электронной школы и развитие электронного обучения.(5.1.4.3.)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Удовлетворение потребностей детей-инвалидов, детей с ограниченными возможностями здоровья в инклюзивном образовании. (5.1.4.6.)</w:t>
      </w:r>
    </w:p>
    <w:p w:rsidR="00331AC8" w:rsidRP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</w:r>
    </w:p>
    <w:p w:rsidR="00331AC8" w:rsidRDefault="00331AC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331AC8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</w:r>
      <w:r w:rsidR="00815D0D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.</w:t>
      </w:r>
    </w:p>
    <w:p w:rsidR="00815D0D" w:rsidRPr="00C404A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Реализация регионального </w:t>
      </w:r>
      <w:r>
        <w:rPr>
          <w:rFonts w:ascii="Times New Roman" w:hAnsi="Times New Roman"/>
          <w:color w:val="000000"/>
          <w:sz w:val="24"/>
          <w:szCs w:val="24"/>
        </w:rPr>
        <w:t>проекта «Успех каждого ребенка».</w:t>
      </w:r>
    </w:p>
    <w:p w:rsidR="00815D0D" w:rsidRPr="00C404A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«Цифровая об</w:t>
      </w:r>
      <w:r>
        <w:rPr>
          <w:rFonts w:ascii="Times New Roman" w:hAnsi="Times New Roman"/>
          <w:color w:val="000000"/>
          <w:sz w:val="24"/>
          <w:szCs w:val="24"/>
        </w:rPr>
        <w:t>разовательная среда».</w:t>
      </w:r>
    </w:p>
    <w:p w:rsidR="00815D0D" w:rsidRPr="00815D0D" w:rsidRDefault="00815D0D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«Современная школа».</w:t>
      </w:r>
    </w:p>
    <w:p w:rsidR="00331AC8" w:rsidRPr="00331AC8" w:rsidRDefault="00331AC8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Cs/>
          <w:sz w:val="24"/>
          <w:szCs w:val="24"/>
          <w:lang w:eastAsia="ru-RU"/>
        </w:rPr>
        <w:t>Подпрограмма 3.</w:t>
      </w:r>
      <w:r w:rsidRPr="00972CFD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  <w:r w:rsidRPr="00972CF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Обеспечение реализации подпрограмм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1D6500" w:rsidRDefault="001D6500" w:rsidP="001D6500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  Цель подпрограммы: с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 обе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с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печение эффективной деятельности Управления образования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администрации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Никольского муниц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>пального района, муниципальных организаций в сфере образования</w:t>
      </w:r>
    </w:p>
    <w:p w:rsidR="001D6500" w:rsidRDefault="001D6500" w:rsidP="001D6500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Задачи:</w:t>
      </w:r>
    </w:p>
    <w:p w:rsidR="001D6500" w:rsidRPr="00ED6802" w:rsidRDefault="001D6500" w:rsidP="001D6500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исполнения Управлением образования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администрации</w:t>
      </w: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Никольского муниципального района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муниципальным казенным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учреждение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«Центр бюджетного учета и отчетности Никольского муниципального района», 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муниципальным казенным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учреждение</w:t>
      </w:r>
      <w:r w:rsidR="002379E4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«Цент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р обслуживания бюджетных учреждений</w:t>
      </w:r>
      <w:r w:rsidRPr="00ED680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» </w:t>
      </w: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возложенных полномочий;</w:t>
      </w:r>
    </w:p>
    <w:p w:rsidR="001D6500" w:rsidRDefault="001D6500" w:rsidP="001D6500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выполнения муниципального задания на оказание муниципальных услуг и выполнение работ муниципальными организациями района в сфере образования</w:t>
      </w:r>
    </w:p>
    <w:p w:rsidR="001D6500" w:rsidRPr="00972CFD" w:rsidRDefault="001D6500" w:rsidP="00F030B6">
      <w:pPr>
        <w:spacing w:after="0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Предусмотренные в каждой из подпрограмм системы   целей, задач и мероприятий в ко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плексе наиболее полным образом охватывают весь диапазон заданных приоритетных направлений 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экономического развития и в максимальной степени будут способствовать достижению целей и конечных результатов настоящей муниципальной программы. </w:t>
      </w:r>
    </w:p>
    <w:p w:rsidR="00F030B6" w:rsidRPr="00972CFD" w:rsidRDefault="00F030B6" w:rsidP="00F030B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Управление образования администрации  Никольского муниципального района и муниц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пальное казенное учреждение «Центр обслуживания бюджетных учреждений» обеспечивают со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дание условий для реализации мероприятий Программы.</w:t>
      </w:r>
    </w:p>
    <w:p w:rsidR="00F030B6" w:rsidRPr="00972CFD" w:rsidRDefault="00F030B6" w:rsidP="00F030B6">
      <w:pPr>
        <w:spacing w:after="0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Общая характеристика сферы реализации подпрограмм, текущее состояние,  основные пр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блемы подробно приведены в текстовых частях подпрограмм, являющимися неотъемлемыми ча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тями  настоящей Программы.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6. Информация об участии в реализации муниципальной программы 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организаций, в том числе организаций с государственным и муниципальным участ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ем, общественных, научных и иных организаций, внебюджетных фондов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В реализации муниципальной программы участие организаций с государственным и мун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ципальным участием, общественных, научных и иных организаций, внебюджетных фондов</w:t>
      </w: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 предусмотрено</w:t>
      </w: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030B6" w:rsidRPr="00972CFD" w:rsidRDefault="00F030B6" w:rsidP="00F030B6">
      <w:pPr>
        <w:tabs>
          <w:tab w:val="left" w:pos="-54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30B6" w:rsidRPr="00972CFD" w:rsidRDefault="00F030B6" w:rsidP="00F030B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7. Информация об участии в реализации муниципальной программы </w:t>
      </w:r>
    </w:p>
    <w:p w:rsidR="00F030B6" w:rsidRPr="00972CFD" w:rsidRDefault="00F030B6" w:rsidP="00F030B6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b/>
          <w:sz w:val="24"/>
          <w:szCs w:val="24"/>
          <w:lang w:eastAsia="ru-RU"/>
        </w:rPr>
        <w:t>поселений района</w:t>
      </w:r>
    </w:p>
    <w:p w:rsidR="00F030B6" w:rsidRPr="00972CFD" w:rsidRDefault="00F030B6" w:rsidP="00F030B6">
      <w:pPr>
        <w:tabs>
          <w:tab w:val="left" w:pos="720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72CF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</w:p>
    <w:p w:rsidR="00F030B6" w:rsidRPr="00972CFD" w:rsidRDefault="00F030B6" w:rsidP="00F030B6">
      <w:pPr>
        <w:autoSpaceDE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72C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Участие поселений района в реализации муниципальной программы не предусмотрено.</w:t>
      </w:r>
    </w:p>
    <w:p w:rsidR="00F030B6" w:rsidRPr="00972CFD" w:rsidRDefault="00F030B6" w:rsidP="00F030B6">
      <w:pPr>
        <w:widowControl w:val="0"/>
        <w:suppressAutoHyphens/>
        <w:spacing w:after="0" w:line="200" w:lineRule="atLeast"/>
        <w:ind w:right="-1" w:firstLine="567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D6802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  <w:sectPr w:rsidR="00F030B6" w:rsidRPr="00ED6802" w:rsidSect="00035590">
          <w:pgSz w:w="11906" w:h="16838"/>
          <w:pgMar w:top="709" w:right="566" w:bottom="851" w:left="1134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lastRenderedPageBreak/>
        <w:t xml:space="preserve">                                                                                                                                         Приложение 1</w:t>
      </w:r>
    </w:p>
    <w:p w:rsidR="00F030B6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  к муниципальной программе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2F09F1" w:rsidRPr="002F09F1" w:rsidRDefault="002F09F1" w:rsidP="002F09F1">
      <w:r w:rsidRPr="002F09F1">
        <w:t>СВЕДЕНИЯ</w:t>
      </w:r>
    </w:p>
    <w:p w:rsidR="002F09F1" w:rsidRPr="002F09F1" w:rsidRDefault="002F09F1" w:rsidP="002F09F1">
      <w:r w:rsidRPr="002F09F1">
        <w:t xml:space="preserve"> о целевых показателях (индикаторах) муниципальной программы </w:t>
      </w:r>
    </w:p>
    <w:p w:rsidR="002F09F1" w:rsidRPr="002F09F1" w:rsidRDefault="002F09F1" w:rsidP="002F09F1"/>
    <w:p w:rsidR="002F09F1" w:rsidRPr="002F09F1" w:rsidRDefault="002F09F1" w:rsidP="002F09F1"/>
    <w:tbl>
      <w:tblPr>
        <w:tblW w:w="0" w:type="auto"/>
        <w:tblInd w:w="529" w:type="dxa"/>
        <w:tblLayout w:type="fixed"/>
        <w:tblLook w:val="0000"/>
      </w:tblPr>
      <w:tblGrid>
        <w:gridCol w:w="567"/>
        <w:gridCol w:w="1983"/>
        <w:gridCol w:w="2554"/>
        <w:gridCol w:w="1134"/>
        <w:gridCol w:w="850"/>
        <w:gridCol w:w="850"/>
        <w:gridCol w:w="1276"/>
        <w:gridCol w:w="1134"/>
        <w:gridCol w:w="1559"/>
        <w:gridCol w:w="1418"/>
        <w:gridCol w:w="992"/>
        <w:gridCol w:w="860"/>
      </w:tblGrid>
      <w:tr w:rsidR="002F09F1" w:rsidRPr="002F09F1" w:rsidTr="00D51CCD">
        <w:trPr>
          <w:cantSplit/>
          <w:trHeight w:val="68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№ п/п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Задача, напра</w:t>
            </w:r>
            <w:r w:rsidRPr="002F09F1">
              <w:t>в</w:t>
            </w:r>
            <w:r w:rsidRPr="002F09F1">
              <w:t xml:space="preserve">ленная </w:t>
            </w:r>
          </w:p>
          <w:p w:rsidR="002F09F1" w:rsidRPr="002F09F1" w:rsidRDefault="002F09F1" w:rsidP="002F09F1">
            <w:r w:rsidRPr="002F09F1">
              <w:t>на достижение цели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Наименование целевого</w:t>
            </w:r>
          </w:p>
          <w:p w:rsidR="002F09F1" w:rsidRPr="002F09F1" w:rsidRDefault="002F09F1" w:rsidP="002F09F1">
            <w:r w:rsidRPr="002F09F1">
              <w:t xml:space="preserve">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Ед. и</w:t>
            </w:r>
            <w:r w:rsidRPr="002F09F1">
              <w:t>з</w:t>
            </w:r>
            <w:r w:rsidRPr="002F09F1">
              <w:t>мерения</w:t>
            </w:r>
          </w:p>
        </w:tc>
        <w:tc>
          <w:tcPr>
            <w:tcW w:w="89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2F09F1" w:rsidRDefault="002F09F1" w:rsidP="002F09F1">
            <w:r w:rsidRPr="002F09F1">
              <w:t>Значение целевого показателя (индикатора)</w:t>
            </w:r>
          </w:p>
        </w:tc>
      </w:tr>
      <w:tr w:rsidR="002F09F1" w:rsidRPr="002F09F1" w:rsidTr="00D51CCD">
        <w:trPr>
          <w:cantSplit/>
          <w:trHeight w:val="70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>
            <w:r w:rsidRPr="002F09F1">
              <w:t>отче</w:t>
            </w:r>
            <w:r w:rsidRPr="002F09F1">
              <w:t>т</w:t>
            </w:r>
            <w:r w:rsidRPr="002F09F1">
              <w:t>ное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оц</w:t>
            </w:r>
            <w:r w:rsidRPr="002F09F1">
              <w:t>е</w:t>
            </w:r>
            <w:r w:rsidRPr="002F09F1">
              <w:t>но</w:t>
            </w:r>
            <w:r w:rsidRPr="002F09F1">
              <w:t>ч</w:t>
            </w:r>
            <w:r w:rsidRPr="002F09F1">
              <w:t>ное</w:t>
            </w:r>
          </w:p>
        </w:tc>
        <w:tc>
          <w:tcPr>
            <w:tcW w:w="72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Плановое</w:t>
            </w:r>
          </w:p>
        </w:tc>
      </w:tr>
      <w:tr w:rsidR="002F09F1" w:rsidRPr="002F09F1" w:rsidTr="00D51CCD">
        <w:trPr>
          <w:cantSplit/>
          <w:trHeight w:val="54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>
            <w:r w:rsidRPr="002F09F1">
              <w:t>2018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2019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2021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2022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2024 год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>
            <w:r w:rsidRPr="002F09F1">
              <w:t>2025 год</w:t>
            </w:r>
          </w:p>
        </w:tc>
      </w:tr>
      <w:tr w:rsidR="002F09F1" w:rsidRPr="002F09F1" w:rsidTr="00D51CCD">
        <w:trPr>
          <w:trHeight w:val="22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2F09F1" w:rsidRDefault="002F09F1" w:rsidP="002F09F1"/>
        </w:tc>
      </w:tr>
      <w:tr w:rsidR="002F09F1" w:rsidRPr="002F09F1" w:rsidTr="00D51CCD">
        <w:trPr>
          <w:cantSplit/>
          <w:trHeight w:val="11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>
            <w:r w:rsidRPr="002F09F1">
              <w:t>Повышение до</w:t>
            </w:r>
            <w:r w:rsidRPr="002F09F1">
              <w:t>с</w:t>
            </w:r>
            <w:r w:rsidRPr="002F09F1">
              <w:t>тупности качес</w:t>
            </w:r>
            <w:r w:rsidRPr="002F09F1">
              <w:t>т</w:t>
            </w:r>
            <w:r w:rsidRPr="002F09F1">
              <w:t>венного образ</w:t>
            </w:r>
            <w:r w:rsidRPr="002F09F1">
              <w:t>о</w:t>
            </w:r>
            <w:r w:rsidRPr="002F09F1">
              <w:t>вания, соответс</w:t>
            </w:r>
            <w:r w:rsidRPr="002F09F1">
              <w:t>т</w:t>
            </w:r>
            <w:r w:rsidRPr="002F09F1">
              <w:t>вующего требов</w:t>
            </w:r>
            <w:r w:rsidRPr="002F09F1">
              <w:t>а</w:t>
            </w:r>
            <w:r w:rsidRPr="002F09F1">
              <w:t>ниям развития экономики ра</w:t>
            </w:r>
            <w:r w:rsidRPr="002F09F1">
              <w:t>й</w:t>
            </w:r>
            <w:r w:rsidRPr="002F09F1">
              <w:t>она, совреме</w:t>
            </w:r>
            <w:r w:rsidRPr="002F09F1">
              <w:t>н</w:t>
            </w:r>
            <w:r w:rsidRPr="002F09F1">
              <w:lastRenderedPageBreak/>
              <w:t>ным потребн</w:t>
            </w:r>
            <w:r w:rsidRPr="002F09F1">
              <w:t>о</w:t>
            </w:r>
            <w:r w:rsidRPr="002F09F1">
              <w:t>стям общества и каждого гражд</w:t>
            </w:r>
            <w:r w:rsidRPr="002F09F1">
              <w:t>а</w:t>
            </w:r>
            <w:r w:rsidRPr="002F09F1">
              <w:t>нина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lastRenderedPageBreak/>
              <w:t>Доля школьников, кот</w:t>
            </w:r>
            <w:r w:rsidRPr="002F09F1">
              <w:t>о</w:t>
            </w:r>
            <w:r w:rsidRPr="002F09F1">
              <w:t>рым предоставлена возможность обучаться в соответствии с осно</w:t>
            </w:r>
            <w:r w:rsidRPr="002F09F1">
              <w:t>в</w:t>
            </w:r>
            <w:r w:rsidRPr="002F09F1">
              <w:t>ными современными требованиями, в общей численности школьн</w:t>
            </w:r>
            <w:r w:rsidRPr="002F09F1">
              <w:t>и</w:t>
            </w:r>
            <w:r w:rsidRPr="002F09F1">
              <w:t>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87,9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93,3</w:t>
            </w:r>
          </w:p>
        </w:tc>
      </w:tr>
      <w:tr w:rsidR="002F09F1" w:rsidRPr="002F09F1" w:rsidTr="00D51CCD">
        <w:trPr>
          <w:cantSplit/>
          <w:trHeight w:val="6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Численность воспита</w:t>
            </w:r>
            <w:r w:rsidRPr="002F09F1">
              <w:t>н</w:t>
            </w:r>
            <w:r w:rsidRPr="002F09F1">
              <w:t>ников, получающих д</w:t>
            </w:r>
            <w:r w:rsidRPr="002F09F1">
              <w:t>о</w:t>
            </w:r>
            <w:r w:rsidRPr="002F09F1">
              <w:t>школьное образование в муниципальных обр</w:t>
            </w:r>
            <w:r w:rsidRPr="002F09F1">
              <w:t>а</w:t>
            </w:r>
            <w:r w:rsidRPr="002F09F1">
              <w:t>зовательных учрежд</w:t>
            </w:r>
            <w:r w:rsidRPr="002F09F1">
              <w:t>е</w:t>
            </w:r>
            <w:r w:rsidRPr="002F09F1">
              <w:t>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1224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1220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1200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1200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lastRenderedPageBreak/>
              <w:t>2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09F1" w:rsidRPr="002F09F1" w:rsidRDefault="002F09F1" w:rsidP="002F09F1">
            <w:r w:rsidRPr="002F09F1">
              <w:t>Создание условий для удовлетвор</w:t>
            </w:r>
            <w:r w:rsidRPr="002F09F1">
              <w:t>е</w:t>
            </w:r>
            <w:r w:rsidRPr="002F09F1">
              <w:t>ния потребностей жителей Никол</w:t>
            </w:r>
            <w:r w:rsidRPr="002F09F1">
              <w:t>ь</w:t>
            </w:r>
            <w:r w:rsidRPr="002F09F1">
              <w:t>ского района в получении д</w:t>
            </w:r>
            <w:r w:rsidRPr="002F09F1">
              <w:t>о</w:t>
            </w:r>
            <w:r w:rsidRPr="002F09F1">
              <w:t>школьного обр</w:t>
            </w:r>
            <w:r w:rsidRPr="002F09F1">
              <w:t>а</w:t>
            </w:r>
            <w:r w:rsidRPr="002F09F1">
              <w:t>зования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Процент доступности дошкольного образов</w:t>
            </w:r>
            <w:r w:rsidRPr="002F09F1">
              <w:t>а</w:t>
            </w:r>
            <w:r w:rsidRPr="002F09F1">
              <w:t>ния для детей в возра</w:t>
            </w:r>
            <w:r w:rsidRPr="002F09F1">
              <w:t>с</w:t>
            </w:r>
            <w:r w:rsidRPr="002F09F1">
              <w:t>те от 2 мес.  до 3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Процент охвата  детей в возрасте  от 3 до 7 лет программами дошкол</w:t>
            </w:r>
            <w:r w:rsidRPr="002F09F1">
              <w:t>ь</w:t>
            </w:r>
            <w:r w:rsidRPr="002F09F1">
              <w:t>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</w:tr>
      <w:tr w:rsidR="002F09F1" w:rsidRPr="002F09F1" w:rsidTr="00D51CCD">
        <w:trPr>
          <w:cantSplit/>
          <w:trHeight w:val="174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3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>
            <w:r w:rsidRPr="002F09F1">
              <w:t>Создание условий для раннего ра</w:t>
            </w:r>
            <w:r w:rsidRPr="002F09F1">
              <w:t>з</w:t>
            </w:r>
            <w:r w:rsidRPr="002F09F1">
              <w:t>вития детей в во</w:t>
            </w:r>
            <w:r w:rsidRPr="002F09F1">
              <w:t>з</w:t>
            </w:r>
            <w:r w:rsidRPr="002F09F1">
              <w:t>расте до 3 лет, реализация пр</w:t>
            </w:r>
            <w:r w:rsidRPr="002F09F1">
              <w:t>о</w:t>
            </w:r>
            <w:r w:rsidRPr="002F09F1">
              <w:t>граммы психоло</w:t>
            </w:r>
            <w:r w:rsidRPr="002F09F1">
              <w:softHyphen/>
              <w:t xml:space="preserve">го-педагогической, методической и консультативной </w:t>
            </w:r>
            <w:r w:rsidRPr="002F09F1">
              <w:lastRenderedPageBreak/>
              <w:t>помощи родит</w:t>
            </w:r>
            <w:r w:rsidRPr="002F09F1">
              <w:t>е</w:t>
            </w:r>
            <w:r w:rsidRPr="002F09F1">
              <w:t>лям детей, пол</w:t>
            </w:r>
            <w:r w:rsidRPr="002F09F1">
              <w:t>у</w:t>
            </w:r>
            <w:r w:rsidRPr="002F09F1">
              <w:t>чающих дошкол</w:t>
            </w:r>
            <w:r w:rsidRPr="002F09F1">
              <w:t>ь</w:t>
            </w:r>
            <w:r w:rsidRPr="002F09F1">
              <w:t>ное образование в семье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lastRenderedPageBreak/>
              <w:t xml:space="preserve"> Численность воспита</w:t>
            </w:r>
            <w:r w:rsidRPr="002F09F1">
              <w:t>н</w:t>
            </w:r>
            <w:r w:rsidRPr="002F09F1">
              <w:t>ников в возрасте до трех лет, посещаю</w:t>
            </w:r>
            <w:r w:rsidRPr="002F09F1">
              <w:softHyphen/>
              <w:t>щих  м</w:t>
            </w:r>
            <w:r w:rsidRPr="002F09F1">
              <w:t>у</w:t>
            </w:r>
            <w:r w:rsidRPr="002F09F1">
              <w:t>ниципальные организ</w:t>
            </w:r>
            <w:r w:rsidRPr="002F09F1">
              <w:t>а</w:t>
            </w:r>
            <w:r w:rsidRPr="002F09F1">
              <w:t>ции, осуществляющие образо</w:t>
            </w:r>
            <w:r w:rsidRPr="002F09F1">
              <w:softHyphen/>
              <w:t>вательную де</w:t>
            </w:r>
            <w:r w:rsidRPr="002F09F1">
              <w:t>я</w:t>
            </w:r>
            <w:r w:rsidRPr="002F09F1">
              <w:t>тельность по образов</w:t>
            </w:r>
            <w:r w:rsidRPr="002F09F1">
              <w:t>а</w:t>
            </w:r>
            <w:r w:rsidRPr="002F09F1">
              <w:t>тельным программам дошкольного образо</w:t>
            </w:r>
            <w:r w:rsidRPr="002F09F1">
              <w:softHyphen/>
              <w:t>вания, присмотр и уход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318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200</w:t>
            </w:r>
          </w:p>
        </w:tc>
      </w:tr>
      <w:tr w:rsidR="002F09F1" w:rsidRPr="002F09F1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Количество услуг псих</w:t>
            </w:r>
            <w:r w:rsidRPr="002F09F1">
              <w:t>о</w:t>
            </w:r>
            <w:r w:rsidRPr="002F09F1">
              <w:t>лого-педагогической, методической и соц</w:t>
            </w:r>
            <w:r w:rsidRPr="002F09F1">
              <w:t>и</w:t>
            </w:r>
            <w:r w:rsidRPr="002F09F1">
              <w:t>альной помощи родит</w:t>
            </w:r>
            <w:r w:rsidRPr="002F09F1">
              <w:t>е</w:t>
            </w:r>
            <w:r w:rsidRPr="002F09F1">
              <w:t>лям (законным предст</w:t>
            </w:r>
            <w:r w:rsidRPr="002F09F1">
              <w:t>а</w:t>
            </w:r>
            <w:r w:rsidRPr="002F09F1">
              <w:t>вителям) детей, а также гражданам, же</w:t>
            </w:r>
            <w:r w:rsidRPr="002F09F1">
              <w:softHyphen/>
              <w:t>лающим принять на воспитание в свои семьи детей, о</w:t>
            </w:r>
            <w:r w:rsidRPr="002F09F1">
              <w:t>с</w:t>
            </w:r>
            <w:r w:rsidRPr="002F09F1">
              <w:t>тавшихся без попечения родителей, в том числе с привлечением неко</w:t>
            </w:r>
            <w:r w:rsidRPr="002F09F1">
              <w:t>м</w:t>
            </w:r>
            <w:r w:rsidRPr="002F09F1">
              <w:t>мерческих организаций нарастающим итогом;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1470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1960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2450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2940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3090</w:t>
            </w:r>
          </w:p>
        </w:tc>
      </w:tr>
      <w:tr w:rsidR="002F09F1" w:rsidRPr="002F09F1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Доля граждан, полож</w:t>
            </w:r>
            <w:r w:rsidRPr="002F09F1">
              <w:t>и</w:t>
            </w:r>
            <w:r w:rsidRPr="002F09F1">
              <w:t>тельно оценивших кач</w:t>
            </w:r>
            <w:r w:rsidRPr="002F09F1">
              <w:t>е</w:t>
            </w:r>
            <w:r w:rsidRPr="002F09F1">
              <w:t>ство услуг психолого-педагогической, мет</w:t>
            </w:r>
            <w:r w:rsidRPr="002F09F1">
              <w:t>о</w:t>
            </w:r>
            <w:r w:rsidRPr="002F09F1">
              <w:t>дической и консульт</w:t>
            </w:r>
            <w:r w:rsidRPr="002F09F1">
              <w:t>а</w:t>
            </w:r>
            <w:r w:rsidRPr="002F09F1">
              <w:t>тивной помощи, от о</w:t>
            </w:r>
            <w:r w:rsidRPr="002F09F1">
              <w:t>б</w:t>
            </w:r>
            <w:r w:rsidRPr="002F09F1">
              <w:t>щего числа об</w:t>
            </w:r>
            <w:r w:rsidRPr="002F09F1">
              <w:softHyphen/>
              <w:t>ратившихся за получ</w:t>
            </w:r>
            <w:r w:rsidRPr="002F09F1">
              <w:t>е</w:t>
            </w:r>
            <w:r w:rsidRPr="002F09F1">
              <w:t>нием услуги;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</w:tr>
      <w:tr w:rsidR="002F09F1" w:rsidRPr="002F09F1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Доступность дошкол</w:t>
            </w:r>
            <w:r w:rsidRPr="002F09F1">
              <w:t>ь</w:t>
            </w:r>
            <w:r w:rsidRPr="002F09F1">
              <w:t>ного образования для детей  в возрасте от п</w:t>
            </w:r>
            <w:r w:rsidRPr="002F09F1">
              <w:t>о</w:t>
            </w:r>
            <w:r w:rsidRPr="002F09F1">
              <w:t>лутора до 3 лет.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</w:tr>
      <w:tr w:rsidR="002F09F1" w:rsidRPr="002F09F1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Доля воспитанников, которым предоставлена возможность обучаться в соответствии с осно</w:t>
            </w:r>
            <w:r w:rsidRPr="002F09F1">
              <w:t>в</w:t>
            </w:r>
            <w:r w:rsidRPr="002F09F1">
              <w:t>ными требованиями к условиям реализации ООП ДО,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</w:tr>
      <w:tr w:rsidR="002F09F1" w:rsidRPr="002F09F1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Доля дошкольников, осваивающих основную образовательную пр</w:t>
            </w:r>
            <w:r w:rsidRPr="002F09F1">
              <w:t>о</w:t>
            </w:r>
            <w:r w:rsidRPr="002F09F1">
              <w:t>грамму дошкольного образования, соответс</w:t>
            </w:r>
            <w:r w:rsidRPr="002F09F1">
              <w:t>т</w:t>
            </w:r>
            <w:r w:rsidRPr="002F09F1">
              <w:t>вующую федеральному государственному обр</w:t>
            </w:r>
            <w:r w:rsidRPr="002F09F1">
              <w:t>а</w:t>
            </w:r>
            <w:r w:rsidRPr="002F09F1">
              <w:t>зовательному стандарту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</w:tr>
      <w:tr w:rsidR="002F09F1" w:rsidRPr="002F09F1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Доля дошкольных обр</w:t>
            </w:r>
            <w:r w:rsidRPr="002F09F1">
              <w:t>а</w:t>
            </w:r>
            <w:r w:rsidRPr="002F09F1">
              <w:t>зовательных организ</w:t>
            </w:r>
            <w:r w:rsidRPr="002F09F1">
              <w:t>а</w:t>
            </w:r>
            <w:r w:rsidRPr="002F09F1">
              <w:t>ций, в которых создана универсальная безбар</w:t>
            </w:r>
            <w:r w:rsidRPr="002F09F1">
              <w:t>ь</w:t>
            </w:r>
            <w:r w:rsidRPr="002F09F1">
              <w:t>ерная среда для инкл</w:t>
            </w:r>
            <w:r w:rsidRPr="002F09F1">
              <w:t>ю</w:t>
            </w:r>
            <w:r w:rsidRPr="002F09F1">
              <w:t>зивного образования детей – инвалидов, в общем количестве д</w:t>
            </w:r>
            <w:r w:rsidRPr="002F09F1">
              <w:t>о</w:t>
            </w:r>
            <w:r w:rsidRPr="002F09F1">
              <w:t>школьных образов</w:t>
            </w:r>
            <w:r w:rsidRPr="002F09F1">
              <w:t>а</w:t>
            </w:r>
            <w:r w:rsidRPr="002F09F1">
              <w:t>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18,18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18,18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18,18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18,18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18,18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18,8</w:t>
            </w:r>
          </w:p>
        </w:tc>
      </w:tr>
      <w:tr w:rsidR="002F09F1" w:rsidRPr="002F09F1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Доля детей – инвалидов в возрасте от 1,5 до 7 лет, охваченных дошк</w:t>
            </w:r>
            <w:r w:rsidRPr="002F09F1">
              <w:t>о</w:t>
            </w:r>
            <w:r w:rsidRPr="002F09F1">
              <w:t>льным образованием, в общей численности д</w:t>
            </w:r>
            <w:r w:rsidRPr="002F09F1">
              <w:t>е</w:t>
            </w:r>
            <w:r w:rsidRPr="002F09F1">
              <w:t>тей-инвалидов 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95</w:t>
            </w:r>
          </w:p>
        </w:tc>
      </w:tr>
      <w:tr w:rsidR="002F09F1" w:rsidRPr="002F09F1" w:rsidTr="00D51CCD">
        <w:trPr>
          <w:cantSplit/>
          <w:trHeight w:val="174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>
            <w:r w:rsidRPr="002F09F1">
              <w:t>Развитие сети и инфраструктуры учреждений о</w:t>
            </w:r>
            <w:r w:rsidRPr="002F09F1">
              <w:t>б</w:t>
            </w:r>
            <w:r w:rsidRPr="002F09F1">
              <w:t>щего, специальн</w:t>
            </w:r>
            <w:r w:rsidRPr="002F09F1">
              <w:t>о</w:t>
            </w:r>
            <w:r w:rsidRPr="002F09F1">
              <w:t>го и дополнител</w:t>
            </w:r>
            <w:r w:rsidRPr="002F09F1">
              <w:t>ь</w:t>
            </w:r>
            <w:r w:rsidRPr="002F09F1">
              <w:t>ного образования детей для обесп</w:t>
            </w:r>
            <w:r w:rsidRPr="002F09F1">
              <w:t>е</w:t>
            </w:r>
            <w:r w:rsidRPr="002F09F1">
              <w:t>чения доступности образовательных услуг и качестве</w:t>
            </w:r>
            <w:r w:rsidRPr="002F09F1">
              <w:t>н</w:t>
            </w:r>
            <w:r w:rsidRPr="002F09F1">
              <w:t>ных условий об</w:t>
            </w:r>
            <w:r w:rsidRPr="002F09F1">
              <w:t>у</w:t>
            </w:r>
            <w:r w:rsidRPr="002F09F1">
              <w:t>чения, независ</w:t>
            </w:r>
            <w:r w:rsidRPr="002F09F1">
              <w:t>и</w:t>
            </w:r>
            <w:r w:rsidRPr="002F09F1">
              <w:t>мо от территории проживания и возможностей здоровья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Доля общеобразов</w:t>
            </w:r>
            <w:r w:rsidRPr="002F09F1">
              <w:t>а</w:t>
            </w:r>
            <w:r w:rsidRPr="002F09F1">
              <w:t>тельных организаций, в которых создана ун</w:t>
            </w:r>
            <w:r w:rsidRPr="002F09F1">
              <w:t>и</w:t>
            </w:r>
            <w:r w:rsidRPr="002F09F1">
              <w:t>версальная безбарье</w:t>
            </w:r>
            <w:r w:rsidRPr="002F09F1">
              <w:t>р</w:t>
            </w:r>
            <w:r w:rsidRPr="002F09F1">
              <w:t>ная среда для инкл</w:t>
            </w:r>
            <w:r w:rsidRPr="002F09F1">
              <w:t>ю</w:t>
            </w:r>
            <w:r w:rsidRPr="002F09F1">
              <w:t>зивного образования детей-инвалидов, в о</w:t>
            </w:r>
            <w:r w:rsidRPr="002F09F1">
              <w:t>б</w:t>
            </w:r>
            <w:r w:rsidRPr="002F09F1">
              <w:t>щем количестве общ</w:t>
            </w:r>
            <w:r w:rsidRPr="002F09F1">
              <w:t>е</w:t>
            </w:r>
            <w:r w:rsidRPr="002F09F1">
              <w:t>образовательных орг</w:t>
            </w:r>
            <w:r w:rsidRPr="002F09F1">
              <w:t>а</w:t>
            </w:r>
            <w:r w:rsidRPr="002F09F1">
              <w:t>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26,7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33,3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33,3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33,3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33,3</w:t>
            </w:r>
          </w:p>
        </w:tc>
      </w:tr>
      <w:tr w:rsidR="002F09F1" w:rsidRPr="002F09F1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Доля детей-инвалидов, которым созданы усл</w:t>
            </w:r>
            <w:r w:rsidRPr="002F09F1">
              <w:t>о</w:t>
            </w:r>
            <w:r w:rsidRPr="002F09F1">
              <w:t>вия для получения кач</w:t>
            </w:r>
            <w:r w:rsidRPr="002F09F1">
              <w:t>е</w:t>
            </w:r>
            <w:r w:rsidRPr="002F09F1">
              <w:t>ственного начального общего, основного о</w:t>
            </w:r>
            <w:r w:rsidRPr="002F09F1">
              <w:t>б</w:t>
            </w:r>
            <w:r w:rsidRPr="002F09F1">
              <w:t>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99,0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100,0</w:t>
            </w:r>
          </w:p>
        </w:tc>
      </w:tr>
      <w:tr w:rsidR="002F09F1" w:rsidRPr="002F09F1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Доля выпускников-инвалидов 9 и 11 кла</w:t>
            </w:r>
            <w:r w:rsidRPr="002F09F1">
              <w:t>с</w:t>
            </w:r>
            <w:r w:rsidRPr="002F09F1">
              <w:t>сов, охваченных про</w:t>
            </w:r>
            <w:r w:rsidRPr="002F09F1">
              <w:t>ф</w:t>
            </w:r>
            <w:r w:rsidRPr="002F09F1">
              <w:t>ориентационной раб</w:t>
            </w:r>
            <w:r w:rsidRPr="002F09F1">
              <w:t>о</w:t>
            </w:r>
            <w:r w:rsidRPr="002F09F1">
              <w:t>той, в общей численн</w:t>
            </w:r>
            <w:r w:rsidRPr="002F09F1">
              <w:t>о</w:t>
            </w:r>
            <w:r w:rsidRPr="002F09F1">
              <w:t>сти выпускников-инвалидов такого во</w:t>
            </w:r>
            <w:r w:rsidRPr="002F09F1">
              <w:t>з</w:t>
            </w:r>
            <w:r w:rsidRPr="002F09F1">
              <w:t>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94,5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95,0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95,0</w:t>
            </w:r>
          </w:p>
        </w:tc>
      </w:tr>
      <w:tr w:rsidR="002F09F1" w:rsidRPr="002F09F1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Доля детей-инвалидов в возрасте от 5 до 18 лет, получающих дополн</w:t>
            </w:r>
            <w:r w:rsidRPr="002F09F1">
              <w:t>и</w:t>
            </w:r>
            <w:r w:rsidRPr="002F09F1">
              <w:t>тельное образование, в общей численности д</w:t>
            </w:r>
            <w:r w:rsidRPr="002F09F1">
              <w:t>е</w:t>
            </w:r>
            <w:r w:rsidRPr="002F09F1">
              <w:t>тей – инвалидов такого возраста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45,0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  <w:p w:rsidR="002F09F1" w:rsidRPr="002F09F1" w:rsidRDefault="002F09F1" w:rsidP="002F09F1">
            <w:r w:rsidRPr="002F09F1">
              <w:t>45,0</w:t>
            </w:r>
          </w:p>
        </w:tc>
      </w:tr>
      <w:tr w:rsidR="002F09F1" w:rsidRPr="002F09F1" w:rsidTr="00D51CCD">
        <w:trPr>
          <w:cantSplit/>
          <w:trHeight w:val="77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Количество общеобр</w:t>
            </w:r>
            <w:r w:rsidRPr="002F09F1">
              <w:t>а</w:t>
            </w:r>
            <w:r w:rsidRPr="002F09F1">
              <w:t>зовательных организ</w:t>
            </w:r>
            <w:r w:rsidRPr="002F09F1">
              <w:t>а</w:t>
            </w:r>
            <w:r w:rsidRPr="002F09F1">
              <w:t>ций, осуществляющих образовательную де</w:t>
            </w:r>
            <w:r w:rsidRPr="002F09F1">
              <w:t>я</w:t>
            </w:r>
            <w:r w:rsidRPr="002F09F1">
              <w:t>тельность по адаптир</w:t>
            </w:r>
            <w:r w:rsidRPr="002F09F1">
              <w:t>о</w:t>
            </w:r>
            <w:r w:rsidRPr="002F09F1">
              <w:t>ванным основным о</w:t>
            </w:r>
            <w:r w:rsidRPr="002F09F1">
              <w:t>б</w:t>
            </w:r>
            <w:r w:rsidRPr="002F09F1">
              <w:t>щеобразовательным программам, в которых внедрена система м</w:t>
            </w:r>
            <w:r w:rsidRPr="002F09F1">
              <w:t>о</w:t>
            </w:r>
            <w:r w:rsidRPr="002F09F1">
              <w:t>ниторинга здоровья обучающихся на основе отечественной технол</w:t>
            </w:r>
            <w:r w:rsidRPr="002F09F1">
              <w:t>о</w:t>
            </w:r>
            <w:r w:rsidRPr="002F09F1">
              <w:t>гической платформы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</w:tr>
      <w:tr w:rsidR="002F09F1" w:rsidRPr="002F09F1" w:rsidTr="00D51CCD">
        <w:trPr>
          <w:cantSplit/>
          <w:trHeight w:val="174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доля детей, охваченных образовательными пр</w:t>
            </w:r>
            <w:r w:rsidRPr="002F09F1">
              <w:t>о</w:t>
            </w:r>
            <w:r w:rsidRPr="002F09F1">
              <w:t>граммами дополн</w:t>
            </w:r>
            <w:r w:rsidRPr="002F09F1">
              <w:t>и</w:t>
            </w:r>
            <w:r w:rsidRPr="002F09F1">
              <w:t>тельного образования детей, в общей числе</w:t>
            </w:r>
            <w:r w:rsidRPr="002F09F1">
              <w:t>н</w:t>
            </w:r>
            <w:r w:rsidRPr="002F09F1">
              <w:t>ности детей и молод</w:t>
            </w:r>
            <w:r w:rsidRPr="002F09F1">
              <w:t>е</w:t>
            </w:r>
            <w:r w:rsidRPr="002F09F1">
              <w:t>жи в возрасте 5-18 лет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89,9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89,9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89,9</w:t>
            </w:r>
          </w:p>
        </w:tc>
      </w:tr>
      <w:tr w:rsidR="002F09F1" w:rsidRPr="002F09F1" w:rsidTr="00D51CCD">
        <w:trPr>
          <w:cantSplit/>
          <w:trHeight w:val="170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Количество зданий о</w:t>
            </w:r>
            <w:r w:rsidRPr="002F09F1">
              <w:t>б</w:t>
            </w:r>
            <w:r w:rsidRPr="002F09F1">
              <w:t>щеобразовательных о</w:t>
            </w:r>
            <w:r w:rsidRPr="002F09F1">
              <w:t>р</w:t>
            </w:r>
            <w:r w:rsidRPr="002F09F1">
              <w:t>ганизаций, в которых выполнены меропри</w:t>
            </w:r>
            <w:r w:rsidRPr="002F09F1">
              <w:t>я</w:t>
            </w:r>
            <w:r w:rsidRPr="002F09F1">
              <w:t>тия по благоустройству зданий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</w:tr>
      <w:tr w:rsidR="002F09F1" w:rsidRPr="002F09F1" w:rsidTr="00D51CCD">
        <w:trPr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Создание условий для сохранения и развития кадров</w:t>
            </w:r>
            <w:r w:rsidRPr="002F09F1">
              <w:t>о</w:t>
            </w:r>
            <w:r w:rsidRPr="002F09F1">
              <w:t>го потенциала м</w:t>
            </w:r>
            <w:r w:rsidRPr="002F09F1">
              <w:t>у</w:t>
            </w:r>
            <w:r w:rsidRPr="002F09F1">
              <w:t>ниципальной си</w:t>
            </w:r>
            <w:r w:rsidRPr="002F09F1">
              <w:t>с</w:t>
            </w:r>
            <w:r w:rsidRPr="002F09F1">
              <w:t>темы образования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Удельный вес численн</w:t>
            </w:r>
            <w:r w:rsidRPr="002F09F1">
              <w:t>о</w:t>
            </w:r>
            <w:r w:rsidRPr="002F09F1">
              <w:t>сти учителей общеобр</w:t>
            </w:r>
            <w:r w:rsidRPr="002F09F1">
              <w:t>а</w:t>
            </w:r>
            <w:r w:rsidRPr="002F09F1">
              <w:t>зовательных организ</w:t>
            </w:r>
            <w:r w:rsidRPr="002F09F1">
              <w:t>а</w:t>
            </w:r>
            <w:r w:rsidRPr="002F09F1">
              <w:t>ций в возрасте до 35 лет в общей численности учителей общеобраз</w:t>
            </w:r>
            <w:r w:rsidRPr="002F09F1">
              <w:t>о</w:t>
            </w:r>
            <w:r w:rsidRPr="002F09F1">
              <w:t>вательных учреждений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17,4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</w:t>
            </w:r>
          </w:p>
        </w:tc>
      </w:tr>
      <w:tr w:rsidR="002F09F1" w:rsidRPr="002F09F1" w:rsidTr="00D51CCD">
        <w:trPr>
          <w:cantSplit/>
          <w:trHeight w:val="1959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lastRenderedPageBreak/>
              <w:t>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Создание качес</w:t>
            </w:r>
            <w:r w:rsidRPr="002F09F1">
              <w:t>т</w:t>
            </w:r>
            <w:r w:rsidRPr="002F09F1">
              <w:t>венных условий воспитания и об</w:t>
            </w:r>
            <w:r w:rsidRPr="002F09F1">
              <w:t>у</w:t>
            </w:r>
            <w:r w:rsidRPr="002F09F1">
              <w:t>чения детей</w:t>
            </w:r>
          </w:p>
        </w:tc>
        <w:tc>
          <w:tcPr>
            <w:tcW w:w="2554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Доля выпускников  м</w:t>
            </w:r>
            <w:r w:rsidRPr="002F09F1">
              <w:t>у</w:t>
            </w:r>
            <w:r w:rsidRPr="002F09F1">
              <w:t>ниципальных общео</w:t>
            </w:r>
            <w:r w:rsidRPr="002F09F1">
              <w:t>б</w:t>
            </w:r>
            <w:r w:rsidRPr="002F09F1">
              <w:t>разовательных учре</w:t>
            </w:r>
            <w:r w:rsidRPr="002F09F1">
              <w:t>ж</w:t>
            </w:r>
            <w:r w:rsidRPr="002F09F1">
              <w:t>дений, не сдавших ед</w:t>
            </w:r>
            <w:r w:rsidRPr="002F09F1">
              <w:t>и</w:t>
            </w:r>
            <w:r w:rsidRPr="002F09F1">
              <w:t>ный государственный экзамен по русскому языку и математике, в общей численности в</w:t>
            </w:r>
            <w:r w:rsidRPr="002F09F1">
              <w:t>ы</w:t>
            </w:r>
            <w:r w:rsidRPr="002F09F1">
              <w:t>пускников муниципал</w:t>
            </w:r>
            <w:r w:rsidRPr="002F09F1">
              <w:t>ь</w:t>
            </w:r>
            <w:r w:rsidRPr="002F09F1">
              <w:t>ных общеобразовател</w:t>
            </w:r>
            <w:r w:rsidRPr="002F09F1">
              <w:t>ь</w:t>
            </w:r>
            <w:r w:rsidRPr="002F09F1">
              <w:t>ных учреждений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0,0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0,0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1,0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1,2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0,9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1,0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0,9</w:t>
            </w:r>
          </w:p>
        </w:tc>
        <w:tc>
          <w:tcPr>
            <w:tcW w:w="8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0,0</w:t>
            </w:r>
          </w:p>
        </w:tc>
      </w:tr>
      <w:tr w:rsidR="002F09F1" w:rsidRPr="002F09F1" w:rsidTr="00D51CCD">
        <w:trPr>
          <w:cantSplit/>
          <w:trHeight w:val="79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Доля школьников, об</w:t>
            </w:r>
            <w:r w:rsidRPr="002F09F1">
              <w:t>у</w:t>
            </w:r>
            <w:r w:rsidRPr="002F09F1">
              <w:t>чающихся по ФГОС, в общей численности школьников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83,0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97,0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99,3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99,7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99,9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09F1" w:rsidRPr="002F09F1" w:rsidRDefault="002F09F1" w:rsidP="002F09F1">
            <w:r w:rsidRPr="002F09F1">
              <w:t>Обеспечение э</w:t>
            </w:r>
            <w:r w:rsidRPr="002F09F1">
              <w:t>ф</w:t>
            </w:r>
            <w:r w:rsidRPr="002F09F1">
              <w:t>фективности ра</w:t>
            </w:r>
            <w:r w:rsidRPr="002F09F1">
              <w:t>с</w:t>
            </w:r>
            <w:r w:rsidRPr="002F09F1">
              <w:t>ходования бю</w:t>
            </w:r>
            <w:r w:rsidRPr="002F09F1">
              <w:t>д</w:t>
            </w:r>
            <w:r w:rsidRPr="002F09F1">
              <w:t>жетных средств и управления си</w:t>
            </w:r>
            <w:r w:rsidRPr="002F09F1">
              <w:t>с</w:t>
            </w:r>
            <w:r w:rsidRPr="002F09F1">
              <w:t>темой образов</w:t>
            </w:r>
            <w:r w:rsidRPr="002F09F1">
              <w:t>а</w:t>
            </w:r>
            <w:r w:rsidRPr="002F09F1">
              <w:t>ния района, в том числе осущест</w:t>
            </w:r>
            <w:r w:rsidRPr="002F09F1">
              <w:t>в</w:t>
            </w:r>
            <w:r w:rsidRPr="002F09F1">
              <w:t>ление расходного обязательства по выплате зарабо</w:t>
            </w:r>
            <w:r w:rsidRPr="002F09F1">
              <w:t>т</w:t>
            </w:r>
            <w:r w:rsidRPr="002F09F1">
              <w:t>ной платы рабо</w:t>
            </w:r>
            <w:r w:rsidRPr="002F09F1">
              <w:t>т</w:t>
            </w:r>
            <w:r w:rsidRPr="002F09F1">
              <w:t>никам муниц</w:t>
            </w:r>
            <w:r w:rsidRPr="002F09F1">
              <w:t>и</w:t>
            </w:r>
            <w:r w:rsidRPr="002F09F1">
              <w:t>пальных учре</w:t>
            </w:r>
            <w:r w:rsidRPr="002F09F1">
              <w:t>ж</w:t>
            </w:r>
            <w:r w:rsidRPr="002F09F1">
              <w:t>дений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Выполнение муниц</w:t>
            </w:r>
            <w:r w:rsidRPr="002F09F1">
              <w:t>и</w:t>
            </w:r>
            <w:r w:rsidRPr="002F09F1">
              <w:t>пального задания на оказание муниципал</w:t>
            </w:r>
            <w:r w:rsidRPr="002F09F1">
              <w:t>ь</w:t>
            </w:r>
            <w:r w:rsidRPr="002F09F1">
              <w:t>ных услуг и выполнение работ муниципальными образовательными у</w:t>
            </w:r>
            <w:r w:rsidRPr="002F09F1">
              <w:t>ч</w:t>
            </w:r>
            <w:r w:rsidRPr="002F09F1">
              <w:t>реждениями района в сфере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да/нет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Да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Да</w:t>
            </w:r>
          </w:p>
        </w:tc>
      </w:tr>
      <w:tr w:rsidR="002F09F1" w:rsidRPr="002F09F1" w:rsidTr="00D51CCD">
        <w:trPr>
          <w:cantSplit/>
          <w:trHeight w:val="570"/>
        </w:trPr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Отношение объема пр</w:t>
            </w:r>
            <w:r w:rsidRPr="002F09F1">
              <w:t>о</w:t>
            </w:r>
            <w:r w:rsidRPr="002F09F1">
              <w:t>сроченной кредито</w:t>
            </w:r>
            <w:r w:rsidRPr="002F09F1">
              <w:t>р</w:t>
            </w:r>
            <w:r w:rsidRPr="002F09F1">
              <w:t>ской задолженности консолидированного бюджета муниципал</w:t>
            </w:r>
            <w:r w:rsidRPr="002F09F1">
              <w:t>ь</w:t>
            </w:r>
            <w:r w:rsidRPr="002F09F1">
              <w:t>ного района по зар</w:t>
            </w:r>
            <w:r w:rsidRPr="002F09F1">
              <w:t>а</w:t>
            </w:r>
            <w:r w:rsidRPr="002F09F1">
              <w:lastRenderedPageBreak/>
              <w:t>ботной плате и начи</w:t>
            </w:r>
            <w:r w:rsidRPr="002F09F1">
              <w:t>с</w:t>
            </w:r>
            <w:r w:rsidRPr="002F09F1">
              <w:t>лениям на выплаты по оплате труда работн</w:t>
            </w:r>
            <w:r w:rsidRPr="002F09F1">
              <w:t>и</w:t>
            </w:r>
            <w:r w:rsidRPr="002F09F1">
              <w:t>кам муниципальных у</w:t>
            </w:r>
            <w:r w:rsidRPr="002F09F1">
              <w:t>ч</w:t>
            </w:r>
            <w:r w:rsidRPr="002F09F1">
              <w:t>реждений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lastRenderedPageBreak/>
              <w:t>%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</w:tr>
      <w:tr w:rsidR="002F09F1" w:rsidRPr="002F09F1" w:rsidTr="00D51CCD">
        <w:trPr>
          <w:cantSplit/>
          <w:trHeight w:val="1545"/>
        </w:trPr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</w:tr>
      <w:tr w:rsidR="002F09F1" w:rsidRPr="002F09F1" w:rsidTr="00D51CCD">
        <w:trPr>
          <w:cantSplit/>
          <w:trHeight w:val="921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</w:tr>
      <w:tr w:rsidR="002F09F1" w:rsidRPr="002F09F1" w:rsidTr="00D51CCD">
        <w:trPr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>
            <w:r w:rsidRPr="002F09F1">
              <w:t>Проведение м</w:t>
            </w:r>
            <w:r w:rsidRPr="002F09F1">
              <w:t>е</w:t>
            </w:r>
            <w:r w:rsidRPr="002F09F1">
              <w:t>роприятий по пр</w:t>
            </w:r>
            <w:r w:rsidRPr="002F09F1">
              <w:t>о</w:t>
            </w:r>
            <w:r w:rsidRPr="002F09F1">
              <w:t>граммам спорти</w:t>
            </w:r>
            <w:r w:rsidRPr="002F09F1">
              <w:t>в</w:t>
            </w:r>
            <w:r w:rsidRPr="002F09F1">
              <w:t>ной подготовки дополнительного образования д</w:t>
            </w:r>
            <w:r w:rsidRPr="002F09F1">
              <w:t>е</w:t>
            </w:r>
            <w:r w:rsidRPr="002F09F1">
              <w:t>тей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Количество обучающи</w:t>
            </w:r>
            <w:r w:rsidRPr="002F09F1">
              <w:t>х</w:t>
            </w:r>
            <w:r w:rsidRPr="002F09F1">
              <w:t>ся, осуществляющие программы спортивной подготовки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25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9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Реализация р</w:t>
            </w:r>
            <w:r w:rsidRPr="002F09F1">
              <w:t>е</w:t>
            </w:r>
            <w:r w:rsidRPr="002F09F1">
              <w:t>гионального пр</w:t>
            </w:r>
            <w:r w:rsidRPr="002F09F1">
              <w:t>о</w:t>
            </w:r>
            <w:r w:rsidRPr="002F09F1">
              <w:t>екта «Успех ка</w:t>
            </w:r>
            <w:r w:rsidRPr="002F09F1">
              <w:t>ж</w:t>
            </w:r>
            <w:r w:rsidRPr="002F09F1">
              <w:t>дого ребенка»</w:t>
            </w:r>
          </w:p>
          <w:p w:rsidR="002F09F1" w:rsidRPr="002F09F1" w:rsidRDefault="002F09F1" w:rsidP="002F09F1">
            <w:r w:rsidRPr="002F09F1">
              <w:t>(Создание новых мест в образов</w:t>
            </w:r>
            <w:r w:rsidRPr="002F09F1">
              <w:t>а</w:t>
            </w:r>
            <w:r w:rsidRPr="002F09F1">
              <w:t>тельных орган</w:t>
            </w:r>
            <w:r w:rsidRPr="002F09F1">
              <w:t>и</w:t>
            </w:r>
            <w:r w:rsidRPr="002F09F1">
              <w:t>зациях различных типов для реал</w:t>
            </w:r>
            <w:r w:rsidRPr="002F09F1">
              <w:t>и</w:t>
            </w:r>
            <w:r w:rsidRPr="002F09F1">
              <w:t>зации дополн</w:t>
            </w:r>
            <w:r w:rsidRPr="002F09F1">
              <w:t>и</w:t>
            </w:r>
            <w:r w:rsidRPr="002F09F1">
              <w:lastRenderedPageBreak/>
              <w:t>тельных общера</w:t>
            </w:r>
            <w:r w:rsidRPr="002F09F1">
              <w:t>з</w:t>
            </w:r>
            <w:r w:rsidRPr="002F09F1">
              <w:t>вивающих пр</w:t>
            </w:r>
            <w:r w:rsidRPr="002F09F1">
              <w:t>о</w:t>
            </w:r>
            <w:r w:rsidRPr="002F09F1">
              <w:t>грамм всех н</w:t>
            </w:r>
            <w:r w:rsidRPr="002F09F1">
              <w:t>а</w:t>
            </w:r>
            <w:r w:rsidRPr="002F09F1">
              <w:t>правленностей)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lastRenderedPageBreak/>
              <w:t>- численность детей в возрасте от 5 до 18 лет, обучающихся за счет средств бюджетов суб</w:t>
            </w:r>
            <w:r w:rsidRPr="002F09F1">
              <w:t>ъ</w:t>
            </w:r>
            <w:r w:rsidRPr="002F09F1">
              <w:t>ектов Российской Фед</w:t>
            </w:r>
            <w:r w:rsidRPr="002F09F1">
              <w:t>е</w:t>
            </w:r>
            <w:r w:rsidRPr="002F09F1">
              <w:t>рации и (или) местных бюджетов по дополн</w:t>
            </w:r>
            <w:r w:rsidRPr="002F09F1">
              <w:t>и</w:t>
            </w:r>
            <w:r w:rsidRPr="002F09F1">
              <w:t>тельным общеобраз</w:t>
            </w:r>
            <w:r w:rsidRPr="002F09F1">
              <w:t>о</w:t>
            </w:r>
            <w:r w:rsidRPr="002F09F1">
              <w:t>вательным программам на базе новых мест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395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395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395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395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395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- доля отдельных групп сотрудников, проше</w:t>
            </w:r>
            <w:r w:rsidRPr="002F09F1">
              <w:t>д</w:t>
            </w:r>
            <w:r w:rsidRPr="002F09F1">
              <w:t>ших переподготовку (повышение квалиф</w:t>
            </w:r>
            <w:r w:rsidRPr="002F09F1">
              <w:t>и</w:t>
            </w:r>
            <w:r w:rsidRPr="002F09F1">
              <w:t>кации) по программам (курсам, модулям):</w:t>
            </w:r>
          </w:p>
          <w:p w:rsidR="002F09F1" w:rsidRPr="002F09F1" w:rsidRDefault="002F09F1" w:rsidP="002F09F1">
            <w:r w:rsidRPr="002F09F1">
              <w:t>- педагогические рабо</w:t>
            </w:r>
            <w:r w:rsidRPr="002F09F1">
              <w:t>т</w:t>
            </w:r>
            <w:r w:rsidRPr="002F09F1">
              <w:t>ники, в том числе н</w:t>
            </w:r>
            <w:r w:rsidRPr="002F09F1">
              <w:t>а</w:t>
            </w:r>
            <w:r w:rsidRPr="002F09F1">
              <w:t>ставники без педагог</w:t>
            </w:r>
            <w:r w:rsidRPr="002F09F1">
              <w:t>и</w:t>
            </w:r>
            <w:r w:rsidRPr="002F09F1">
              <w:t>ческого образования,</w:t>
            </w:r>
          </w:p>
          <w:p w:rsidR="002F09F1" w:rsidRPr="002F09F1" w:rsidRDefault="002F09F1" w:rsidP="002F09F1">
            <w:r w:rsidRPr="002F09F1">
              <w:t>- руководители,</w:t>
            </w:r>
          </w:p>
          <w:p w:rsidR="002F09F1" w:rsidRPr="002F09F1" w:rsidRDefault="002F09F1" w:rsidP="002F09F1">
            <w:r w:rsidRPr="002F09F1">
              <w:t>- привлекаемые специ</w:t>
            </w:r>
            <w:r w:rsidRPr="002F09F1">
              <w:t>а</w:t>
            </w:r>
            <w:r w:rsidRPr="002F09F1">
              <w:t>листы, в том числе из предприятий реального сектора экономики, о</w:t>
            </w:r>
            <w:r w:rsidRPr="002F09F1">
              <w:t>б</w:t>
            </w:r>
            <w:r w:rsidRPr="002F09F1">
              <w:t>разовательные воло</w:t>
            </w:r>
            <w:r w:rsidRPr="002F09F1">
              <w:t>н</w:t>
            </w:r>
            <w:r w:rsidRPr="002F09F1">
              <w:t>теры и др.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%</w:t>
            </w:r>
          </w:p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%</w:t>
            </w:r>
          </w:p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0</w:t>
            </w:r>
          </w:p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0</w:t>
            </w:r>
          </w:p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0</w:t>
            </w:r>
          </w:p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0</w:t>
            </w:r>
          </w:p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100</w:t>
            </w:r>
          </w:p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100</w:t>
            </w:r>
          </w:p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100</w:t>
            </w:r>
          </w:p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100</w:t>
            </w:r>
          </w:p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100</w:t>
            </w:r>
          </w:p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100</w:t>
            </w:r>
          </w:p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100</w:t>
            </w:r>
          </w:p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100</w:t>
            </w:r>
          </w:p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100</w:t>
            </w:r>
          </w:p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100</w:t>
            </w:r>
          </w:p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100</w:t>
            </w:r>
          </w:p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100</w:t>
            </w:r>
          </w:p>
          <w:p w:rsidR="002F09F1" w:rsidRPr="002F09F1" w:rsidRDefault="002F09F1" w:rsidP="002F09F1">
            <w:r w:rsidRPr="002F09F1">
              <w:t>100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- участие в регионал</w:t>
            </w:r>
            <w:r w:rsidRPr="002F09F1">
              <w:t>ь</w:t>
            </w:r>
            <w:r w:rsidRPr="002F09F1">
              <w:t>ных этапах всеросси</w:t>
            </w:r>
            <w:r w:rsidRPr="002F09F1">
              <w:t>й</w:t>
            </w:r>
            <w:r w:rsidRPr="002F09F1">
              <w:t>ских и международных мероприятиях разли</w:t>
            </w:r>
            <w:r w:rsidRPr="002F09F1">
              <w:t>ч</w:t>
            </w:r>
            <w:r w:rsidRPr="002F09F1">
              <w:t>ной направленности, в которых примут участие обучающиеся на новых местах:</w:t>
            </w:r>
          </w:p>
          <w:p w:rsidR="002F09F1" w:rsidRPr="002F09F1" w:rsidRDefault="002F09F1" w:rsidP="002F09F1">
            <w:r w:rsidRPr="002F09F1">
              <w:t>- число мероприятий,</w:t>
            </w:r>
          </w:p>
          <w:p w:rsidR="002F09F1" w:rsidRPr="002F09F1" w:rsidRDefault="002F09F1" w:rsidP="002F09F1">
            <w:r w:rsidRPr="002F09F1">
              <w:t>- в них участников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ед.</w:t>
            </w:r>
          </w:p>
          <w:p w:rsidR="002F09F1" w:rsidRPr="002F09F1" w:rsidRDefault="002F09F1" w:rsidP="002F09F1">
            <w:r w:rsidRPr="002F09F1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0</w:t>
            </w:r>
          </w:p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0</w:t>
            </w:r>
          </w:p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20</w:t>
            </w:r>
          </w:p>
          <w:p w:rsidR="002F09F1" w:rsidRPr="002F09F1" w:rsidRDefault="002F09F1" w:rsidP="002F09F1">
            <w:r w:rsidRPr="002F09F1">
              <w:t>198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20</w:t>
            </w:r>
          </w:p>
          <w:p w:rsidR="002F09F1" w:rsidRPr="002F09F1" w:rsidRDefault="002F09F1" w:rsidP="002F09F1">
            <w:r w:rsidRPr="002F09F1">
              <w:t>198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20</w:t>
            </w:r>
          </w:p>
          <w:p w:rsidR="002F09F1" w:rsidRPr="002F09F1" w:rsidRDefault="002F09F1" w:rsidP="002F09F1">
            <w:r w:rsidRPr="002F09F1">
              <w:t>198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20</w:t>
            </w:r>
          </w:p>
          <w:p w:rsidR="002F09F1" w:rsidRPr="002F09F1" w:rsidRDefault="002F09F1" w:rsidP="002F09F1">
            <w:r w:rsidRPr="002F09F1">
              <w:t>198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20</w:t>
            </w:r>
          </w:p>
          <w:p w:rsidR="002F09F1" w:rsidRPr="002F09F1" w:rsidRDefault="002F09F1" w:rsidP="002F09F1">
            <w:r w:rsidRPr="002F09F1">
              <w:t>198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/>
          <w:p w:rsidR="002F09F1" w:rsidRPr="002F09F1" w:rsidRDefault="002F09F1" w:rsidP="002F09F1">
            <w:r w:rsidRPr="002F09F1">
              <w:t>20</w:t>
            </w:r>
          </w:p>
          <w:p w:rsidR="002F09F1" w:rsidRPr="002F09F1" w:rsidRDefault="002F09F1" w:rsidP="002F09F1">
            <w:r w:rsidRPr="002F09F1">
              <w:t>198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10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Реализация р</w:t>
            </w:r>
            <w:r w:rsidRPr="002F09F1">
              <w:t>е</w:t>
            </w:r>
            <w:r w:rsidRPr="002F09F1">
              <w:t>гионального пр</w:t>
            </w:r>
            <w:r w:rsidRPr="002F09F1">
              <w:t>о</w:t>
            </w:r>
            <w:r w:rsidRPr="002F09F1">
              <w:t>екта «Цифровая образовательная среда»</w:t>
            </w:r>
          </w:p>
          <w:p w:rsidR="002F09F1" w:rsidRPr="002F09F1" w:rsidRDefault="002F09F1" w:rsidP="002F09F1">
            <w:r w:rsidRPr="002F09F1">
              <w:t>(Внедрение цел</w:t>
            </w:r>
            <w:r w:rsidRPr="002F09F1">
              <w:t>е</w:t>
            </w:r>
            <w:r w:rsidRPr="002F09F1">
              <w:t>вой модели ци</w:t>
            </w:r>
            <w:r w:rsidRPr="002F09F1">
              <w:t>ф</w:t>
            </w:r>
            <w:r w:rsidRPr="002F09F1">
              <w:t>ровой образов</w:t>
            </w:r>
            <w:r w:rsidRPr="002F09F1">
              <w:t>а</w:t>
            </w:r>
            <w:r w:rsidRPr="002F09F1">
              <w:t>тельной среды в общеобразов</w:t>
            </w:r>
            <w:r w:rsidRPr="002F09F1">
              <w:t>а</w:t>
            </w:r>
            <w:r w:rsidRPr="002F09F1">
              <w:t>тельных орган</w:t>
            </w:r>
            <w:r w:rsidRPr="002F09F1">
              <w:t>и</w:t>
            </w:r>
            <w:r w:rsidRPr="002F09F1">
              <w:lastRenderedPageBreak/>
              <w:t>зациях и профе</w:t>
            </w:r>
            <w:r w:rsidRPr="002F09F1">
              <w:t>с</w:t>
            </w:r>
            <w:r w:rsidRPr="002F09F1">
              <w:t>сиональных обр</w:t>
            </w:r>
            <w:r w:rsidRPr="002F09F1">
              <w:t>а</w:t>
            </w:r>
            <w:r w:rsidRPr="002F09F1">
              <w:t>зовательных о</w:t>
            </w:r>
            <w:r w:rsidRPr="002F09F1">
              <w:t>р</w:t>
            </w:r>
            <w:r w:rsidRPr="002F09F1">
              <w:t>ганизациях во всех субъектах Российской Фед</w:t>
            </w:r>
            <w:r w:rsidRPr="002F09F1">
              <w:t>е</w:t>
            </w:r>
            <w:r w:rsidRPr="002F09F1">
              <w:t>рации)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lastRenderedPageBreak/>
              <w:t>Количество общеобр</w:t>
            </w:r>
            <w:r w:rsidRPr="002F09F1">
              <w:t>а</w:t>
            </w:r>
            <w:r w:rsidRPr="002F09F1">
              <w:t>зовательных организ</w:t>
            </w:r>
            <w:r w:rsidRPr="002F09F1">
              <w:t>а</w:t>
            </w:r>
            <w:r w:rsidRPr="002F09F1">
              <w:t>ций, внедривших цел</w:t>
            </w:r>
            <w:r w:rsidRPr="002F09F1">
              <w:t>е</w:t>
            </w:r>
            <w:r w:rsidRPr="002F09F1">
              <w:t>вую модель цифровой образовательной среды в образовательных о</w:t>
            </w:r>
            <w:r w:rsidRPr="002F09F1">
              <w:t>р</w:t>
            </w:r>
            <w:r w:rsidRPr="002F09F1">
              <w:t>ганизациях и профе</w:t>
            </w:r>
            <w:r w:rsidRPr="002F09F1">
              <w:t>с</w:t>
            </w:r>
            <w:r w:rsidRPr="002F09F1">
              <w:t>сиональных образов</w:t>
            </w:r>
            <w:r w:rsidRPr="002F09F1">
              <w:t>а</w:t>
            </w:r>
            <w:r w:rsidRPr="002F09F1">
              <w:t>тельных организациях во всех субъектах Ро</w:t>
            </w:r>
            <w:r w:rsidRPr="002F09F1">
              <w:t>с</w:t>
            </w:r>
            <w:r w:rsidRPr="002F09F1">
              <w:t>сийской Федерации.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доля обучающихся по программам общего образования, дополн</w:t>
            </w:r>
            <w:r w:rsidRPr="002F09F1">
              <w:t>и</w:t>
            </w:r>
            <w:r w:rsidRPr="002F09F1">
              <w:t>тельного образования для детей и среднего профессионального о</w:t>
            </w:r>
            <w:r w:rsidRPr="002F09F1">
              <w:t>б</w:t>
            </w:r>
            <w:r w:rsidRPr="002F09F1">
              <w:t>разования, для которых формируется цифровой образовательный пр</w:t>
            </w:r>
            <w:r w:rsidRPr="002F09F1">
              <w:t>о</w:t>
            </w:r>
            <w:r w:rsidRPr="002F09F1">
              <w:t>филь и индивидуальный план обучения с испол</w:t>
            </w:r>
            <w:r w:rsidRPr="002F09F1">
              <w:t>ь</w:t>
            </w:r>
            <w:r w:rsidRPr="002F09F1">
              <w:t>зованием федеральной информационно-сервисной платформы цифровой образов</w:t>
            </w:r>
            <w:r w:rsidRPr="002F09F1">
              <w:t>а</w:t>
            </w:r>
            <w:r w:rsidRPr="002F09F1">
              <w:t>тельной среды, в общем числе обучающихся по указанным программам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доля образовательных организаций, реал</w:t>
            </w:r>
            <w:r w:rsidRPr="002F09F1">
              <w:t>и</w:t>
            </w:r>
            <w:r w:rsidRPr="002F09F1">
              <w:t>зующих программы о</w:t>
            </w:r>
            <w:r w:rsidRPr="002F09F1">
              <w:t>б</w:t>
            </w:r>
            <w:r w:rsidRPr="002F09F1">
              <w:t>щего образования, д</w:t>
            </w:r>
            <w:r w:rsidRPr="002F09F1">
              <w:t>о</w:t>
            </w:r>
            <w:r w:rsidRPr="002F09F1">
              <w:t>полнительного образ</w:t>
            </w:r>
            <w:r w:rsidRPr="002F09F1">
              <w:t>о</w:t>
            </w:r>
            <w:r w:rsidRPr="002F09F1">
              <w:t>вания детей и среднего профессионального о</w:t>
            </w:r>
            <w:r w:rsidRPr="002F09F1">
              <w:t>б</w:t>
            </w:r>
            <w:r w:rsidRPr="002F09F1">
              <w:t>разования, осущест</w:t>
            </w:r>
            <w:r w:rsidRPr="002F09F1">
              <w:t>в</w:t>
            </w:r>
            <w:r w:rsidRPr="002F09F1">
              <w:t>ляющих образовател</w:t>
            </w:r>
            <w:r w:rsidRPr="002F09F1">
              <w:t>ь</w:t>
            </w:r>
            <w:r w:rsidRPr="002F09F1">
              <w:t>ную деятельность с и</w:t>
            </w:r>
            <w:r w:rsidRPr="002F09F1">
              <w:t>с</w:t>
            </w:r>
            <w:r w:rsidRPr="002F09F1">
              <w:t>пользованием фед</w:t>
            </w:r>
            <w:r w:rsidRPr="002F09F1">
              <w:t>е</w:t>
            </w:r>
            <w:r w:rsidRPr="002F09F1">
              <w:t>ральной информацио</w:t>
            </w:r>
            <w:r w:rsidRPr="002F09F1">
              <w:t>н</w:t>
            </w:r>
            <w:r w:rsidRPr="002F09F1">
              <w:t>но-сервисной платфо</w:t>
            </w:r>
            <w:r w:rsidRPr="002F09F1">
              <w:t>р</w:t>
            </w:r>
            <w:r w:rsidRPr="002F09F1">
              <w:t>мы цифровой образов</w:t>
            </w:r>
            <w:r w:rsidRPr="002F09F1">
              <w:t>а</w:t>
            </w:r>
            <w:r w:rsidRPr="002F09F1">
              <w:t>тельной среды, в общем числе 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доля обучающихся по программам общего образования и среднего профессионального о</w:t>
            </w:r>
            <w:r w:rsidRPr="002F09F1">
              <w:t>б</w:t>
            </w:r>
            <w:r w:rsidRPr="002F09F1">
              <w:t>разования, использу</w:t>
            </w:r>
            <w:r w:rsidRPr="002F09F1">
              <w:t>ю</w:t>
            </w:r>
            <w:r w:rsidRPr="002F09F1">
              <w:t>щих федеральную и</w:t>
            </w:r>
            <w:r w:rsidRPr="002F09F1">
              <w:t>н</w:t>
            </w:r>
            <w:r w:rsidRPr="002F09F1">
              <w:t>формационно-сервисную платформу цифровой образов</w:t>
            </w:r>
            <w:r w:rsidRPr="002F09F1">
              <w:t>а</w:t>
            </w:r>
            <w:r w:rsidRPr="002F09F1">
              <w:t>тельной среды для «г</w:t>
            </w:r>
            <w:r w:rsidRPr="002F09F1">
              <w:t>о</w:t>
            </w:r>
            <w:r w:rsidRPr="002F09F1">
              <w:t>ризонтального» обуч</w:t>
            </w:r>
            <w:r w:rsidRPr="002F09F1">
              <w:t>е</w:t>
            </w:r>
            <w:r w:rsidRPr="002F09F1">
              <w:t>ния и неформального образования, в общем числе обучающихся по указанным программам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доля педагогических работников общего о</w:t>
            </w:r>
            <w:r w:rsidRPr="002F09F1">
              <w:t>б</w:t>
            </w:r>
            <w:r w:rsidRPr="002F09F1">
              <w:t>разования, прошедших повышение квалифик</w:t>
            </w:r>
            <w:r w:rsidRPr="002F09F1">
              <w:t>а</w:t>
            </w:r>
            <w:r w:rsidRPr="002F09F1">
              <w:t>ции в рамках период</w:t>
            </w:r>
            <w:r w:rsidRPr="002F09F1">
              <w:t>и</w:t>
            </w:r>
            <w:r w:rsidRPr="002F09F1">
              <w:t>ческой аттестации в цифровой форме с и</w:t>
            </w:r>
            <w:r w:rsidRPr="002F09F1">
              <w:t>с</w:t>
            </w:r>
            <w:r w:rsidRPr="002F09F1">
              <w:t>пользованием инфо</w:t>
            </w:r>
            <w:r w:rsidRPr="002F09F1">
              <w:t>р</w:t>
            </w:r>
            <w:r w:rsidRPr="002F09F1">
              <w:t>мационного ресурса «одного окна» («Совр</w:t>
            </w:r>
            <w:r w:rsidRPr="002F09F1">
              <w:t>е</w:t>
            </w:r>
            <w:r w:rsidRPr="002F09F1">
              <w:t>менная цифровая обр</w:t>
            </w:r>
            <w:r w:rsidRPr="002F09F1">
              <w:t>а</w:t>
            </w:r>
            <w:r w:rsidRPr="002F09F1">
              <w:t>зовательная среда в Российской Федер</w:t>
            </w:r>
            <w:r w:rsidRPr="002F09F1">
              <w:t>а</w:t>
            </w:r>
            <w:r w:rsidRPr="002F09F1">
              <w:t>ции»), в общем числе педагогических рабо</w:t>
            </w:r>
            <w:r w:rsidRPr="002F09F1">
              <w:t>т</w:t>
            </w:r>
            <w:r w:rsidRPr="002F09F1">
              <w:t>ников общего образ</w:t>
            </w:r>
            <w:r w:rsidRPr="002F09F1">
              <w:t>о</w:t>
            </w:r>
            <w:r w:rsidRPr="002F09F1">
              <w:t>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доля общеобразов</w:t>
            </w:r>
            <w:r w:rsidRPr="002F09F1">
              <w:t>а</w:t>
            </w:r>
            <w:r w:rsidRPr="002F09F1">
              <w:t>тельных организаций, внедривших целевую модель цифровой обр</w:t>
            </w:r>
            <w:r w:rsidRPr="002F09F1">
              <w:t>а</w:t>
            </w:r>
            <w:r w:rsidRPr="002F09F1">
              <w:t>зовательной среды  в отчетном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Реализация р</w:t>
            </w:r>
            <w:r w:rsidRPr="002F09F1">
              <w:t>е</w:t>
            </w:r>
            <w:r w:rsidRPr="002F09F1">
              <w:t>гионального пр</w:t>
            </w:r>
            <w:r w:rsidRPr="002F09F1">
              <w:t>о</w:t>
            </w:r>
            <w:r w:rsidRPr="002F09F1">
              <w:t>екта «Цифровая образовательная среда» (Обновл</w:t>
            </w:r>
            <w:r w:rsidRPr="002F09F1">
              <w:t>е</w:t>
            </w:r>
            <w:r w:rsidRPr="002F09F1">
              <w:lastRenderedPageBreak/>
              <w:t>ние материально-технической базы образовательных организаций о</w:t>
            </w:r>
            <w:r w:rsidRPr="002F09F1">
              <w:t>б</w:t>
            </w:r>
            <w:r w:rsidRPr="002F09F1">
              <w:t>щего образования с целью внедр</w:t>
            </w:r>
            <w:r w:rsidRPr="002F09F1">
              <w:t>е</w:t>
            </w:r>
            <w:r w:rsidRPr="002F09F1">
              <w:t>ния целевой о</w:t>
            </w:r>
            <w:r w:rsidRPr="002F09F1">
              <w:t>б</w:t>
            </w:r>
            <w:r w:rsidRPr="002F09F1">
              <w:t>разовательной среды 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lastRenderedPageBreak/>
              <w:t>Доля общеобразов</w:t>
            </w:r>
            <w:r w:rsidRPr="002F09F1">
              <w:t>а</w:t>
            </w:r>
            <w:r w:rsidRPr="002F09F1">
              <w:t>тельных организаций, оснащенных в целях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6,67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26,67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26,67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26,67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Доля обучающихся, для которых созданы ранее условия получения к</w:t>
            </w:r>
            <w:r w:rsidRPr="002F09F1">
              <w:t>а</w:t>
            </w:r>
            <w:r w:rsidRPr="002F09F1">
              <w:t>чественного образов</w:t>
            </w:r>
            <w:r w:rsidRPr="002F09F1">
              <w:t>а</w:t>
            </w:r>
            <w:r w:rsidRPr="002F09F1">
              <w:t>ния вне зависимости от места их нахождения посредством предо</w:t>
            </w:r>
            <w:r w:rsidRPr="002F09F1">
              <w:t>с</w:t>
            </w:r>
            <w:r w:rsidRPr="002F09F1">
              <w:t>тавления доступа к ф</w:t>
            </w:r>
            <w:r w:rsidRPr="002F09F1">
              <w:t>е</w:t>
            </w:r>
            <w:r w:rsidRPr="002F09F1">
              <w:t>деральной информац</w:t>
            </w:r>
            <w:r w:rsidRPr="002F09F1">
              <w:t>и</w:t>
            </w:r>
            <w:r w:rsidRPr="002F09F1">
              <w:t>онно - сервисной пла</w:t>
            </w:r>
            <w:r w:rsidRPr="002F09F1">
              <w:t>т</w:t>
            </w:r>
            <w:r w:rsidRPr="002F09F1">
              <w:t>форме цифровой обр</w:t>
            </w:r>
            <w:r w:rsidRPr="002F09F1">
              <w:t>а</w:t>
            </w:r>
            <w:r w:rsidRPr="002F09F1">
              <w:t>зовательной среды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15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Доля педагогических работников, испол</w:t>
            </w:r>
            <w:r w:rsidRPr="002F09F1">
              <w:t>ь</w:t>
            </w:r>
            <w:r w:rsidRPr="002F09F1">
              <w:t>зующих сервисы фед</w:t>
            </w:r>
            <w:r w:rsidRPr="002F09F1">
              <w:t>е</w:t>
            </w:r>
            <w:r w:rsidRPr="002F09F1">
              <w:t>ральной информацио</w:t>
            </w:r>
            <w:r w:rsidRPr="002F09F1">
              <w:t>н</w:t>
            </w:r>
            <w:r w:rsidRPr="002F09F1">
              <w:t>но-сервисной платфо</w:t>
            </w:r>
            <w:r w:rsidRPr="002F09F1">
              <w:t>р</w:t>
            </w:r>
            <w:r w:rsidRPr="002F09F1">
              <w:t>мы цифровой образов</w:t>
            </w:r>
            <w:r w:rsidRPr="002F09F1">
              <w:t>а</w:t>
            </w:r>
            <w:r w:rsidRPr="002F09F1">
              <w:t>тельной среды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Доля образовательных организаций, испол</w:t>
            </w:r>
            <w:r w:rsidRPr="002F09F1">
              <w:t>ь</w:t>
            </w:r>
            <w:r w:rsidRPr="002F09F1">
              <w:t>зующих сервисы фед</w:t>
            </w:r>
            <w:r w:rsidRPr="002F09F1">
              <w:t>е</w:t>
            </w:r>
            <w:r w:rsidRPr="002F09F1">
              <w:t>ральной информацио</w:t>
            </w:r>
            <w:r w:rsidRPr="002F09F1">
              <w:t>н</w:t>
            </w:r>
            <w:r w:rsidRPr="002F09F1">
              <w:t>но-сервисной платфо</w:t>
            </w:r>
            <w:r w:rsidRPr="002F09F1">
              <w:t>р</w:t>
            </w:r>
            <w:r w:rsidRPr="002F09F1">
              <w:t>мы цифровой образов</w:t>
            </w:r>
            <w:r w:rsidRPr="002F09F1">
              <w:t>а</w:t>
            </w:r>
            <w:r w:rsidRPr="002F09F1">
              <w:t>тельной среды при ре</w:t>
            </w:r>
            <w:r w:rsidRPr="002F09F1">
              <w:t>а</w:t>
            </w:r>
            <w:r w:rsidRPr="002F09F1">
              <w:t>лизации программ о</w:t>
            </w:r>
            <w:r w:rsidRPr="002F09F1">
              <w:t>с</w:t>
            </w:r>
            <w:r w:rsidRPr="002F09F1">
              <w:t>новного общего образ</w:t>
            </w:r>
            <w:r w:rsidRPr="002F09F1">
              <w:t>о</w:t>
            </w:r>
            <w:r w:rsidRPr="002F09F1">
              <w:t>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lastRenderedPageBreak/>
              <w:t>11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F09F1" w:rsidRPr="002F09F1" w:rsidRDefault="002F09F1" w:rsidP="002F09F1">
            <w:r w:rsidRPr="002F09F1">
              <w:t>Реализация р</w:t>
            </w:r>
            <w:r w:rsidRPr="002F09F1">
              <w:t>е</w:t>
            </w:r>
            <w:r w:rsidRPr="002F09F1">
              <w:t>гионального пр</w:t>
            </w:r>
            <w:r w:rsidRPr="002F09F1">
              <w:t>о</w:t>
            </w:r>
            <w:r w:rsidRPr="002F09F1">
              <w:t>екта «Совреме</w:t>
            </w:r>
            <w:r w:rsidRPr="002F09F1">
              <w:t>н</w:t>
            </w:r>
            <w:r w:rsidRPr="002F09F1">
              <w:t>ная школа»</w:t>
            </w:r>
          </w:p>
          <w:p w:rsidR="002F09F1" w:rsidRPr="002F09F1" w:rsidRDefault="002F09F1" w:rsidP="002F09F1">
            <w:r w:rsidRPr="002F09F1">
              <w:t>(Создание (о</w:t>
            </w:r>
            <w:r w:rsidRPr="002F09F1">
              <w:t>б</w:t>
            </w:r>
            <w:r w:rsidRPr="002F09F1">
              <w:t>новление) мат</w:t>
            </w:r>
            <w:r w:rsidRPr="002F09F1">
              <w:t>е</w:t>
            </w:r>
            <w:r w:rsidRPr="002F09F1">
              <w:t>риально-технической базы для формиров</w:t>
            </w:r>
            <w:r w:rsidRPr="002F09F1">
              <w:t>а</w:t>
            </w:r>
            <w:r w:rsidRPr="002F09F1">
              <w:t>ния у обучающи</w:t>
            </w:r>
            <w:r w:rsidRPr="002F09F1">
              <w:t>х</w:t>
            </w:r>
            <w:r w:rsidRPr="002F09F1">
              <w:t>ся современных технологических и гуманитарных н</w:t>
            </w:r>
            <w:r w:rsidRPr="002F09F1">
              <w:t>а</w:t>
            </w:r>
            <w:r w:rsidRPr="002F09F1">
              <w:t>выков.  Создание материально-технической базы для реализации основных и д</w:t>
            </w:r>
            <w:r w:rsidRPr="002F09F1">
              <w:t>о</w:t>
            </w:r>
            <w:r w:rsidRPr="002F09F1">
              <w:t>полнительных  общеобразов</w:t>
            </w:r>
            <w:r w:rsidRPr="002F09F1">
              <w:t>а</w:t>
            </w:r>
            <w:r w:rsidRPr="002F09F1">
              <w:t>тельных программ цифрового и г</w:t>
            </w:r>
            <w:r w:rsidRPr="002F09F1">
              <w:t>у</w:t>
            </w:r>
            <w:r w:rsidRPr="002F09F1">
              <w:t>манитарного пр</w:t>
            </w:r>
            <w:r w:rsidRPr="002F09F1">
              <w:t>о</w:t>
            </w:r>
            <w:r w:rsidRPr="002F09F1">
              <w:lastRenderedPageBreak/>
              <w:t>филей в общео</w:t>
            </w:r>
            <w:r w:rsidRPr="002F09F1">
              <w:t>б</w:t>
            </w:r>
            <w:r w:rsidRPr="002F09F1">
              <w:t>разовательных организациях, расположенных в сельской местн</w:t>
            </w:r>
            <w:r w:rsidRPr="002F09F1">
              <w:t>о</w:t>
            </w:r>
            <w:r w:rsidRPr="002F09F1">
              <w:t>сти)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lastRenderedPageBreak/>
              <w:t>численность детей, о</w:t>
            </w:r>
            <w:r w:rsidRPr="002F09F1">
              <w:t>с</w:t>
            </w:r>
            <w:r w:rsidRPr="002F09F1">
              <w:t>ваивающих учебных предмет «Технология» на базе Центров обр</w:t>
            </w:r>
            <w:r w:rsidRPr="002F09F1">
              <w:t>а</w:t>
            </w:r>
            <w:r w:rsidRPr="002F09F1">
              <w:t>зования цифрового и гуманитарного проф</w:t>
            </w:r>
            <w:r w:rsidRPr="002F09F1">
              <w:t>и</w:t>
            </w:r>
            <w:r w:rsidRPr="002F09F1">
              <w:t>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3525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1834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1834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численность детей, о</w:t>
            </w:r>
            <w:r w:rsidRPr="002F09F1">
              <w:t>с</w:t>
            </w:r>
            <w:r w:rsidRPr="002F09F1">
              <w:t>ваивающих учебных предмет «Основы без</w:t>
            </w:r>
            <w:r w:rsidRPr="002F09F1">
              <w:t>о</w:t>
            </w:r>
            <w:r w:rsidRPr="002F09F1">
              <w:t>пасности жизнеде</w:t>
            </w:r>
            <w:r w:rsidRPr="002F09F1">
              <w:t>я</w:t>
            </w:r>
            <w:r w:rsidRPr="002F09F1">
              <w:t>тельности» на базе Це</w:t>
            </w:r>
            <w:r w:rsidRPr="002F09F1">
              <w:t>н</w:t>
            </w:r>
            <w:r w:rsidRPr="002F09F1">
              <w:t>тров образования ци</w:t>
            </w:r>
            <w:r w:rsidRPr="002F09F1">
              <w:t>ф</w:t>
            </w:r>
            <w:r w:rsidRPr="002F09F1">
              <w:t>рового и гуманитарного профилей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307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440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440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численность детей, о</w:t>
            </w:r>
            <w:r w:rsidRPr="002F09F1">
              <w:t>с</w:t>
            </w:r>
            <w:r w:rsidRPr="002F09F1">
              <w:t>ваивающих учебных предмет «Информат</w:t>
            </w:r>
            <w:r w:rsidRPr="002F09F1">
              <w:t>и</w:t>
            </w:r>
            <w:r w:rsidRPr="002F09F1">
              <w:t>ка» на базе Центров о</w:t>
            </w:r>
            <w:r w:rsidRPr="002F09F1">
              <w:t>б</w:t>
            </w:r>
            <w:r w:rsidRPr="002F09F1">
              <w:t>разования цифрового и гуманитарного проф</w:t>
            </w:r>
            <w:r w:rsidRPr="002F09F1">
              <w:t>и</w:t>
            </w:r>
            <w:r w:rsidRPr="002F09F1">
              <w:t>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597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814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814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численность детей, о</w:t>
            </w:r>
            <w:r w:rsidRPr="002F09F1">
              <w:t>х</w:t>
            </w:r>
            <w:r w:rsidRPr="002F09F1">
              <w:t>ваченных дополнител</w:t>
            </w:r>
            <w:r w:rsidRPr="002F09F1">
              <w:t>ь</w:t>
            </w:r>
            <w:r w:rsidRPr="002F09F1">
              <w:t>ными общеобразов</w:t>
            </w:r>
            <w:r w:rsidRPr="002F09F1">
              <w:t>а</w:t>
            </w:r>
            <w:r w:rsidRPr="002F09F1">
              <w:t>тельными программами  на базе Центров обр</w:t>
            </w:r>
            <w:r w:rsidRPr="002F09F1">
              <w:t>а</w:t>
            </w:r>
            <w:r w:rsidRPr="002F09F1">
              <w:t>зования цифрового и гуманитарного проф</w:t>
            </w:r>
            <w:r w:rsidRPr="002F09F1">
              <w:t>и</w:t>
            </w:r>
            <w:r w:rsidRPr="002F09F1">
              <w:t>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1269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1746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1746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1746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численность детей, з</w:t>
            </w:r>
            <w:r w:rsidRPr="002F09F1">
              <w:t>а</w:t>
            </w:r>
            <w:r w:rsidRPr="002F09F1">
              <w:t>нимающихся шахмат</w:t>
            </w:r>
            <w:r w:rsidRPr="002F09F1">
              <w:t>а</w:t>
            </w:r>
            <w:r w:rsidRPr="002F09F1">
              <w:t>ми на постоянной осн</w:t>
            </w:r>
            <w:r w:rsidRPr="002F09F1">
              <w:t>о</w:t>
            </w:r>
            <w:r w:rsidRPr="002F09F1">
              <w:t>ве,  на базе Центров о</w:t>
            </w:r>
            <w:r w:rsidRPr="002F09F1">
              <w:t>б</w:t>
            </w:r>
            <w:r w:rsidRPr="002F09F1">
              <w:t>разования цифрового и гуманитарного проф</w:t>
            </w:r>
            <w:r w:rsidRPr="002F09F1">
              <w:t>и</w:t>
            </w:r>
            <w:r w:rsidRPr="002F09F1">
              <w:t>лей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280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280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численность человек, ежемесячно испол</w:t>
            </w:r>
            <w:r w:rsidRPr="002F09F1">
              <w:t>ь</w:t>
            </w:r>
            <w:r w:rsidRPr="002F09F1">
              <w:t>зующих инфраструктуру Центров образования цифрового и гуманита</w:t>
            </w:r>
            <w:r w:rsidRPr="002F09F1">
              <w:t>р</w:t>
            </w:r>
            <w:r w:rsidRPr="002F09F1">
              <w:t>ного профилей «Точка роста» для дистанцио</w:t>
            </w:r>
            <w:r w:rsidRPr="002F09F1">
              <w:t>н</w:t>
            </w:r>
            <w:r w:rsidRPr="002F09F1">
              <w:t>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1400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1400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численность человек, ежемесячно вовлече</w:t>
            </w:r>
            <w:r w:rsidRPr="002F09F1">
              <w:t>н</w:t>
            </w:r>
            <w:r w:rsidRPr="002F09F1">
              <w:t>ных в программу соц</w:t>
            </w:r>
            <w:r w:rsidRPr="002F09F1">
              <w:t>и</w:t>
            </w:r>
            <w:r w:rsidRPr="002F09F1">
              <w:t>ально-культурных ко</w:t>
            </w:r>
            <w:r w:rsidRPr="002F09F1">
              <w:t>м</w:t>
            </w:r>
            <w:r w:rsidRPr="002F09F1">
              <w:t>петенций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1400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1400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количество проведе</w:t>
            </w:r>
            <w:r w:rsidRPr="002F09F1">
              <w:t>н</w:t>
            </w:r>
            <w:r w:rsidRPr="002F09F1">
              <w:t>ных на площадке Це</w:t>
            </w:r>
            <w:r w:rsidRPr="002F09F1">
              <w:t>н</w:t>
            </w:r>
            <w:r w:rsidRPr="002F09F1">
              <w:t>тров образования ци</w:t>
            </w:r>
            <w:r w:rsidRPr="002F09F1">
              <w:t>ф</w:t>
            </w:r>
            <w:r w:rsidRPr="002F09F1">
              <w:t>рового и гуманитарного профилей «Точка роста» социокультурных мер</w:t>
            </w:r>
            <w:r w:rsidRPr="002F09F1">
              <w:t>о</w:t>
            </w:r>
            <w:r w:rsidRPr="002F09F1">
              <w:t>приятий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повышение квалифик</w:t>
            </w:r>
            <w:r w:rsidRPr="002F09F1">
              <w:t>а</w:t>
            </w:r>
            <w:r w:rsidRPr="002F09F1">
              <w:t>ции педагогов по пре</w:t>
            </w:r>
            <w:r w:rsidRPr="002F09F1">
              <w:t>д</w:t>
            </w:r>
            <w:r w:rsidRPr="002F09F1">
              <w:t>мету «Технология»,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повышение квалифик</w:t>
            </w:r>
            <w:r w:rsidRPr="002F09F1">
              <w:t>а</w:t>
            </w:r>
            <w:r w:rsidRPr="002F09F1">
              <w:t>ции иных сотрудников Центров образования цифрового и гуманита</w:t>
            </w:r>
            <w:r w:rsidRPr="002F09F1">
              <w:t>р</w:t>
            </w:r>
            <w:r w:rsidRPr="002F09F1">
              <w:t>ного профилей «Точка роста», ежегодно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число общеобразов</w:t>
            </w:r>
            <w:r w:rsidRPr="002F09F1">
              <w:t>а</w:t>
            </w:r>
            <w:r w:rsidRPr="002F09F1">
              <w:t>тельных организаций, расположенных в сел</w:t>
            </w:r>
            <w:r w:rsidRPr="002F09F1">
              <w:t>ь</w:t>
            </w:r>
            <w:r w:rsidRPr="002F09F1">
              <w:t>ской местности и малых городах, обновивших материально-техническую базу для реализации основных и дополнительных общ</w:t>
            </w:r>
            <w:r w:rsidRPr="002F09F1">
              <w:t>е</w:t>
            </w:r>
            <w:r w:rsidRPr="002F09F1">
              <w:t>образовательных пр</w:t>
            </w:r>
            <w:r w:rsidRPr="002F09F1">
              <w:t>о</w:t>
            </w:r>
            <w:r w:rsidRPr="002F09F1">
              <w:t>грамм цифрового и г</w:t>
            </w:r>
            <w:r w:rsidRPr="002F09F1">
              <w:t>у</w:t>
            </w:r>
            <w:r w:rsidRPr="002F09F1">
              <w:t>манитарного профилей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Реализация р</w:t>
            </w:r>
            <w:r w:rsidRPr="002F09F1">
              <w:t>е</w:t>
            </w:r>
            <w:r w:rsidRPr="002F09F1">
              <w:t>гионального пр</w:t>
            </w:r>
            <w:r w:rsidRPr="002F09F1">
              <w:t>о</w:t>
            </w:r>
            <w:r w:rsidRPr="002F09F1">
              <w:t>екта «Совреме</w:t>
            </w:r>
            <w:r w:rsidRPr="002F09F1">
              <w:t>н</w:t>
            </w:r>
            <w:r w:rsidRPr="002F09F1">
              <w:t>ная школа» (Со</w:t>
            </w:r>
            <w:r w:rsidRPr="002F09F1">
              <w:t>з</w:t>
            </w:r>
            <w:r w:rsidRPr="002F09F1">
              <w:t>дание центров естественно-научной и техн</w:t>
            </w:r>
            <w:r w:rsidRPr="002F09F1">
              <w:t>о</w:t>
            </w:r>
            <w:r w:rsidRPr="002F09F1">
              <w:t>логической н</w:t>
            </w:r>
            <w:r w:rsidRPr="002F09F1">
              <w:t>а</w:t>
            </w:r>
            <w:r w:rsidRPr="002F09F1">
              <w:t>правленностей на базе образов</w:t>
            </w:r>
            <w:r w:rsidRPr="002F09F1">
              <w:t>а</w:t>
            </w:r>
            <w:r w:rsidRPr="002F09F1">
              <w:t>тельных орган</w:t>
            </w:r>
            <w:r w:rsidRPr="002F09F1">
              <w:t>и</w:t>
            </w:r>
            <w:r w:rsidRPr="002F09F1">
              <w:t>заций)</w:t>
            </w:r>
          </w:p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количество общеобр</w:t>
            </w:r>
            <w:r w:rsidRPr="002F09F1">
              <w:t>а</w:t>
            </w:r>
            <w:r w:rsidRPr="002F09F1">
              <w:t>зовательных организ</w:t>
            </w:r>
            <w:r w:rsidRPr="002F09F1">
              <w:t>а</w:t>
            </w:r>
            <w:r w:rsidRPr="002F09F1">
              <w:t>ций, расположенных в сельской местности и малых городах, в кот</w:t>
            </w:r>
            <w:r w:rsidRPr="002F09F1">
              <w:t>о</w:t>
            </w:r>
            <w:r w:rsidRPr="002F09F1">
              <w:t>рых созданы и фун</w:t>
            </w:r>
            <w:r w:rsidRPr="002F09F1">
              <w:t>к</w:t>
            </w:r>
            <w:r w:rsidRPr="002F09F1">
              <w:t>ционируют центры о</w:t>
            </w:r>
            <w:r w:rsidRPr="002F09F1">
              <w:t>б</w:t>
            </w:r>
            <w:r w:rsidRPr="002F09F1">
              <w:t>разования естественно-научной и технологич</w:t>
            </w:r>
            <w:r w:rsidRPr="002F09F1">
              <w:t>е</w:t>
            </w:r>
            <w:r w:rsidRPr="002F09F1">
              <w:t>ской направленностей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ед.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численность обуча</w:t>
            </w:r>
            <w:r w:rsidRPr="002F09F1">
              <w:t>ю</w:t>
            </w:r>
            <w:r w:rsidRPr="002F09F1">
              <w:t>щихся общеобразов</w:t>
            </w:r>
            <w:r w:rsidRPr="002F09F1">
              <w:t>а</w:t>
            </w:r>
            <w:r w:rsidRPr="002F09F1">
              <w:t>тельной организации, охваченных образов</w:t>
            </w:r>
            <w:r w:rsidRPr="002F09F1">
              <w:t>а</w:t>
            </w:r>
            <w:r w:rsidRPr="002F09F1">
              <w:t>тельными программами общего образования естественно-научной и технологической н</w:t>
            </w:r>
            <w:r w:rsidRPr="002F09F1">
              <w:t>а</w:t>
            </w:r>
            <w:r w:rsidRPr="002F09F1">
              <w:t>правленностей на базе центра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 xml:space="preserve">чел.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421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численность детей, об</w:t>
            </w:r>
            <w:r w:rsidRPr="002F09F1">
              <w:t>у</w:t>
            </w:r>
            <w:r w:rsidRPr="002F09F1">
              <w:t>чающихся программам дополнительного обр</w:t>
            </w:r>
            <w:r w:rsidRPr="002F09F1">
              <w:t>а</w:t>
            </w:r>
            <w:r w:rsidRPr="002F09F1">
              <w:t>зования естественно-научной и технической направленностей на б</w:t>
            </w:r>
            <w:r w:rsidRPr="002F09F1">
              <w:t>а</w:t>
            </w:r>
            <w:r w:rsidRPr="002F09F1">
              <w:t>зе центра «Точка роста»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270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численность обуча</w:t>
            </w:r>
            <w:r w:rsidRPr="002F09F1">
              <w:t>ю</w:t>
            </w:r>
            <w:r w:rsidRPr="002F09F1">
              <w:t>щихся, ежемесячно и</w:t>
            </w:r>
            <w:r w:rsidRPr="002F09F1">
              <w:t>с</w:t>
            </w:r>
            <w:r w:rsidRPr="002F09F1">
              <w:t>пользующих инфр</w:t>
            </w:r>
            <w:r w:rsidRPr="002F09F1">
              <w:t>а</w:t>
            </w:r>
            <w:r w:rsidRPr="002F09F1">
              <w:t>структуру центров «То</w:t>
            </w:r>
            <w:r w:rsidRPr="002F09F1">
              <w:t>ч</w:t>
            </w:r>
            <w:r w:rsidRPr="002F09F1">
              <w:t>ка роста»  для диста</w:t>
            </w:r>
            <w:r w:rsidRPr="002F09F1">
              <w:t>н</w:t>
            </w:r>
            <w:r w:rsidRPr="002F09F1">
              <w:t>ционного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</w:tr>
      <w:tr w:rsidR="002F09F1" w:rsidRPr="002F09F1" w:rsidTr="00D51CCD">
        <w:trPr>
          <w:cantSplit/>
          <w:trHeight w:val="62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/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доля педагогических работников центра «Точка роста», проше</w:t>
            </w:r>
            <w:r w:rsidRPr="002F09F1">
              <w:t>д</w:t>
            </w:r>
            <w:r w:rsidRPr="002F09F1">
              <w:t>ших обучение по пр</w:t>
            </w:r>
            <w:r w:rsidRPr="002F09F1">
              <w:t>о</w:t>
            </w:r>
            <w:r w:rsidRPr="002F09F1">
              <w:t>граммам из реестра программ повышения квалификации фед</w:t>
            </w:r>
            <w:r w:rsidRPr="002F09F1">
              <w:t>е</w:t>
            </w:r>
            <w:r w:rsidRPr="002F09F1">
              <w:t>рального оператора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-</w:t>
            </w:r>
          </w:p>
        </w:tc>
      </w:tr>
      <w:tr w:rsidR="002F09F1" w:rsidRPr="002F09F1" w:rsidTr="00D51CCD">
        <w:trPr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12.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Организация бе</w:t>
            </w:r>
            <w:r w:rsidRPr="002F09F1">
              <w:t>с</w:t>
            </w:r>
            <w:r w:rsidRPr="002F09F1">
              <w:t>платного горячего питания обуча</w:t>
            </w:r>
            <w:r w:rsidRPr="002F09F1">
              <w:t>ю</w:t>
            </w:r>
            <w:r w:rsidRPr="002F09F1">
              <w:t>щихся, получа</w:t>
            </w:r>
            <w:r w:rsidRPr="002F09F1">
              <w:t>ю</w:t>
            </w:r>
            <w:r w:rsidRPr="002F09F1">
              <w:t>щих начальное общее образов</w:t>
            </w:r>
            <w:r w:rsidRPr="002F09F1">
              <w:t>а</w:t>
            </w:r>
            <w:r w:rsidRPr="002F09F1">
              <w:t>ние в муниц</w:t>
            </w:r>
            <w:r w:rsidRPr="002F09F1">
              <w:t>и</w:t>
            </w:r>
            <w:r w:rsidRPr="002F09F1">
              <w:t>пальных образ</w:t>
            </w:r>
            <w:r w:rsidRPr="002F09F1">
              <w:t>о</w:t>
            </w:r>
            <w:r w:rsidRPr="002F09F1">
              <w:t>вательных орг</w:t>
            </w:r>
            <w:r w:rsidRPr="002F09F1">
              <w:t>а</w:t>
            </w:r>
            <w:r w:rsidRPr="002F09F1">
              <w:t>низациях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Доля обучающихся, п</w:t>
            </w:r>
            <w:r w:rsidRPr="002F09F1">
              <w:t>о</w:t>
            </w:r>
            <w:r w:rsidRPr="002F09F1">
              <w:t>лучающих начальное общее образование в муниципальных образ</w:t>
            </w:r>
            <w:r w:rsidRPr="002F09F1">
              <w:t>о</w:t>
            </w:r>
            <w:r w:rsidRPr="002F09F1">
              <w:t>вательных организац</w:t>
            </w:r>
            <w:r w:rsidRPr="002F09F1">
              <w:t>и</w:t>
            </w:r>
            <w:r w:rsidRPr="002F09F1">
              <w:t>ях, получающих бе</w:t>
            </w:r>
            <w:r w:rsidRPr="002F09F1">
              <w:t>с</w:t>
            </w:r>
            <w:r w:rsidRPr="002F09F1">
              <w:t>платное горячее пит</w:t>
            </w:r>
            <w:r w:rsidRPr="002F09F1">
              <w:t>а</w:t>
            </w:r>
            <w:r w:rsidRPr="002F09F1">
              <w:t>ние, к общему колич</w:t>
            </w:r>
            <w:r w:rsidRPr="002F09F1">
              <w:t>е</w:t>
            </w:r>
            <w:r w:rsidRPr="002F09F1">
              <w:t>ству обучающихся, п</w:t>
            </w:r>
            <w:r w:rsidRPr="002F09F1">
              <w:t>о</w:t>
            </w:r>
            <w:r w:rsidRPr="002F09F1">
              <w:t>лучающих начальное общее образование в муниципальных образ</w:t>
            </w:r>
            <w:r w:rsidRPr="002F09F1">
              <w:t>о</w:t>
            </w:r>
            <w:r w:rsidRPr="002F09F1">
              <w:t>вательных организациях в отчетном финансовом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-</w:t>
            </w:r>
          </w:p>
        </w:tc>
      </w:tr>
      <w:tr w:rsidR="002F09F1" w:rsidRPr="002F09F1" w:rsidTr="00D51CCD">
        <w:trPr>
          <w:trHeight w:val="6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lastRenderedPageBreak/>
              <w:t>13.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Создание условий для обеспечения образовательного процесса в части нераспростран</w:t>
            </w:r>
            <w:r w:rsidRPr="002F09F1">
              <w:t>е</w:t>
            </w:r>
            <w:r w:rsidRPr="002F09F1">
              <w:t>ния новой кор</w:t>
            </w:r>
            <w:r w:rsidRPr="002F09F1">
              <w:t>о</w:t>
            </w:r>
            <w:r w:rsidRPr="002F09F1">
              <w:t>навирусной и</w:t>
            </w:r>
            <w:r w:rsidRPr="002F09F1">
              <w:t>н</w:t>
            </w:r>
            <w:r w:rsidRPr="002F09F1">
              <w:t>фекции (COVID-19)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F09F1" w:rsidRPr="002F09F1" w:rsidRDefault="002F09F1" w:rsidP="002F09F1">
            <w:r w:rsidRPr="002F09F1">
              <w:t>Доля общеобразов</w:t>
            </w:r>
            <w:r w:rsidRPr="002F09F1">
              <w:t>а</w:t>
            </w:r>
            <w:r w:rsidRPr="002F09F1">
              <w:t>тельных организаций, в которых реализованы мероприятия по собл</w:t>
            </w:r>
            <w:r w:rsidRPr="002F09F1">
              <w:t>ю</w:t>
            </w:r>
            <w:r w:rsidRPr="002F09F1">
              <w:t>дению санитарно-эпидемиологических требований в условиях распространения новой коронавирусной инфе</w:t>
            </w:r>
            <w:r w:rsidRPr="002F09F1">
              <w:t>к</w:t>
            </w:r>
            <w:r w:rsidRPr="002F09F1">
              <w:t>ции (COVID-19)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Pr="002F09F1" w:rsidRDefault="002F09F1" w:rsidP="002F09F1">
            <w:r w:rsidRPr="002F09F1">
              <w:t>-</w:t>
            </w:r>
          </w:p>
        </w:tc>
      </w:tr>
    </w:tbl>
    <w:p w:rsidR="001A24E7" w:rsidRDefault="001A24E7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1A24E7" w:rsidRDefault="001A24E7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7E2B27" w:rsidRDefault="007E2B27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2F09F1" w:rsidRDefault="002F09F1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2F09F1" w:rsidRDefault="002F09F1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2F09F1" w:rsidRDefault="002F09F1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A37B1E" w:rsidRDefault="00A37B1E" w:rsidP="00F030B6">
      <w:pPr>
        <w:spacing w:after="0"/>
        <w:jc w:val="right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ar-SA"/>
        </w:rPr>
        <w:lastRenderedPageBreak/>
        <w:t>Приложение 2</w:t>
      </w:r>
    </w:p>
    <w:p w:rsidR="00F030B6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sz w:val="23"/>
          <w:szCs w:val="23"/>
          <w:lang w:eastAsia="ar-SA"/>
        </w:rPr>
        <w:t>к муниципальной программе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ar-SA"/>
        </w:rPr>
      </w:pPr>
    </w:p>
    <w:tbl>
      <w:tblPr>
        <w:tblW w:w="160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5"/>
        <w:gridCol w:w="2268"/>
        <w:gridCol w:w="851"/>
        <w:gridCol w:w="2410"/>
        <w:gridCol w:w="1842"/>
        <w:gridCol w:w="2410"/>
        <w:gridCol w:w="1559"/>
        <w:gridCol w:w="1418"/>
        <w:gridCol w:w="992"/>
        <w:gridCol w:w="851"/>
        <w:gridCol w:w="851"/>
      </w:tblGrid>
      <w:tr w:rsidR="007E2B27" w:rsidRPr="007E2B27" w:rsidTr="008B44CF">
        <w:trPr>
          <w:trHeight w:val="600"/>
        </w:trPr>
        <w:tc>
          <w:tcPr>
            <w:tcW w:w="16017" w:type="dxa"/>
            <w:gridSpan w:val="11"/>
            <w:tcBorders>
              <w:top w:val="nil"/>
              <w:left w:val="nil"/>
              <w:bottom w:val="outset" w:sz="6" w:space="0" w:color="auto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СВЕДЕНИЯ</w:t>
            </w:r>
          </w:p>
          <w:p w:rsidR="007E2B27" w:rsidRPr="007E2B27" w:rsidRDefault="007E2B27" w:rsidP="007E2B27">
            <w:r w:rsidRPr="007E2B27">
              <w:t xml:space="preserve"> о порядке сбора информации и методике расчета целевых показателей </w:t>
            </w:r>
          </w:p>
          <w:p w:rsidR="007E2B27" w:rsidRPr="007E2B27" w:rsidRDefault="007E2B27" w:rsidP="007E2B27">
            <w:r w:rsidRPr="007E2B27">
              <w:t>муниципальной программы</w:t>
            </w:r>
          </w:p>
          <w:p w:rsidR="007E2B27" w:rsidRPr="007E2B27" w:rsidRDefault="007E2B27" w:rsidP="007E2B27"/>
        </w:tc>
      </w:tr>
      <w:tr w:rsidR="007E2B27" w:rsidRPr="007E2B27" w:rsidTr="008B44CF">
        <w:trPr>
          <w:trHeight w:val="735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№</w:t>
            </w:r>
          </w:p>
          <w:p w:rsidR="007E2B27" w:rsidRPr="007E2B27" w:rsidRDefault="007E2B27" w:rsidP="007E2B27">
            <w:r w:rsidRPr="007E2B27">
              <w:t>п/п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Наименование целев</w:t>
            </w:r>
            <w:r w:rsidRPr="007E2B27">
              <w:t>о</w:t>
            </w:r>
            <w:r w:rsidRPr="007E2B27">
              <w:t>го показателя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Ед. изм.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Определение целевого</w:t>
            </w:r>
          </w:p>
          <w:p w:rsidR="007E2B27" w:rsidRPr="007E2B27" w:rsidRDefault="007E2B27" w:rsidP="007E2B27">
            <w:r w:rsidRPr="007E2B27">
              <w:t xml:space="preserve"> показателя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Временные хара</w:t>
            </w:r>
            <w:r w:rsidRPr="007E2B27">
              <w:t>к</w:t>
            </w:r>
            <w:r w:rsidRPr="007E2B27">
              <w:t>теристики целев</w:t>
            </w:r>
            <w:r w:rsidRPr="007E2B27">
              <w:t>о</w:t>
            </w:r>
            <w:r w:rsidRPr="007E2B27">
              <w:t>го показателя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Алгоритм формирования (формула) показателя и методические поясн</w:t>
            </w:r>
            <w:r w:rsidRPr="007E2B27">
              <w:t>е</w:t>
            </w:r>
            <w:r w:rsidRPr="007E2B27">
              <w:t>ния к целевому показ</w:t>
            </w:r>
            <w:r w:rsidRPr="007E2B27">
              <w:t>а</w:t>
            </w:r>
            <w:r w:rsidRPr="007E2B27">
              <w:t>телю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Базовые пок</w:t>
            </w:r>
            <w:r w:rsidRPr="007E2B27">
              <w:t>а</w:t>
            </w:r>
            <w:r w:rsidRPr="007E2B27">
              <w:t>затели, испол</w:t>
            </w:r>
            <w:r w:rsidRPr="007E2B27">
              <w:t>ь</w:t>
            </w:r>
            <w:r w:rsidRPr="007E2B27">
              <w:t>зуемы в фо</w:t>
            </w:r>
            <w:r w:rsidRPr="007E2B27">
              <w:t>р</w:t>
            </w:r>
            <w:r w:rsidRPr="007E2B27">
              <w:t>муле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Метод сбора, индекс формы отчетности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Объект и единица наблюд</w:t>
            </w:r>
            <w:r w:rsidRPr="007E2B27">
              <w:t>е</w:t>
            </w:r>
            <w:r w:rsidRPr="007E2B27">
              <w:t>ния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Охват единиц сов</w:t>
            </w:r>
            <w:r w:rsidRPr="007E2B27">
              <w:t>о</w:t>
            </w:r>
            <w:r w:rsidRPr="007E2B27">
              <w:t>купн</w:t>
            </w:r>
            <w:r w:rsidRPr="007E2B27">
              <w:t>о</w:t>
            </w:r>
            <w:r w:rsidRPr="007E2B27">
              <w:t>сти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Ответс</w:t>
            </w:r>
            <w:r w:rsidRPr="007E2B27">
              <w:t>т</w:t>
            </w:r>
            <w:r w:rsidRPr="007E2B27">
              <w:t>венный за сбор данных по ц</w:t>
            </w:r>
            <w:r w:rsidRPr="007E2B27">
              <w:t>е</w:t>
            </w:r>
            <w:r w:rsidRPr="007E2B27">
              <w:t>левому показ</w:t>
            </w:r>
            <w:r w:rsidRPr="007E2B27">
              <w:t>а</w:t>
            </w:r>
            <w:r w:rsidRPr="007E2B27">
              <w:t>телю</w:t>
            </w:r>
          </w:p>
        </w:tc>
      </w:tr>
      <w:tr w:rsidR="007E2B27" w:rsidRPr="007E2B27" w:rsidTr="008B44CF">
        <w:trPr>
          <w:trHeight w:val="7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1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4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5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6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7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10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 xml:space="preserve">    11</w:t>
            </w:r>
          </w:p>
        </w:tc>
      </w:tr>
      <w:tr w:rsidR="007E2B27" w:rsidRPr="007E2B27" w:rsidTr="008B44CF">
        <w:trPr>
          <w:trHeight w:val="269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1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школьников, к</w:t>
            </w:r>
            <w:r w:rsidRPr="007E2B27">
              <w:t>о</w:t>
            </w:r>
            <w:r w:rsidRPr="007E2B27">
              <w:t>торым предоставлена возможность обучаться в соответствии с о</w:t>
            </w:r>
            <w:r w:rsidRPr="007E2B27">
              <w:t>с</w:t>
            </w:r>
            <w:r w:rsidRPr="007E2B27">
              <w:t>новными совреме</w:t>
            </w:r>
            <w:r w:rsidRPr="007E2B27">
              <w:t>н</w:t>
            </w:r>
            <w:r w:rsidRPr="007E2B27">
              <w:t>ными требованиями, в общей численности школьников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  качества о</w:t>
            </w:r>
            <w:r w:rsidRPr="007E2B27">
              <w:t>б</w:t>
            </w:r>
            <w:r w:rsidRPr="007E2B27">
              <w:t>разования, позволяет  в динамике оценить р</w:t>
            </w:r>
            <w:r w:rsidRPr="007E2B27">
              <w:t>е</w:t>
            </w:r>
            <w:r w:rsidRPr="007E2B27">
              <w:t>зультаты реализации мероприятий, напра</w:t>
            </w:r>
            <w:r w:rsidRPr="007E2B27">
              <w:t>в</w:t>
            </w:r>
            <w:r w:rsidRPr="007E2B27">
              <w:t>ленных на улучшение качества образования.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численности  школьников общеобр</w:t>
            </w:r>
            <w:r w:rsidRPr="007E2B27">
              <w:t>а</w:t>
            </w:r>
            <w:r w:rsidRPr="007E2B27">
              <w:lastRenderedPageBreak/>
              <w:t>зовательных учрежд</w:t>
            </w:r>
            <w:r w:rsidRPr="007E2B27">
              <w:t>е</w:t>
            </w:r>
            <w:r w:rsidRPr="007E2B27">
              <w:t>ний, которым предо</w:t>
            </w:r>
            <w:r w:rsidRPr="007E2B27">
              <w:t>с</w:t>
            </w:r>
            <w:r w:rsidRPr="007E2B27">
              <w:t>тавлена возможность обучаться в соответствии с основными совреме</w:t>
            </w:r>
            <w:r w:rsidRPr="007E2B27">
              <w:t>н</w:t>
            </w:r>
            <w:r w:rsidRPr="007E2B27">
              <w:t>ными требованиями, в общей численности школьников</w:t>
            </w:r>
            <w:r w:rsidRPr="007E2B27">
              <w:br/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- Доля школьников, которым предоставлена возможность обучаться в соответствии с осно</w:t>
            </w:r>
            <w:r w:rsidRPr="007E2B27">
              <w:t>в</w:t>
            </w:r>
            <w:r w:rsidRPr="007E2B27">
              <w:t>ными современными требованиями, в общей численности школьн</w:t>
            </w:r>
            <w:r w:rsidRPr="007E2B27">
              <w:t>и</w:t>
            </w:r>
            <w:r w:rsidRPr="007E2B27">
              <w:t>ков</w:t>
            </w:r>
          </w:p>
          <w:p w:rsidR="007E2B27" w:rsidRPr="007E2B27" w:rsidRDefault="007E2B27" w:rsidP="007E2B27">
            <w:r w:rsidRPr="007E2B27">
              <w:lastRenderedPageBreak/>
              <w:br/>
            </w:r>
          </w:p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br/>
              <w:t>А – численность школьников общеобразов</w:t>
            </w:r>
            <w:r w:rsidRPr="007E2B27">
              <w:t>а</w:t>
            </w:r>
            <w:r w:rsidRPr="007E2B27">
              <w:t>тельных учре</w:t>
            </w:r>
            <w:r w:rsidRPr="007E2B27">
              <w:t>ж</w:t>
            </w:r>
            <w:r w:rsidRPr="007E2B27">
              <w:t>дений, которым предоставлена возможность обучаться в с</w:t>
            </w:r>
            <w:r w:rsidRPr="007E2B27">
              <w:t>о</w:t>
            </w:r>
            <w:r w:rsidRPr="007E2B27">
              <w:t>ответствии с основными с</w:t>
            </w:r>
            <w:r w:rsidRPr="007E2B27">
              <w:t>о</w:t>
            </w:r>
            <w:r w:rsidRPr="007E2B27">
              <w:lastRenderedPageBreak/>
              <w:t>временными требованиями, в общей чи</w:t>
            </w:r>
            <w:r w:rsidRPr="007E2B27">
              <w:t>с</w:t>
            </w:r>
            <w:r w:rsidRPr="007E2B27">
              <w:t>ленности школьников</w:t>
            </w:r>
          </w:p>
          <w:p w:rsidR="007E2B27" w:rsidRPr="007E2B27" w:rsidRDefault="007E2B27" w:rsidP="007E2B27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lastRenderedPageBreak/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696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  <w:p w:rsidR="007E2B27" w:rsidRPr="007E2B27" w:rsidRDefault="007E2B27" w:rsidP="007E2B27">
            <w:r w:rsidRPr="007E2B27">
              <w:t xml:space="preserve"> В – общая чи</w:t>
            </w:r>
            <w:r w:rsidRPr="007E2B27">
              <w:t>с</w:t>
            </w:r>
            <w:r w:rsidRPr="007E2B27">
              <w:t>ленность школьников по основным пр</w:t>
            </w:r>
            <w:r w:rsidRPr="007E2B27">
              <w:t>о</w:t>
            </w:r>
            <w:r w:rsidRPr="007E2B27">
              <w:t>граммам общ</w:t>
            </w:r>
            <w:r w:rsidRPr="007E2B27">
              <w:t>е</w:t>
            </w:r>
            <w:r w:rsidRPr="007E2B27">
              <w:t>го образования 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757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2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Численность воспита</w:t>
            </w:r>
            <w:r w:rsidRPr="007E2B27">
              <w:t>н</w:t>
            </w:r>
            <w:r w:rsidRPr="007E2B27">
              <w:t>ников, получающих дошкольное образов</w:t>
            </w:r>
            <w:r w:rsidRPr="007E2B27">
              <w:t>а</w:t>
            </w:r>
            <w:r w:rsidRPr="007E2B27">
              <w:t>ние в муниципальных образовательных у</w:t>
            </w:r>
            <w:r w:rsidRPr="007E2B27">
              <w:t>ч</w:t>
            </w:r>
            <w:r w:rsidRPr="007E2B27">
              <w:t>реждениях.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человек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количество воспита</w:t>
            </w:r>
            <w:r w:rsidRPr="007E2B27">
              <w:t>н</w:t>
            </w:r>
            <w:r w:rsidRPr="007E2B27">
              <w:t>ников в дошкольных о</w:t>
            </w:r>
            <w:r w:rsidRPr="007E2B27">
              <w:t>б</w:t>
            </w:r>
            <w:r w:rsidRPr="007E2B27">
              <w:t>разовательных учре</w:t>
            </w:r>
            <w:r w:rsidRPr="007E2B27">
              <w:t>ж</w:t>
            </w:r>
            <w:r w:rsidRPr="007E2B27">
              <w:t>дениях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численность восп</w:t>
            </w:r>
            <w:r w:rsidRPr="007E2B27">
              <w:t>и</w:t>
            </w:r>
            <w:r w:rsidRPr="007E2B27">
              <w:t>танников дошкольных образовательных учр</w:t>
            </w:r>
            <w:r w:rsidRPr="007E2B27">
              <w:t>е</w:t>
            </w:r>
            <w:r w:rsidRPr="007E2B27">
              <w:t>ждений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численность воспитанников дошкольных образовател</w:t>
            </w:r>
            <w:r w:rsidRPr="007E2B27">
              <w:t>ь</w:t>
            </w:r>
            <w:r w:rsidRPr="007E2B27">
              <w:t>ных учрежд</w:t>
            </w:r>
            <w:r w:rsidRPr="007E2B27">
              <w:t>е</w:t>
            </w:r>
            <w:r w:rsidRPr="007E2B27">
              <w:t>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308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Процент доступности дошкольного образ</w:t>
            </w:r>
            <w:r w:rsidRPr="007E2B27">
              <w:t>о</w:t>
            </w:r>
            <w:r w:rsidRPr="007E2B27">
              <w:t>вания для детей в во</w:t>
            </w:r>
            <w:r w:rsidRPr="007E2B27">
              <w:t>з</w:t>
            </w:r>
            <w:r w:rsidRPr="007E2B27">
              <w:t>расте от 2 мес. до 3 лет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обеспечения доступности дошкольн</w:t>
            </w:r>
            <w:r w:rsidRPr="007E2B27">
              <w:t>о</w:t>
            </w:r>
            <w:r w:rsidRPr="007E2B27">
              <w:t>го образования, позв</w:t>
            </w:r>
            <w:r w:rsidRPr="007E2B27">
              <w:t>о</w:t>
            </w:r>
            <w:r w:rsidRPr="007E2B27">
              <w:t>ляет  в динамике оц</w:t>
            </w:r>
            <w:r w:rsidRPr="007E2B27">
              <w:t>е</w:t>
            </w:r>
            <w:r w:rsidRPr="007E2B27">
              <w:t>нить результаты реал</w:t>
            </w:r>
            <w:r w:rsidRPr="007E2B27">
              <w:t>и</w:t>
            </w:r>
            <w:r w:rsidRPr="007E2B27">
              <w:t>зации мероприятий, н</w:t>
            </w:r>
            <w:r w:rsidRPr="007E2B27">
              <w:t>а</w:t>
            </w:r>
            <w:r w:rsidRPr="007E2B27">
              <w:t>правленных на увелич</w:t>
            </w:r>
            <w:r w:rsidRPr="007E2B27">
              <w:t>е</w:t>
            </w:r>
            <w:r w:rsidRPr="007E2B27">
              <w:t>ния охвата населения услугами дошкольного образования.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численности  д</w:t>
            </w:r>
            <w:r w:rsidRPr="007E2B27">
              <w:t>е</w:t>
            </w:r>
            <w:r w:rsidRPr="007E2B27">
              <w:t>тей  от  2 мес.до 3  лет, которым предоставлена возможность получать услуги дошкольного о</w:t>
            </w:r>
            <w:r w:rsidRPr="007E2B27">
              <w:t>б</w:t>
            </w:r>
            <w:r w:rsidRPr="007E2B27">
              <w:t>разования,  в общей численности детей от  2 мес до 3 лет., желающих получать дошкольное образование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С- процент детей в во</w:t>
            </w:r>
            <w:r w:rsidRPr="007E2B27">
              <w:t>з</w:t>
            </w:r>
            <w:r w:rsidRPr="007E2B27">
              <w:t>расте от  2 мес. до 3 лет, получающих дошкол</w:t>
            </w:r>
            <w:r w:rsidRPr="007E2B27">
              <w:t>ь</w:t>
            </w:r>
            <w:r w:rsidRPr="007E2B27">
              <w:t>ную образовательную услугу, в общей числе</w:t>
            </w:r>
            <w:r w:rsidRPr="007E2B27">
              <w:t>н</w:t>
            </w:r>
            <w:r w:rsidRPr="007E2B27">
              <w:t>ности детей от 2до 3 лет, желающих получать д</w:t>
            </w:r>
            <w:r w:rsidRPr="007E2B27">
              <w:t>о</w:t>
            </w:r>
            <w:r w:rsidRPr="007E2B27">
              <w:t>школьное образование</w:t>
            </w:r>
          </w:p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числе</w:t>
            </w:r>
            <w:r w:rsidRPr="007E2B27">
              <w:t>н</w:t>
            </w:r>
            <w:r w:rsidRPr="007E2B27">
              <w:t>ность    детей от 2 мес до 3 лет, которым пр</w:t>
            </w:r>
            <w:r w:rsidRPr="007E2B27">
              <w:t>е</w:t>
            </w:r>
            <w:r w:rsidRPr="007E2B27">
              <w:t>доставлена возможность получать услуги дошкольного образования;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3081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общая  чи</w:t>
            </w:r>
            <w:r w:rsidRPr="007E2B27">
              <w:t>с</w:t>
            </w:r>
            <w:r w:rsidRPr="007E2B27">
              <w:t>ленность детей  от 2 мес. до 3 лет, желающих получать д</w:t>
            </w:r>
            <w:r w:rsidRPr="007E2B27">
              <w:t>о</w:t>
            </w:r>
            <w:r w:rsidRPr="007E2B27">
              <w:t>школьное о</w:t>
            </w:r>
            <w:r w:rsidRPr="007E2B27">
              <w:t>б</w:t>
            </w:r>
            <w:r w:rsidRPr="007E2B27">
              <w:t>разование</w:t>
            </w:r>
          </w:p>
          <w:p w:rsidR="007E2B27" w:rsidRPr="007E2B27" w:rsidRDefault="007E2B27" w:rsidP="007E2B27"/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295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4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Процент охвата детей в возрасте 3-7 лет пр</w:t>
            </w:r>
            <w:r w:rsidRPr="007E2B27">
              <w:t>о</w:t>
            </w:r>
            <w:r w:rsidRPr="007E2B27">
              <w:t>граммами дошкольн</w:t>
            </w:r>
            <w:r w:rsidRPr="007E2B27">
              <w:t>о</w:t>
            </w:r>
            <w:r w:rsidRPr="007E2B27">
              <w:t>го образования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обеспечения доступность дошкольн</w:t>
            </w:r>
            <w:r w:rsidRPr="007E2B27">
              <w:t>о</w:t>
            </w:r>
            <w:r w:rsidRPr="007E2B27">
              <w:t>го образования, позв</w:t>
            </w:r>
            <w:r w:rsidRPr="007E2B27">
              <w:t>о</w:t>
            </w:r>
            <w:r w:rsidRPr="007E2B27">
              <w:t>ляет  в динамике оц</w:t>
            </w:r>
            <w:r w:rsidRPr="007E2B27">
              <w:t>е</w:t>
            </w:r>
            <w:r w:rsidRPr="007E2B27">
              <w:t>нить результаты реал</w:t>
            </w:r>
            <w:r w:rsidRPr="007E2B27">
              <w:t>и</w:t>
            </w:r>
            <w:r w:rsidRPr="007E2B27">
              <w:t>зации мероприятий, н</w:t>
            </w:r>
            <w:r w:rsidRPr="007E2B27">
              <w:t>а</w:t>
            </w:r>
            <w:r w:rsidRPr="007E2B27">
              <w:t>правленных на увелич</w:t>
            </w:r>
            <w:r w:rsidRPr="007E2B27">
              <w:t>е</w:t>
            </w:r>
            <w:r w:rsidRPr="007E2B27">
              <w:t>ния охвата населения услугами дошкольного образования.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численности  д</w:t>
            </w:r>
            <w:r w:rsidRPr="007E2B27">
              <w:t>е</w:t>
            </w:r>
            <w:r w:rsidRPr="007E2B27">
              <w:t>тей 3-7 лет, которым предоставлена возмо</w:t>
            </w:r>
            <w:r w:rsidRPr="007E2B27">
              <w:t>ж</w:t>
            </w:r>
            <w:r w:rsidRPr="007E2B27">
              <w:t>ность получать услуги дошкольного образов</w:t>
            </w:r>
            <w:r w:rsidRPr="007E2B27">
              <w:t>а</w:t>
            </w:r>
            <w:r w:rsidRPr="007E2B27">
              <w:t>ния, к численности детей 3-7 лет, стоящих в оч</w:t>
            </w:r>
            <w:r w:rsidRPr="007E2B27">
              <w:t>е</w:t>
            </w:r>
            <w:r w:rsidRPr="007E2B27">
              <w:t>реди на получение ме</w:t>
            </w:r>
            <w:r w:rsidRPr="007E2B27">
              <w:t>с</w:t>
            </w:r>
            <w:r w:rsidRPr="007E2B27">
              <w:t>та в дошкольных учре</w:t>
            </w:r>
            <w:r w:rsidRPr="007E2B27">
              <w:t>ж</w:t>
            </w:r>
            <w:r w:rsidRPr="007E2B27">
              <w:t>дениях.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– процент охвата  д</w:t>
            </w:r>
            <w:r w:rsidRPr="007E2B27">
              <w:t>е</w:t>
            </w:r>
            <w:r w:rsidRPr="007E2B27">
              <w:t>тей в возрасте 3-7 лет, получающих  дошкол</w:t>
            </w:r>
            <w:r w:rsidRPr="007E2B27">
              <w:t>ь</w:t>
            </w:r>
            <w:r w:rsidRPr="007E2B27">
              <w:t>ную  образовательную услугу из числа ну</w:t>
            </w:r>
            <w:r w:rsidRPr="007E2B27">
              <w:t>ж</w:t>
            </w:r>
            <w:r w:rsidRPr="007E2B27">
              <w:t>дающихся в устройстве в образовательные учр</w:t>
            </w:r>
            <w:r w:rsidRPr="007E2B27">
              <w:t>е</w:t>
            </w:r>
            <w:r w:rsidRPr="007E2B27">
              <w:t>ждения</w:t>
            </w:r>
            <w:r w:rsidRPr="007E2B27"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числе</w:t>
            </w:r>
            <w:r w:rsidRPr="007E2B27">
              <w:t>н</w:t>
            </w:r>
            <w:r w:rsidRPr="007E2B27">
              <w:t>ность    детей 3-7 лет, которым предоставлена возможность получать услуги дошкольного образования;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334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численность детей 3-7 лет, нуждающихся в устройстве</w:t>
            </w:r>
          </w:p>
          <w:p w:rsidR="007E2B27" w:rsidRPr="007E2B27" w:rsidRDefault="007E2B27" w:rsidP="007E2B27"/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4237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5.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воспитанников, которым предоставл</w:t>
            </w:r>
            <w:r w:rsidRPr="007E2B27">
              <w:t>е</w:t>
            </w:r>
            <w:r w:rsidRPr="007E2B27">
              <w:t>на возможность об</w:t>
            </w:r>
            <w:r w:rsidRPr="007E2B27">
              <w:t>у</w:t>
            </w:r>
            <w:r w:rsidRPr="007E2B27">
              <w:t>чаться в соответствии с основными требов</w:t>
            </w:r>
            <w:r w:rsidRPr="007E2B27">
              <w:t>а</w:t>
            </w:r>
            <w:r w:rsidRPr="007E2B27">
              <w:t>ниями к условиям ре</w:t>
            </w:r>
            <w:r w:rsidRPr="007E2B27">
              <w:t>а</w:t>
            </w:r>
            <w:r w:rsidRPr="007E2B27">
              <w:t>лизации ООП ДО,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обеспечения доступности дошкольн</w:t>
            </w:r>
            <w:r w:rsidRPr="007E2B27">
              <w:t>о</w:t>
            </w:r>
            <w:r w:rsidRPr="007E2B27">
              <w:t>го образования в соо</w:t>
            </w:r>
            <w:r w:rsidRPr="007E2B27">
              <w:t>т</w:t>
            </w:r>
            <w:r w:rsidRPr="007E2B27">
              <w:t>ветствии с основными требованиями к услов</w:t>
            </w:r>
            <w:r w:rsidRPr="007E2B27">
              <w:t>и</w:t>
            </w:r>
            <w:r w:rsidRPr="007E2B27">
              <w:t>ям реализации ООП ДО, позволяет  в динамике оценить результаты ре</w:t>
            </w:r>
            <w:r w:rsidRPr="007E2B27">
              <w:t>а</w:t>
            </w:r>
            <w:r w:rsidRPr="007E2B27">
              <w:t>лизации мероприятий, направленных на увел</w:t>
            </w:r>
            <w:r w:rsidRPr="007E2B27">
              <w:t>и</w:t>
            </w:r>
            <w:r w:rsidRPr="007E2B27">
              <w:t>чения охвата населения услугами дошкольного образования в соотве</w:t>
            </w:r>
            <w:r w:rsidRPr="007E2B27">
              <w:t>т</w:t>
            </w:r>
            <w:r w:rsidRPr="007E2B27">
              <w:t>ствии с основными тр</w:t>
            </w:r>
            <w:r w:rsidRPr="007E2B27">
              <w:t>е</w:t>
            </w:r>
            <w:r w:rsidRPr="007E2B27">
              <w:t>бованиями к условиям реализации ООП ДО.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численности  д</w:t>
            </w:r>
            <w:r w:rsidRPr="007E2B27">
              <w:t>е</w:t>
            </w:r>
            <w:r w:rsidRPr="007E2B27">
              <w:t>тей, которым предоста</w:t>
            </w:r>
            <w:r w:rsidRPr="007E2B27">
              <w:t>в</w:t>
            </w:r>
            <w:r w:rsidRPr="007E2B27">
              <w:t>лена возможность об</w:t>
            </w:r>
            <w:r w:rsidRPr="007E2B27">
              <w:t>у</w:t>
            </w:r>
            <w:r w:rsidRPr="007E2B27">
              <w:t>чаться в соответствии с основными требовани</w:t>
            </w:r>
            <w:r w:rsidRPr="007E2B27">
              <w:t>я</w:t>
            </w:r>
            <w:r w:rsidRPr="007E2B27">
              <w:t>ми  к условиям реализ</w:t>
            </w:r>
            <w:r w:rsidRPr="007E2B27">
              <w:t>а</w:t>
            </w:r>
            <w:r w:rsidRPr="007E2B27">
              <w:t>ции ООП ДО, к числе</w:t>
            </w:r>
            <w:r w:rsidRPr="007E2B27">
              <w:t>н</w:t>
            </w:r>
            <w:r w:rsidRPr="007E2B27">
              <w:t>ности детей  получа</w:t>
            </w:r>
            <w:r w:rsidRPr="007E2B27">
              <w:t>ю</w:t>
            </w:r>
            <w:r w:rsidRPr="007E2B27">
              <w:t>щих дошкольное обр</w:t>
            </w:r>
            <w:r w:rsidRPr="007E2B27">
              <w:t>а</w:t>
            </w:r>
            <w:r w:rsidRPr="007E2B27">
              <w:t>зование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 xml:space="preserve">ределяется как среднее значение показателей по </w:t>
            </w:r>
            <w:r w:rsidRPr="007E2B27">
              <w:lastRenderedPageBreak/>
              <w:t>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воспитанников, которым предоставлена возможность обучаться в соответствии с осно</w:t>
            </w:r>
            <w:r w:rsidRPr="007E2B27">
              <w:t>в</w:t>
            </w:r>
            <w:r w:rsidRPr="007E2B27">
              <w:t>ными требованиями к условиям реализации ООП ДО</w:t>
            </w:r>
            <w:r w:rsidRPr="007E2B27"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А – числе</w:t>
            </w:r>
            <w:r w:rsidRPr="007E2B27">
              <w:t>н</w:t>
            </w:r>
            <w:r w:rsidRPr="007E2B27">
              <w:t>ность  детей, которым пр</w:t>
            </w:r>
            <w:r w:rsidRPr="007E2B27">
              <w:t>е</w:t>
            </w:r>
            <w:r w:rsidRPr="007E2B27">
              <w:t>доставлена возможность обучаться в с</w:t>
            </w:r>
            <w:r w:rsidRPr="007E2B27">
              <w:t>о</w:t>
            </w:r>
            <w:r w:rsidRPr="007E2B27">
              <w:t>ответствии с основными требованиями  к условиям реализации ООП ДО;</w:t>
            </w:r>
          </w:p>
          <w:p w:rsidR="007E2B27" w:rsidRPr="007E2B27" w:rsidRDefault="007E2B27" w:rsidP="007E2B27">
            <w:r w:rsidRPr="007E2B27">
              <w:br/>
            </w:r>
          </w:p>
          <w:p w:rsidR="007E2B27" w:rsidRPr="007E2B27" w:rsidRDefault="007E2B27" w:rsidP="007E2B27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4236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численность детей  пол</w:t>
            </w:r>
            <w:r w:rsidRPr="007E2B27">
              <w:t>у</w:t>
            </w:r>
            <w:r w:rsidRPr="007E2B27">
              <w:t>чающих дошк</w:t>
            </w:r>
            <w:r w:rsidRPr="007E2B27">
              <w:t>о</w:t>
            </w:r>
            <w:r w:rsidRPr="007E2B27">
              <w:t>льное образ</w:t>
            </w:r>
            <w:r w:rsidRPr="007E2B27">
              <w:t>о</w:t>
            </w:r>
            <w:r w:rsidRPr="007E2B27">
              <w:t>вание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372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6.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дошкольников, осваивающих осно</w:t>
            </w:r>
            <w:r w:rsidRPr="007E2B27">
              <w:t>в</w:t>
            </w:r>
            <w:r w:rsidRPr="007E2B27">
              <w:t>ную образовательную программу дошкольн</w:t>
            </w:r>
            <w:r w:rsidRPr="007E2B27">
              <w:t>о</w:t>
            </w:r>
            <w:r w:rsidRPr="007E2B27">
              <w:t>го образования, соо</w:t>
            </w:r>
            <w:r w:rsidRPr="007E2B27">
              <w:t>т</w:t>
            </w:r>
            <w:r w:rsidRPr="007E2B27">
              <w:t>ветствующую фед</w:t>
            </w:r>
            <w:r w:rsidRPr="007E2B27">
              <w:t>е</w:t>
            </w:r>
            <w:r w:rsidRPr="007E2B27">
              <w:t>ральному государс</w:t>
            </w:r>
            <w:r w:rsidRPr="007E2B27">
              <w:t>т</w:t>
            </w:r>
            <w:r w:rsidRPr="007E2B27">
              <w:t>венному образов</w:t>
            </w:r>
            <w:r w:rsidRPr="007E2B27">
              <w:t>а</w:t>
            </w:r>
            <w:r w:rsidRPr="007E2B27">
              <w:t>тельному стандарту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обеспечения доступности дошкольн</w:t>
            </w:r>
            <w:r w:rsidRPr="007E2B27">
              <w:t>о</w:t>
            </w:r>
            <w:r w:rsidRPr="007E2B27">
              <w:t>го образования, соотве</w:t>
            </w:r>
            <w:r w:rsidRPr="007E2B27">
              <w:t>т</w:t>
            </w:r>
            <w:r w:rsidRPr="007E2B27">
              <w:t>ствующую федеральн</w:t>
            </w:r>
            <w:r w:rsidRPr="007E2B27">
              <w:t>о</w:t>
            </w:r>
            <w:r w:rsidRPr="007E2B27">
              <w:t>му государственному образовательному ста</w:t>
            </w:r>
            <w:r w:rsidRPr="007E2B27">
              <w:t>н</w:t>
            </w:r>
            <w:r w:rsidRPr="007E2B27">
              <w:t>дарту, позволяет  в д</w:t>
            </w:r>
            <w:r w:rsidRPr="007E2B27">
              <w:t>и</w:t>
            </w:r>
            <w:r w:rsidRPr="007E2B27">
              <w:t>намике оценить резул</w:t>
            </w:r>
            <w:r w:rsidRPr="007E2B27">
              <w:t>ь</w:t>
            </w:r>
            <w:r w:rsidRPr="007E2B27">
              <w:t>таты реализации мер</w:t>
            </w:r>
            <w:r w:rsidRPr="007E2B27">
              <w:t>о</w:t>
            </w:r>
            <w:r w:rsidRPr="007E2B27">
              <w:t xml:space="preserve">приятий, направленных на увеличения охвата </w:t>
            </w:r>
            <w:r w:rsidRPr="007E2B27">
              <w:lastRenderedPageBreak/>
              <w:t>населения услугами д</w:t>
            </w:r>
            <w:r w:rsidRPr="007E2B27">
              <w:t>о</w:t>
            </w:r>
            <w:r w:rsidRPr="007E2B27">
              <w:t>школьного образования в соответствии с ФГОС.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численности  д</w:t>
            </w:r>
            <w:r w:rsidRPr="007E2B27">
              <w:t>е</w:t>
            </w:r>
            <w:r w:rsidRPr="007E2B27">
              <w:t>тей, которым предоста</w:t>
            </w:r>
            <w:r w:rsidRPr="007E2B27">
              <w:t>в</w:t>
            </w:r>
            <w:r w:rsidRPr="007E2B27">
              <w:t>лена возможность об</w:t>
            </w:r>
            <w:r w:rsidRPr="007E2B27">
              <w:t>у</w:t>
            </w:r>
            <w:r w:rsidRPr="007E2B27">
              <w:t>чаться в соответствии с ФГОС, к численности д</w:t>
            </w:r>
            <w:r w:rsidRPr="007E2B27">
              <w:t>е</w:t>
            </w:r>
            <w:r w:rsidRPr="007E2B27">
              <w:t>тей  получающих д</w:t>
            </w:r>
            <w:r w:rsidRPr="007E2B27">
              <w:t>о</w:t>
            </w:r>
            <w:r w:rsidRPr="007E2B27">
              <w:t>школьное образование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дошкольников, осваивающих основную образовательную пр</w:t>
            </w:r>
            <w:r w:rsidRPr="007E2B27">
              <w:t>о</w:t>
            </w:r>
            <w:r w:rsidRPr="007E2B27">
              <w:t>грамму дошкольного образования, соответс</w:t>
            </w:r>
            <w:r w:rsidRPr="007E2B27">
              <w:t>т</w:t>
            </w:r>
            <w:r w:rsidRPr="007E2B27">
              <w:t>вующую федеральному государственному обр</w:t>
            </w:r>
            <w:r w:rsidRPr="007E2B27">
              <w:t>а</w:t>
            </w:r>
            <w:r w:rsidRPr="007E2B27">
              <w:t>зовательному стандарту</w:t>
            </w:r>
            <w:r w:rsidRPr="007E2B27">
              <w:br/>
            </w:r>
            <w:r w:rsidRPr="007E2B27">
              <w:lastRenderedPageBreak/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А – числе</w:t>
            </w:r>
            <w:r w:rsidRPr="007E2B27">
              <w:t>н</w:t>
            </w:r>
            <w:r w:rsidRPr="007E2B27">
              <w:t>ность  детей, которым пр</w:t>
            </w:r>
            <w:r w:rsidRPr="007E2B27">
              <w:t>е</w:t>
            </w:r>
            <w:r w:rsidRPr="007E2B27">
              <w:t>доставлена возможность обучаться в с</w:t>
            </w:r>
            <w:r w:rsidRPr="007E2B27">
              <w:t>о</w:t>
            </w:r>
            <w:r w:rsidRPr="007E2B27">
              <w:t>ответствии с ФГОС;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lastRenderedPageBreak/>
              <w:t>она</w:t>
            </w:r>
          </w:p>
        </w:tc>
      </w:tr>
      <w:tr w:rsidR="007E2B27" w:rsidRPr="007E2B27" w:rsidTr="008B44CF">
        <w:trPr>
          <w:trHeight w:val="372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численность детей  пол</w:t>
            </w:r>
            <w:r w:rsidRPr="007E2B27">
              <w:t>у</w:t>
            </w:r>
            <w:r w:rsidRPr="007E2B27">
              <w:t>чающих дошк</w:t>
            </w:r>
            <w:r w:rsidRPr="007E2B27">
              <w:t>о</w:t>
            </w:r>
            <w:r w:rsidRPr="007E2B27">
              <w:t>льное образ</w:t>
            </w:r>
            <w:r w:rsidRPr="007E2B27">
              <w:t>о</w:t>
            </w:r>
            <w:r w:rsidRPr="007E2B27">
              <w:t>вание</w:t>
            </w:r>
          </w:p>
          <w:p w:rsidR="007E2B27" w:rsidRPr="007E2B27" w:rsidRDefault="007E2B27" w:rsidP="007E2B27"/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334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7.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дошкольных о</w:t>
            </w:r>
            <w:r w:rsidRPr="007E2B27">
              <w:t>б</w:t>
            </w:r>
            <w:r w:rsidRPr="007E2B27">
              <w:t>разовательных орган</w:t>
            </w:r>
            <w:r w:rsidRPr="007E2B27">
              <w:t>и</w:t>
            </w:r>
            <w:r w:rsidRPr="007E2B27">
              <w:t>заций, в которых со</w:t>
            </w:r>
            <w:r w:rsidRPr="007E2B27">
              <w:t>з</w:t>
            </w:r>
            <w:r w:rsidRPr="007E2B27">
              <w:t>дана универсальная безбарьерная среда для инклюзивного о</w:t>
            </w:r>
            <w:r w:rsidRPr="007E2B27">
              <w:t>б</w:t>
            </w:r>
            <w:r w:rsidRPr="007E2B27">
              <w:t>разования детей – и</w:t>
            </w:r>
            <w:r w:rsidRPr="007E2B27">
              <w:t>н</w:t>
            </w:r>
            <w:r w:rsidRPr="007E2B27">
              <w:t>валидов, в общем к</w:t>
            </w:r>
            <w:r w:rsidRPr="007E2B27">
              <w:t>о</w:t>
            </w:r>
            <w:r w:rsidRPr="007E2B27">
              <w:t>личестве дошкольных образовательных орг</w:t>
            </w:r>
            <w:r w:rsidRPr="007E2B27">
              <w:t>а</w:t>
            </w:r>
            <w:r w:rsidRPr="007E2B27">
              <w:t>низаций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обеспечения доступность дошкольн</w:t>
            </w:r>
            <w:r w:rsidRPr="007E2B27">
              <w:t>о</w:t>
            </w:r>
            <w:r w:rsidRPr="007E2B27">
              <w:t>го образования для д</w:t>
            </w:r>
            <w:r w:rsidRPr="007E2B27">
              <w:t>е</w:t>
            </w:r>
            <w:r w:rsidRPr="007E2B27">
              <w:t>тей-инвалидов, позвол</w:t>
            </w:r>
            <w:r w:rsidRPr="007E2B27">
              <w:t>я</w:t>
            </w:r>
            <w:r w:rsidRPr="007E2B27">
              <w:t>ет  в динамике оценить результаты реализации мероприятий, напра</w:t>
            </w:r>
            <w:r w:rsidRPr="007E2B27">
              <w:t>в</w:t>
            </w:r>
            <w:r w:rsidRPr="007E2B27">
              <w:t>ленных на увеличение дошкольных образов</w:t>
            </w:r>
            <w:r w:rsidRPr="007E2B27">
              <w:t>а</w:t>
            </w:r>
            <w:r w:rsidRPr="007E2B27">
              <w:t>тельных учреждений, в которых созданы усл</w:t>
            </w:r>
            <w:r w:rsidRPr="007E2B27">
              <w:t>о</w:t>
            </w:r>
            <w:r w:rsidRPr="007E2B27">
              <w:t xml:space="preserve">вия для инклюзивного </w:t>
            </w:r>
            <w:r w:rsidRPr="007E2B27">
              <w:lastRenderedPageBreak/>
              <w:t>образования детей-инвалидов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количества д</w:t>
            </w:r>
            <w:r w:rsidRPr="007E2B27">
              <w:t>о</w:t>
            </w:r>
            <w:r w:rsidRPr="007E2B27">
              <w:t>школьных образов</w:t>
            </w:r>
            <w:r w:rsidRPr="007E2B27">
              <w:t>а</w:t>
            </w:r>
            <w:r w:rsidRPr="007E2B27">
              <w:t>тельных учреждений, в которых созданы усл</w:t>
            </w:r>
            <w:r w:rsidRPr="007E2B27">
              <w:t>о</w:t>
            </w:r>
            <w:r w:rsidRPr="007E2B27">
              <w:t>вия для инклюзивного образования детей-инвалидов,  к общему количеству  дошкольных учреждений в районе.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дошкольных образовательных орг</w:t>
            </w:r>
            <w:r w:rsidRPr="007E2B27">
              <w:t>а</w:t>
            </w:r>
            <w:r w:rsidRPr="007E2B27">
              <w:t>низаций, в которых со</w:t>
            </w:r>
            <w:r w:rsidRPr="007E2B27">
              <w:t>з</w:t>
            </w:r>
            <w:r w:rsidRPr="007E2B27">
              <w:t>дана универсальная безбарьерная среда для инклюзивного образ</w:t>
            </w:r>
            <w:r w:rsidRPr="007E2B27">
              <w:t>о</w:t>
            </w:r>
            <w:r w:rsidRPr="007E2B27">
              <w:t>вания детей – инвал</w:t>
            </w:r>
            <w:r w:rsidRPr="007E2B27">
              <w:t>и</w:t>
            </w:r>
            <w:r w:rsidRPr="007E2B27">
              <w:t>дов, в общем количестве дошкольных образов</w:t>
            </w:r>
            <w:r w:rsidRPr="007E2B27">
              <w:t>а</w:t>
            </w:r>
            <w:r w:rsidRPr="007E2B27">
              <w:lastRenderedPageBreak/>
              <w:t>тельных организаций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А – количество дошкольных образовател</w:t>
            </w:r>
            <w:r w:rsidRPr="007E2B27">
              <w:t>ь</w:t>
            </w:r>
            <w:r w:rsidRPr="007E2B27">
              <w:t>ных учрежд</w:t>
            </w:r>
            <w:r w:rsidRPr="007E2B27">
              <w:t>е</w:t>
            </w:r>
            <w:r w:rsidRPr="007E2B27">
              <w:t>ний, в которых созданы усл</w:t>
            </w:r>
            <w:r w:rsidRPr="007E2B27">
              <w:t>о</w:t>
            </w:r>
            <w:r w:rsidRPr="007E2B27">
              <w:t>вия для инкл</w:t>
            </w:r>
            <w:r w:rsidRPr="007E2B27">
              <w:t>ю</w:t>
            </w:r>
            <w:r w:rsidRPr="007E2B27">
              <w:t>зивного обр</w:t>
            </w:r>
            <w:r w:rsidRPr="007E2B27">
              <w:t>а</w:t>
            </w:r>
            <w:r w:rsidRPr="007E2B27">
              <w:t>зования детей-инвалидов;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</w:t>
            </w:r>
            <w:r w:rsidRPr="007E2B27">
              <w:t>е</w:t>
            </w:r>
            <w:r w:rsidRPr="007E2B27">
              <w:t>ство у</w:t>
            </w:r>
            <w:r w:rsidRPr="007E2B27">
              <w:t>ч</w:t>
            </w:r>
            <w:r w:rsidRPr="007E2B27">
              <w:t>режд</w:t>
            </w:r>
            <w:r w:rsidRPr="007E2B27">
              <w:t>е</w:t>
            </w:r>
            <w:r w:rsidRPr="007E2B27">
              <w:t>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lastRenderedPageBreak/>
              <w:t>она</w:t>
            </w:r>
          </w:p>
        </w:tc>
      </w:tr>
      <w:tr w:rsidR="007E2B27" w:rsidRPr="007E2B27" w:rsidTr="008B44CF">
        <w:trPr>
          <w:trHeight w:val="334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 д</w:t>
            </w:r>
            <w:r w:rsidRPr="007E2B27">
              <w:t>о</w:t>
            </w:r>
            <w:r w:rsidRPr="007E2B27">
              <w:t>школьных у</w:t>
            </w:r>
            <w:r w:rsidRPr="007E2B27">
              <w:t>ч</w:t>
            </w:r>
            <w:r w:rsidRPr="007E2B27">
              <w:t>реждений в районе</w:t>
            </w:r>
          </w:p>
          <w:p w:rsidR="007E2B27" w:rsidRPr="007E2B27" w:rsidRDefault="007E2B27" w:rsidP="007E2B27">
            <w:r w:rsidRPr="007E2B27">
              <w:br/>
            </w:r>
          </w:p>
          <w:p w:rsidR="007E2B27" w:rsidRPr="007E2B27" w:rsidRDefault="007E2B27" w:rsidP="007E2B27"/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3207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8.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детей – инвал</w:t>
            </w:r>
            <w:r w:rsidRPr="007E2B27">
              <w:t>и</w:t>
            </w:r>
            <w:r w:rsidRPr="007E2B27">
              <w:t>дов в возрасте от 1,5 до 7 лет, охваченных дошкольным образ</w:t>
            </w:r>
            <w:r w:rsidRPr="007E2B27">
              <w:t>о</w:t>
            </w:r>
            <w:r w:rsidRPr="007E2B27">
              <w:t>ванием, в общей чи</w:t>
            </w:r>
            <w:r w:rsidRPr="007E2B27">
              <w:t>с</w:t>
            </w:r>
            <w:r w:rsidRPr="007E2B27">
              <w:t>ленности детей-инвалидов  такого во</w:t>
            </w:r>
            <w:r w:rsidRPr="007E2B27">
              <w:t>з</w:t>
            </w:r>
            <w:r w:rsidRPr="007E2B27">
              <w:t>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обеспечения доступность дошкольн</w:t>
            </w:r>
            <w:r w:rsidRPr="007E2B27">
              <w:t>о</w:t>
            </w:r>
            <w:r w:rsidRPr="007E2B27">
              <w:t>го образования для д</w:t>
            </w:r>
            <w:r w:rsidRPr="007E2B27">
              <w:t>е</w:t>
            </w:r>
            <w:r w:rsidRPr="007E2B27">
              <w:t>тей-инвалидов, позвол</w:t>
            </w:r>
            <w:r w:rsidRPr="007E2B27">
              <w:t>я</w:t>
            </w:r>
            <w:r w:rsidRPr="007E2B27">
              <w:t>ет  в динамике оценить результаты реализации мероприятий, напра</w:t>
            </w:r>
            <w:r w:rsidRPr="007E2B27">
              <w:t>в</w:t>
            </w:r>
            <w:r w:rsidRPr="007E2B27">
              <w:t xml:space="preserve">ленных на увеличение доли детей – инвалидов </w:t>
            </w:r>
            <w:r w:rsidRPr="007E2B27">
              <w:lastRenderedPageBreak/>
              <w:t>в возрасте от 1,5 до 7 лет, охваченных дошк</w:t>
            </w:r>
            <w:r w:rsidRPr="007E2B27">
              <w:t>о</w:t>
            </w:r>
            <w:r w:rsidRPr="007E2B27">
              <w:t>льным образованием, в общей численности д</w:t>
            </w:r>
            <w:r w:rsidRPr="007E2B27">
              <w:t>е</w:t>
            </w:r>
            <w:r w:rsidRPr="007E2B27">
              <w:t>тей-инвалидов  такого возраста Определяется как отношение детей – инвалидов в возрасте от 1,5 до 7 лет, охваченных дошкольным образов</w:t>
            </w:r>
            <w:r w:rsidRPr="007E2B27">
              <w:t>а</w:t>
            </w:r>
            <w:r w:rsidRPr="007E2B27">
              <w:t>нием,  к общему колич</w:t>
            </w:r>
            <w:r w:rsidRPr="007E2B27">
              <w:t>е</w:t>
            </w:r>
            <w:r w:rsidRPr="007E2B27">
              <w:t>ству  детей-инвалидов в районе.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детей – инвал</w:t>
            </w:r>
            <w:r w:rsidRPr="007E2B27">
              <w:t>и</w:t>
            </w:r>
            <w:r w:rsidRPr="007E2B27">
              <w:t>дов в возрасте от 1,5 до 7 лет, охваченных д</w:t>
            </w:r>
            <w:r w:rsidRPr="007E2B27">
              <w:t>о</w:t>
            </w:r>
            <w:r w:rsidRPr="007E2B27">
              <w:t>школьным образован</w:t>
            </w:r>
            <w:r w:rsidRPr="007E2B27">
              <w:t>и</w:t>
            </w:r>
            <w:r w:rsidRPr="007E2B27">
              <w:t>ем, в общей численности детей-инвалидов  такого возраста</w:t>
            </w:r>
            <w:r w:rsidRPr="007E2B27">
              <w:br/>
            </w:r>
            <w:r w:rsidRPr="007E2B27">
              <w:lastRenderedPageBreak/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А – детей – и</w:t>
            </w:r>
            <w:r w:rsidRPr="007E2B27">
              <w:t>н</w:t>
            </w:r>
            <w:r w:rsidRPr="007E2B27">
              <w:t>валидов в во</w:t>
            </w:r>
            <w:r w:rsidRPr="007E2B27">
              <w:t>з</w:t>
            </w:r>
            <w:r w:rsidRPr="007E2B27">
              <w:t>расте от 1,5 до 7 лет, охваче</w:t>
            </w:r>
            <w:r w:rsidRPr="007E2B27">
              <w:t>н</w:t>
            </w:r>
            <w:r w:rsidRPr="007E2B27">
              <w:t>ных дошкол</w:t>
            </w:r>
            <w:r w:rsidRPr="007E2B27">
              <w:t>ь</w:t>
            </w:r>
            <w:r w:rsidRPr="007E2B27">
              <w:t>ным образов</w:t>
            </w:r>
            <w:r w:rsidRPr="007E2B27">
              <w:t>а</w:t>
            </w:r>
            <w:r w:rsidRPr="007E2B27">
              <w:t>нием;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тей-инвал</w:t>
            </w:r>
            <w:r w:rsidRPr="007E2B27">
              <w:t>и</w:t>
            </w:r>
            <w:r w:rsidRPr="007E2B27">
              <w:t>дов,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lastRenderedPageBreak/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3206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общая чи</w:t>
            </w:r>
            <w:r w:rsidRPr="007E2B27">
              <w:t>с</w:t>
            </w:r>
            <w:r w:rsidRPr="007E2B27">
              <w:t>ленность детей-инвалидов  в районе</w:t>
            </w:r>
          </w:p>
          <w:p w:rsidR="007E2B27" w:rsidRPr="007E2B27" w:rsidRDefault="007E2B27" w:rsidP="007E2B27"/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257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9.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общеобразов</w:t>
            </w:r>
            <w:r w:rsidRPr="007E2B27">
              <w:t>а</w:t>
            </w:r>
            <w:r w:rsidRPr="007E2B27">
              <w:t>тельных организаций, в которых создана ун</w:t>
            </w:r>
            <w:r w:rsidRPr="007E2B27">
              <w:t>и</w:t>
            </w:r>
            <w:r w:rsidRPr="007E2B27">
              <w:t>версальная безбарье</w:t>
            </w:r>
            <w:r w:rsidRPr="007E2B27">
              <w:t>р</w:t>
            </w:r>
            <w:r w:rsidRPr="007E2B27">
              <w:t>ная среда для инкл</w:t>
            </w:r>
            <w:r w:rsidRPr="007E2B27">
              <w:t>ю</w:t>
            </w:r>
            <w:r w:rsidRPr="007E2B27">
              <w:t>зивного образования детей – инвалидов, в общем количестве  общеобразовательных организаций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обеспечения доступность начального общего, основного о</w:t>
            </w:r>
            <w:r w:rsidRPr="007E2B27">
              <w:t>б</w:t>
            </w:r>
            <w:r w:rsidRPr="007E2B27">
              <w:t>щего, среднего общего образования для детей-инвалидов, позволяет  в динамике оценить р</w:t>
            </w:r>
            <w:r w:rsidRPr="007E2B27">
              <w:t>е</w:t>
            </w:r>
            <w:r w:rsidRPr="007E2B27">
              <w:t>зультаты реализации мероприятий, напра</w:t>
            </w:r>
            <w:r w:rsidRPr="007E2B27">
              <w:t>в</w:t>
            </w:r>
            <w:r w:rsidRPr="007E2B27">
              <w:t xml:space="preserve">ленных на увеличение  общеобразовательных </w:t>
            </w:r>
            <w:r w:rsidRPr="007E2B27">
              <w:lastRenderedPageBreak/>
              <w:t>учреждений, в которых созданы условия для инклюзивного образ</w:t>
            </w:r>
            <w:r w:rsidRPr="007E2B27">
              <w:t>о</w:t>
            </w:r>
            <w:r w:rsidRPr="007E2B27">
              <w:t>вания детей-инвалидов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количества  о</w:t>
            </w:r>
            <w:r w:rsidRPr="007E2B27">
              <w:t>б</w:t>
            </w:r>
            <w:r w:rsidRPr="007E2B27">
              <w:t>щеобразовательных у</w:t>
            </w:r>
            <w:r w:rsidRPr="007E2B27">
              <w:t>ч</w:t>
            </w:r>
            <w:r w:rsidRPr="007E2B27">
              <w:t>реждений, в которых созданы условия для инклюзивного образ</w:t>
            </w:r>
            <w:r w:rsidRPr="007E2B27">
              <w:t>о</w:t>
            </w:r>
            <w:r w:rsidRPr="007E2B27">
              <w:t>вания детей-инвалидов,  к общему количеству  общеобразовательных учреждений в районе.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общеобразов</w:t>
            </w:r>
            <w:r w:rsidRPr="007E2B27">
              <w:t>а</w:t>
            </w:r>
            <w:r w:rsidRPr="007E2B27">
              <w:t>тельных организаций, в которых создана ун</w:t>
            </w:r>
            <w:r w:rsidRPr="007E2B27">
              <w:t>и</w:t>
            </w:r>
            <w:r w:rsidRPr="007E2B27">
              <w:t>версальная безбарье</w:t>
            </w:r>
            <w:r w:rsidRPr="007E2B27">
              <w:t>р</w:t>
            </w:r>
            <w:r w:rsidRPr="007E2B27">
              <w:t>ная среда для инкл</w:t>
            </w:r>
            <w:r w:rsidRPr="007E2B27">
              <w:t>ю</w:t>
            </w:r>
            <w:r w:rsidRPr="007E2B27">
              <w:t>зивного образования детей – инвалидов, в общем количестве  о</w:t>
            </w:r>
            <w:r w:rsidRPr="007E2B27">
              <w:t>б</w:t>
            </w:r>
            <w:r w:rsidRPr="007E2B27">
              <w:t>щеобразовательных о</w:t>
            </w:r>
            <w:r w:rsidRPr="007E2B27">
              <w:t>р</w:t>
            </w:r>
            <w:r w:rsidRPr="007E2B27">
              <w:lastRenderedPageBreak/>
              <w:t>ганизаций</w:t>
            </w:r>
          </w:p>
          <w:p w:rsidR="007E2B27" w:rsidRPr="007E2B27" w:rsidRDefault="007E2B27" w:rsidP="007E2B27">
            <w:r w:rsidRPr="007E2B27">
              <w:br/>
            </w:r>
          </w:p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  <w:p w:rsidR="007E2B27" w:rsidRPr="007E2B27" w:rsidRDefault="007E2B27" w:rsidP="007E2B27">
            <w:r w:rsidRPr="007E2B27">
              <w:t>А – количество  общеобразов</w:t>
            </w:r>
            <w:r w:rsidRPr="007E2B27">
              <w:t>а</w:t>
            </w:r>
            <w:r w:rsidRPr="007E2B27">
              <w:t>тельных учре</w:t>
            </w:r>
            <w:r w:rsidRPr="007E2B27">
              <w:t>ж</w:t>
            </w:r>
            <w:r w:rsidRPr="007E2B27">
              <w:t>дений, в кот</w:t>
            </w:r>
            <w:r w:rsidRPr="007E2B27">
              <w:t>о</w:t>
            </w:r>
            <w:r w:rsidRPr="007E2B27">
              <w:t>рых созданы условия для инклюзивного образования детей-инвалидов;</w:t>
            </w:r>
          </w:p>
          <w:p w:rsidR="007E2B27" w:rsidRPr="007E2B27" w:rsidRDefault="007E2B27" w:rsidP="007E2B27">
            <w:r w:rsidRPr="007E2B27">
              <w:lastRenderedPageBreak/>
              <w:t>ний в районе</w:t>
            </w:r>
          </w:p>
          <w:p w:rsidR="007E2B27" w:rsidRPr="007E2B27" w:rsidRDefault="007E2B27" w:rsidP="007E2B27">
            <w:r w:rsidRPr="007E2B27">
              <w:br/>
            </w:r>
          </w:p>
          <w:p w:rsidR="007E2B27" w:rsidRPr="007E2B27" w:rsidRDefault="007E2B27" w:rsidP="007E2B27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</w:t>
            </w:r>
            <w:r w:rsidRPr="007E2B27">
              <w:t>е</w:t>
            </w:r>
            <w:r w:rsidRPr="007E2B27">
              <w:t>ство у</w:t>
            </w:r>
            <w:r w:rsidRPr="007E2B27">
              <w:t>ч</w:t>
            </w:r>
            <w:r w:rsidRPr="007E2B27">
              <w:t>режд</w:t>
            </w:r>
            <w:r w:rsidRPr="007E2B27">
              <w:t>е</w:t>
            </w:r>
            <w:r w:rsidRPr="007E2B27">
              <w:t>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lastRenderedPageBreak/>
              <w:t>она</w:t>
            </w:r>
          </w:p>
        </w:tc>
      </w:tr>
      <w:tr w:rsidR="007E2B27" w:rsidRPr="007E2B27" w:rsidTr="008B44CF">
        <w:trPr>
          <w:trHeight w:val="257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 о</w:t>
            </w:r>
            <w:r w:rsidRPr="007E2B27">
              <w:t>б</w:t>
            </w:r>
            <w:r w:rsidRPr="007E2B27">
              <w:t>щеобразов</w:t>
            </w:r>
            <w:r w:rsidRPr="007E2B27">
              <w:t>а</w:t>
            </w:r>
            <w:r w:rsidRPr="007E2B27">
              <w:t>тельных учре</w:t>
            </w:r>
            <w:r w:rsidRPr="007E2B27">
              <w:t>ж</w:t>
            </w:r>
            <w:r w:rsidRPr="007E2B27">
              <w:t>де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295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10.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детей –инвалидов, которым созданы условия для получения качестве</w:t>
            </w:r>
            <w:r w:rsidRPr="007E2B27">
              <w:t>н</w:t>
            </w:r>
            <w:r w:rsidRPr="007E2B27">
              <w:t>ного начального общ</w:t>
            </w:r>
            <w:r w:rsidRPr="007E2B27">
              <w:t>е</w:t>
            </w:r>
            <w:r w:rsidRPr="007E2B27">
              <w:t>го, основного общего, среднего общего обр</w:t>
            </w:r>
            <w:r w:rsidRPr="007E2B27">
              <w:t>а</w:t>
            </w:r>
            <w:r w:rsidRPr="007E2B27">
              <w:t>зования, в общей чи</w:t>
            </w:r>
            <w:r w:rsidRPr="007E2B27">
              <w:t>с</w:t>
            </w:r>
            <w:r w:rsidRPr="007E2B27">
              <w:t xml:space="preserve">ленности детей-инвалидов   школьного </w:t>
            </w:r>
            <w:r w:rsidRPr="007E2B27">
              <w:lastRenderedPageBreak/>
              <w:t>возраста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обеспечения доступности качестве</w:t>
            </w:r>
            <w:r w:rsidRPr="007E2B27">
              <w:t>н</w:t>
            </w:r>
            <w:r w:rsidRPr="007E2B27">
              <w:t>ного начального общего, основного общего, среднего общего обр</w:t>
            </w:r>
            <w:r w:rsidRPr="007E2B27">
              <w:t>а</w:t>
            </w:r>
            <w:r w:rsidRPr="007E2B27">
              <w:t xml:space="preserve">зования детей –инвалидов , в общей численности детей-инвалидов  школьного возраста.  Определяется </w:t>
            </w:r>
            <w:r w:rsidRPr="007E2B27">
              <w:lastRenderedPageBreak/>
              <w:t>как отношение детей – инвалидов, которым созданы условия для получения качественн</w:t>
            </w:r>
            <w:r w:rsidRPr="007E2B27">
              <w:t>о</w:t>
            </w:r>
            <w:r w:rsidRPr="007E2B27">
              <w:t>го начального общего, основного общего, среднего общего обр</w:t>
            </w:r>
            <w:r w:rsidRPr="007E2B27">
              <w:t>а</w:t>
            </w:r>
            <w:r w:rsidRPr="007E2B27">
              <w:t>зования, к общему кол</w:t>
            </w:r>
            <w:r w:rsidRPr="007E2B27">
              <w:t>и</w:t>
            </w:r>
            <w:r w:rsidRPr="007E2B27">
              <w:t>честву  детей-инвалидов школьного возраста в районе.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детей –инвалидов, которым созданы условия для получения качественн</w:t>
            </w:r>
            <w:r w:rsidRPr="007E2B27">
              <w:t>о</w:t>
            </w:r>
            <w:r w:rsidRPr="007E2B27">
              <w:t>го начального общего, основного общего, среднего общего обр</w:t>
            </w:r>
            <w:r w:rsidRPr="007E2B27">
              <w:t>а</w:t>
            </w:r>
            <w:r w:rsidRPr="007E2B27">
              <w:lastRenderedPageBreak/>
              <w:t>зования, в общей чи</w:t>
            </w:r>
            <w:r w:rsidRPr="007E2B27">
              <w:t>с</w:t>
            </w:r>
            <w:r w:rsidRPr="007E2B27">
              <w:t>ленности детей-инвалидов   школьного возраста</w:t>
            </w:r>
          </w:p>
          <w:p w:rsidR="007E2B27" w:rsidRPr="007E2B27" w:rsidRDefault="007E2B27" w:rsidP="007E2B27">
            <w:r w:rsidRPr="007E2B27">
              <w:br/>
            </w:r>
          </w:p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А – количество детей – инв</w:t>
            </w:r>
            <w:r w:rsidRPr="007E2B27">
              <w:t>а</w:t>
            </w:r>
            <w:r w:rsidRPr="007E2B27">
              <w:t>лидов, которым созданы усл</w:t>
            </w:r>
            <w:r w:rsidRPr="007E2B27">
              <w:t>о</w:t>
            </w:r>
            <w:r w:rsidRPr="007E2B27">
              <w:t>вия для пол</w:t>
            </w:r>
            <w:r w:rsidRPr="007E2B27">
              <w:t>у</w:t>
            </w:r>
            <w:r w:rsidRPr="007E2B27">
              <w:t>чения качес</w:t>
            </w:r>
            <w:r w:rsidRPr="007E2B27">
              <w:t>т</w:t>
            </w:r>
            <w:r w:rsidRPr="007E2B27">
              <w:t>венного н</w:t>
            </w:r>
            <w:r w:rsidRPr="007E2B27">
              <w:t>а</w:t>
            </w:r>
            <w:r w:rsidRPr="007E2B27">
              <w:t>чального общ</w:t>
            </w:r>
            <w:r w:rsidRPr="007E2B27">
              <w:t>е</w:t>
            </w:r>
            <w:r w:rsidRPr="007E2B27">
              <w:t>го, основного общего, сре</w:t>
            </w:r>
            <w:r w:rsidRPr="007E2B27">
              <w:t>д</w:t>
            </w:r>
            <w:r w:rsidRPr="007E2B27">
              <w:t xml:space="preserve">него общего </w:t>
            </w:r>
            <w:r w:rsidRPr="007E2B27">
              <w:lastRenderedPageBreak/>
              <w:t>образования;</w:t>
            </w:r>
          </w:p>
          <w:p w:rsidR="007E2B27" w:rsidRPr="007E2B27" w:rsidRDefault="007E2B27" w:rsidP="007E2B27">
            <w:r w:rsidRPr="007E2B27">
              <w:br/>
            </w:r>
          </w:p>
          <w:p w:rsidR="007E2B27" w:rsidRPr="007E2B27" w:rsidRDefault="007E2B27" w:rsidP="007E2B27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тей-инвал</w:t>
            </w:r>
            <w:r w:rsidRPr="007E2B27">
              <w:t>и</w:t>
            </w:r>
            <w:r w:rsidRPr="007E2B27">
              <w:t>дов школьн</w:t>
            </w:r>
            <w:r w:rsidRPr="007E2B27">
              <w:t>о</w:t>
            </w:r>
            <w:r w:rsidRPr="007E2B27">
              <w:t>го возра</w:t>
            </w:r>
            <w:r w:rsidRPr="007E2B27">
              <w:t>с</w:t>
            </w:r>
            <w:r w:rsidRPr="007E2B27">
              <w:t>та, чел</w:t>
            </w:r>
            <w:r w:rsidRPr="007E2B27">
              <w:t>о</w:t>
            </w:r>
            <w:r w:rsidRPr="007E2B27">
              <w:t>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lastRenderedPageBreak/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95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общая чи</w:t>
            </w:r>
            <w:r w:rsidRPr="007E2B27">
              <w:t>с</w:t>
            </w:r>
            <w:r w:rsidRPr="007E2B27">
              <w:t>ленность детей-инвалидов школьного во</w:t>
            </w:r>
            <w:r w:rsidRPr="007E2B27">
              <w:t>з</w:t>
            </w:r>
            <w:r w:rsidRPr="007E2B27">
              <w:t>раста  в районе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231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11.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выпускников-инвалидов 9 и 11 кла</w:t>
            </w:r>
            <w:r w:rsidRPr="007E2B27">
              <w:t>с</w:t>
            </w:r>
            <w:r w:rsidRPr="007E2B27">
              <w:t>сов, охваченных про</w:t>
            </w:r>
            <w:r w:rsidRPr="007E2B27">
              <w:t>ф</w:t>
            </w:r>
            <w:r w:rsidRPr="007E2B27">
              <w:t>ориентационной раб</w:t>
            </w:r>
            <w:r w:rsidRPr="007E2B27">
              <w:t>о</w:t>
            </w:r>
            <w:r w:rsidRPr="007E2B27">
              <w:t>той, в общей численн</w:t>
            </w:r>
            <w:r w:rsidRPr="007E2B27">
              <w:t>о</w:t>
            </w:r>
            <w:r w:rsidRPr="007E2B27">
              <w:t>сти выпускников-инвалидов такого во</w:t>
            </w:r>
            <w:r w:rsidRPr="007E2B27">
              <w:t>з</w:t>
            </w:r>
            <w:r w:rsidRPr="007E2B27">
              <w:t>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охвата вып</w:t>
            </w:r>
            <w:r w:rsidRPr="007E2B27">
              <w:t>у</w:t>
            </w:r>
            <w:r w:rsidRPr="007E2B27">
              <w:t>скников –инвалидов 9 и 11 классов  профорие</w:t>
            </w:r>
            <w:r w:rsidRPr="007E2B27">
              <w:t>н</w:t>
            </w:r>
            <w:r w:rsidRPr="007E2B27">
              <w:t>тацией , в общей чи</w:t>
            </w:r>
            <w:r w:rsidRPr="007E2B27">
              <w:t>с</w:t>
            </w:r>
            <w:r w:rsidRPr="007E2B27">
              <w:t>ленности выпускников-инвалидов  такого во</w:t>
            </w:r>
            <w:r w:rsidRPr="007E2B27">
              <w:t>з</w:t>
            </w:r>
            <w:r w:rsidRPr="007E2B27">
              <w:t>раста.  Определяется как  отношение количества выпускников –инвалидов 9 и 11 кла</w:t>
            </w:r>
            <w:r w:rsidRPr="007E2B27">
              <w:t>с</w:t>
            </w:r>
            <w:r w:rsidRPr="007E2B27">
              <w:lastRenderedPageBreak/>
              <w:t>сов, охваченных  про</w:t>
            </w:r>
            <w:r w:rsidRPr="007E2B27">
              <w:t>ф</w:t>
            </w:r>
            <w:r w:rsidRPr="007E2B27">
              <w:t>ориентацией , в общей численности выпускн</w:t>
            </w:r>
            <w:r w:rsidRPr="007E2B27">
              <w:t>и</w:t>
            </w:r>
            <w:r w:rsidRPr="007E2B27">
              <w:t>ков-инвалидов  такого возраста.  Показатель в  целом определяется как среднее значение пок</w:t>
            </w:r>
            <w:r w:rsidRPr="007E2B27">
              <w:t>а</w:t>
            </w:r>
            <w:r w:rsidRPr="007E2B27">
              <w:t>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выпускников-инвалидов 9 и 11 кла</w:t>
            </w:r>
            <w:r w:rsidRPr="007E2B27">
              <w:t>с</w:t>
            </w:r>
            <w:r w:rsidRPr="007E2B27">
              <w:t>сов, охваченных про</w:t>
            </w:r>
            <w:r w:rsidRPr="007E2B27">
              <w:t>ф</w:t>
            </w:r>
            <w:r w:rsidRPr="007E2B27">
              <w:t>ориентационной раб</w:t>
            </w:r>
            <w:r w:rsidRPr="007E2B27">
              <w:t>о</w:t>
            </w:r>
            <w:r w:rsidRPr="007E2B27">
              <w:t>той, в общей численн</w:t>
            </w:r>
            <w:r w:rsidRPr="007E2B27">
              <w:t>о</w:t>
            </w:r>
            <w:r w:rsidRPr="007E2B27">
              <w:t>сти выпускников-инвалидов такого во</w:t>
            </w:r>
            <w:r w:rsidRPr="007E2B27">
              <w:t>з</w:t>
            </w:r>
            <w:r w:rsidRPr="007E2B27">
              <w:t>раста</w:t>
            </w:r>
          </w:p>
          <w:p w:rsidR="007E2B27" w:rsidRPr="007E2B27" w:rsidRDefault="007E2B27" w:rsidP="007E2B27">
            <w:r w:rsidRPr="007E2B27">
              <w:lastRenderedPageBreak/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А – количество выпускников –инвалидов 9 и 11 классов, о</w:t>
            </w:r>
            <w:r w:rsidRPr="007E2B27">
              <w:t>х</w:t>
            </w:r>
            <w:r w:rsidRPr="007E2B27">
              <w:t>ваченных  профориент</w:t>
            </w:r>
            <w:r w:rsidRPr="007E2B27">
              <w:t>а</w:t>
            </w:r>
            <w:r w:rsidRPr="007E2B27">
              <w:t>цией;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в</w:t>
            </w:r>
            <w:r w:rsidRPr="007E2B27">
              <w:t>ы</w:t>
            </w:r>
            <w:r w:rsidRPr="007E2B27">
              <w:t>пускн</w:t>
            </w:r>
            <w:r w:rsidRPr="007E2B27">
              <w:t>и</w:t>
            </w:r>
            <w:r w:rsidRPr="007E2B27">
              <w:t>ков-инвал</w:t>
            </w:r>
            <w:r w:rsidRPr="007E2B27">
              <w:t>и</w:t>
            </w:r>
            <w:r w:rsidRPr="007E2B27">
              <w:t>дов 9 и 11 классов,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lastRenderedPageBreak/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31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общая чи</w:t>
            </w:r>
            <w:r w:rsidRPr="007E2B27">
              <w:t>с</w:t>
            </w:r>
            <w:r w:rsidRPr="007E2B27">
              <w:t>ленность вып</w:t>
            </w:r>
            <w:r w:rsidRPr="007E2B27">
              <w:t>у</w:t>
            </w:r>
            <w:r w:rsidRPr="007E2B27">
              <w:t>скников инв</w:t>
            </w:r>
            <w:r w:rsidRPr="007E2B27">
              <w:t>а</w:t>
            </w:r>
            <w:r w:rsidRPr="007E2B27">
              <w:t>лидов 9 и 11 классов.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205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12.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детей – инвал</w:t>
            </w:r>
            <w:r w:rsidRPr="007E2B27">
              <w:t>и</w:t>
            </w:r>
            <w:r w:rsidRPr="007E2B27">
              <w:t>дов в возрасте от 5 до 18 лет, получающих дополнительное обр</w:t>
            </w:r>
            <w:r w:rsidRPr="007E2B27">
              <w:t>а</w:t>
            </w:r>
            <w:r w:rsidRPr="007E2B27">
              <w:t>зование, в общей чи</w:t>
            </w:r>
            <w:r w:rsidRPr="007E2B27">
              <w:t>с</w:t>
            </w:r>
            <w:r w:rsidRPr="007E2B27">
              <w:t>ленности детей - инв</w:t>
            </w:r>
            <w:r w:rsidRPr="007E2B27">
              <w:t>а</w:t>
            </w:r>
            <w:r w:rsidRPr="007E2B27">
              <w:t>лидов такого возраста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охвата детей-инвалидов дополн</w:t>
            </w:r>
            <w:r w:rsidRPr="007E2B27">
              <w:t>и</w:t>
            </w:r>
            <w:r w:rsidRPr="007E2B27">
              <w:t xml:space="preserve">тельным образованием, в общей численности детей-инвалидов  такого возраста.  Определяется как  отношение детей-инвалидов, получающих </w:t>
            </w:r>
            <w:r w:rsidRPr="007E2B27">
              <w:lastRenderedPageBreak/>
              <w:t>дополнительное обр</w:t>
            </w:r>
            <w:r w:rsidRPr="007E2B27">
              <w:t>а</w:t>
            </w:r>
            <w:r w:rsidRPr="007E2B27">
              <w:t>зование, к общей чи</w:t>
            </w:r>
            <w:r w:rsidRPr="007E2B27">
              <w:t>с</w:t>
            </w:r>
            <w:r w:rsidRPr="007E2B27">
              <w:t>ленности детей-инвалидов  такого во</w:t>
            </w:r>
            <w:r w:rsidRPr="007E2B27">
              <w:t>з</w:t>
            </w:r>
            <w:r w:rsidRPr="007E2B27">
              <w:t>раста Показатель в  ц</w:t>
            </w:r>
            <w:r w:rsidRPr="007E2B27">
              <w:t>е</w:t>
            </w:r>
            <w:r w:rsidRPr="007E2B27">
              <w:t>лом определяется как среднее значение пок</w:t>
            </w:r>
            <w:r w:rsidRPr="007E2B27">
              <w:t>а</w:t>
            </w:r>
            <w:r w:rsidRPr="007E2B27">
              <w:t>зателей по району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 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детей – инвал</w:t>
            </w:r>
            <w:r w:rsidRPr="007E2B27">
              <w:t>и</w:t>
            </w:r>
            <w:r w:rsidRPr="007E2B27">
              <w:t>дов в возрасте от 5 до 18 лет, получающих допо</w:t>
            </w:r>
            <w:r w:rsidRPr="007E2B27">
              <w:t>л</w:t>
            </w:r>
            <w:r w:rsidRPr="007E2B27">
              <w:t>нительное образование, в общей численности детей - инвалидов так</w:t>
            </w:r>
            <w:r w:rsidRPr="007E2B27">
              <w:t>о</w:t>
            </w:r>
            <w:r w:rsidRPr="007E2B27">
              <w:lastRenderedPageBreak/>
              <w:t>го возраста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А – численность детей-инвалидов, п</w:t>
            </w:r>
            <w:r w:rsidRPr="007E2B27">
              <w:t>о</w:t>
            </w:r>
            <w:r w:rsidRPr="007E2B27">
              <w:t>лучающих д</w:t>
            </w:r>
            <w:r w:rsidRPr="007E2B27">
              <w:t>о</w:t>
            </w:r>
            <w:r w:rsidRPr="007E2B27">
              <w:t>полнительное образование;</w:t>
            </w:r>
          </w:p>
          <w:p w:rsidR="007E2B27" w:rsidRPr="007E2B27" w:rsidRDefault="007E2B27" w:rsidP="007E2B27"/>
          <w:p w:rsidR="007E2B27" w:rsidRPr="007E2B27" w:rsidRDefault="007E2B27" w:rsidP="007E2B27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тей-инвал</w:t>
            </w:r>
            <w:r w:rsidRPr="007E2B27">
              <w:t>и</w:t>
            </w:r>
            <w:r w:rsidRPr="007E2B27">
              <w:t>дов, п</w:t>
            </w:r>
            <w:r w:rsidRPr="007E2B27">
              <w:t>о</w:t>
            </w:r>
            <w:r w:rsidRPr="007E2B27">
              <w:t>лучающих дополн</w:t>
            </w:r>
            <w:r w:rsidRPr="007E2B27">
              <w:t>и</w:t>
            </w:r>
            <w:r w:rsidRPr="007E2B27">
              <w:t>тельное образ</w:t>
            </w:r>
            <w:r w:rsidRPr="007E2B27">
              <w:t>о</w:t>
            </w:r>
            <w:r w:rsidRPr="007E2B27">
              <w:lastRenderedPageBreak/>
              <w:t>вание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lastRenderedPageBreak/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051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общая чи</w:t>
            </w:r>
            <w:r w:rsidRPr="007E2B27">
              <w:t>с</w:t>
            </w:r>
            <w:r w:rsidRPr="007E2B27">
              <w:t>ленность детей-инвалидов т</w:t>
            </w:r>
            <w:r w:rsidRPr="007E2B27">
              <w:t>а</w:t>
            </w:r>
            <w:r w:rsidRPr="007E2B27">
              <w:t>кого возраста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126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13.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общеобр</w:t>
            </w:r>
            <w:r w:rsidRPr="007E2B27">
              <w:t>а</w:t>
            </w:r>
            <w:r w:rsidRPr="007E2B27">
              <w:t>зовательных организ</w:t>
            </w:r>
            <w:r w:rsidRPr="007E2B27">
              <w:t>а</w:t>
            </w:r>
            <w:r w:rsidRPr="007E2B27">
              <w:t>ций, осуществляющих образовательную де</w:t>
            </w:r>
            <w:r w:rsidRPr="007E2B27">
              <w:t>я</w:t>
            </w:r>
            <w:r w:rsidRPr="007E2B27">
              <w:t>тельность по адапт</w:t>
            </w:r>
            <w:r w:rsidRPr="007E2B27">
              <w:t>и</w:t>
            </w:r>
            <w:r w:rsidRPr="007E2B27">
              <w:t>рованным основным общеобразовательным программам, в которых внедрена система м</w:t>
            </w:r>
            <w:r w:rsidRPr="007E2B27">
              <w:t>о</w:t>
            </w:r>
            <w:r w:rsidRPr="007E2B27">
              <w:t>ниторинга здоровья обучающихся на осн</w:t>
            </w:r>
            <w:r w:rsidRPr="007E2B27">
              <w:t>о</w:t>
            </w:r>
            <w:r w:rsidRPr="007E2B27">
              <w:t>ве отечественной те</w:t>
            </w:r>
            <w:r w:rsidRPr="007E2B27">
              <w:t>х</w:t>
            </w:r>
            <w:r w:rsidRPr="007E2B27">
              <w:t>нологической пла</w:t>
            </w:r>
            <w:r w:rsidRPr="007E2B27">
              <w:t>т</w:t>
            </w:r>
            <w:r w:rsidRPr="007E2B27">
              <w:t>формы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Ед.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количество общео</w:t>
            </w:r>
            <w:r w:rsidRPr="007E2B27">
              <w:t>б</w:t>
            </w:r>
            <w:r w:rsidRPr="007E2B27">
              <w:t>разовательных орган</w:t>
            </w:r>
            <w:r w:rsidRPr="007E2B27">
              <w:t>и</w:t>
            </w:r>
            <w:r w:rsidRPr="007E2B27">
              <w:t>заций, осуществляющих образовательную де</w:t>
            </w:r>
            <w:r w:rsidRPr="007E2B27">
              <w:t>я</w:t>
            </w:r>
            <w:r w:rsidRPr="007E2B27">
              <w:t>тельность по адаптир</w:t>
            </w:r>
            <w:r w:rsidRPr="007E2B27">
              <w:t>о</w:t>
            </w:r>
            <w:r w:rsidRPr="007E2B27">
              <w:t>ванным основным о</w:t>
            </w:r>
            <w:r w:rsidRPr="007E2B27">
              <w:t>б</w:t>
            </w:r>
            <w:r w:rsidRPr="007E2B27">
              <w:t>щеобразовательным программам, в которых внедрена система мон</w:t>
            </w:r>
            <w:r w:rsidRPr="007E2B27">
              <w:t>и</w:t>
            </w:r>
            <w:r w:rsidRPr="007E2B27">
              <w:t>торинга здоровья об</w:t>
            </w:r>
            <w:r w:rsidRPr="007E2B27">
              <w:t>у</w:t>
            </w:r>
            <w:r w:rsidRPr="007E2B27">
              <w:t>чающихся на основе отечественной технол</w:t>
            </w:r>
            <w:r w:rsidRPr="007E2B27">
              <w:t>о</w:t>
            </w:r>
            <w:r w:rsidRPr="007E2B27">
              <w:t>гической платформы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количество общео</w:t>
            </w:r>
            <w:r w:rsidRPr="007E2B27">
              <w:t>б</w:t>
            </w:r>
            <w:r w:rsidRPr="007E2B27">
              <w:t>разовательных орган</w:t>
            </w:r>
            <w:r w:rsidRPr="007E2B27">
              <w:t>и</w:t>
            </w:r>
            <w:r w:rsidRPr="007E2B27">
              <w:t>заций, осуществляющих образовательную де</w:t>
            </w:r>
            <w:r w:rsidRPr="007E2B27">
              <w:t>я</w:t>
            </w:r>
            <w:r w:rsidRPr="007E2B27">
              <w:t>тельность по адаптир</w:t>
            </w:r>
            <w:r w:rsidRPr="007E2B27">
              <w:t>о</w:t>
            </w:r>
            <w:r w:rsidRPr="007E2B27">
              <w:t>ванным основным о</w:t>
            </w:r>
            <w:r w:rsidRPr="007E2B27">
              <w:t>б</w:t>
            </w:r>
            <w:r w:rsidRPr="007E2B27">
              <w:t>щеобразовательным программам, в которых внедрена система мон</w:t>
            </w:r>
            <w:r w:rsidRPr="007E2B27">
              <w:t>и</w:t>
            </w:r>
            <w:r w:rsidRPr="007E2B27">
              <w:t>торинга здоровья об</w:t>
            </w:r>
            <w:r w:rsidRPr="007E2B27">
              <w:t>у</w:t>
            </w:r>
            <w:r w:rsidRPr="007E2B27">
              <w:t>чающихся на основе отечественной технол</w:t>
            </w:r>
            <w:r w:rsidRPr="007E2B27">
              <w:t>о</w:t>
            </w:r>
            <w:r w:rsidRPr="007E2B27">
              <w:t>гической платформы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количество общеобразов</w:t>
            </w:r>
            <w:r w:rsidRPr="007E2B27">
              <w:t>а</w:t>
            </w:r>
            <w:r w:rsidRPr="007E2B27">
              <w:t>тельных орг</w:t>
            </w:r>
            <w:r w:rsidRPr="007E2B27">
              <w:t>а</w:t>
            </w:r>
            <w:r w:rsidRPr="007E2B27">
              <w:t>низаций, ос</w:t>
            </w:r>
            <w:r w:rsidRPr="007E2B27">
              <w:t>у</w:t>
            </w:r>
            <w:r w:rsidRPr="007E2B27">
              <w:t>ществляющих образовател</w:t>
            </w:r>
            <w:r w:rsidRPr="007E2B27">
              <w:t>ь</w:t>
            </w:r>
            <w:r w:rsidRPr="007E2B27">
              <w:t>ную деятел</w:t>
            </w:r>
            <w:r w:rsidRPr="007E2B27">
              <w:t>ь</w:t>
            </w:r>
            <w:r w:rsidRPr="007E2B27">
              <w:t>ность по ада</w:t>
            </w:r>
            <w:r w:rsidRPr="007E2B27">
              <w:t>п</w:t>
            </w:r>
            <w:r w:rsidRPr="007E2B27">
              <w:t>тированным основным о</w:t>
            </w:r>
            <w:r w:rsidRPr="007E2B27">
              <w:t>б</w:t>
            </w:r>
            <w:r w:rsidRPr="007E2B27">
              <w:t>щеобразов</w:t>
            </w:r>
            <w:r w:rsidRPr="007E2B27">
              <w:t>а</w:t>
            </w:r>
            <w:r w:rsidRPr="007E2B27">
              <w:t>тельным пр</w:t>
            </w:r>
            <w:r w:rsidRPr="007E2B27">
              <w:t>о</w:t>
            </w:r>
            <w:r w:rsidRPr="007E2B27">
              <w:t>граммам, в к</w:t>
            </w:r>
            <w:r w:rsidRPr="007E2B27">
              <w:t>о</w:t>
            </w:r>
            <w:r w:rsidRPr="007E2B27">
              <w:t>торых внедрена система мон</w:t>
            </w:r>
            <w:r w:rsidRPr="007E2B27">
              <w:t>и</w:t>
            </w:r>
            <w:r w:rsidRPr="007E2B27">
              <w:t>торинга здор</w:t>
            </w:r>
            <w:r w:rsidRPr="007E2B27">
              <w:t>о</w:t>
            </w:r>
            <w:r w:rsidRPr="007E2B27">
              <w:t>вья обуча</w:t>
            </w:r>
            <w:r w:rsidRPr="007E2B27">
              <w:t>ю</w:t>
            </w:r>
            <w:r w:rsidRPr="007E2B27">
              <w:t>щихся на осн</w:t>
            </w:r>
            <w:r w:rsidRPr="007E2B27">
              <w:t>о</w:t>
            </w:r>
            <w:r w:rsidRPr="007E2B27">
              <w:t>ве отечестве</w:t>
            </w:r>
            <w:r w:rsidRPr="007E2B27">
              <w:t>н</w:t>
            </w:r>
            <w:r w:rsidRPr="007E2B27">
              <w:t>ной технолог</w:t>
            </w:r>
            <w:r w:rsidRPr="007E2B27">
              <w:t>и</w:t>
            </w:r>
            <w:r w:rsidRPr="007E2B27">
              <w:t>ческой пла</w:t>
            </w:r>
            <w:r w:rsidRPr="007E2B27">
              <w:t>т</w:t>
            </w:r>
            <w:r w:rsidRPr="007E2B27">
              <w:t>формы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</w:t>
            </w:r>
            <w:r w:rsidRPr="007E2B27">
              <w:t>е</w:t>
            </w:r>
            <w:r w:rsidRPr="007E2B27">
              <w:t>ство у</w:t>
            </w:r>
            <w:r w:rsidRPr="007E2B27">
              <w:t>ч</w:t>
            </w:r>
            <w:r w:rsidRPr="007E2B27">
              <w:t>режд</w:t>
            </w:r>
            <w:r w:rsidRPr="007E2B27">
              <w:t>е</w:t>
            </w:r>
            <w:r w:rsidRPr="007E2B27">
              <w:t>ний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1415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14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Удельный вес числе</w:t>
            </w:r>
            <w:r w:rsidRPr="007E2B27">
              <w:t>н</w:t>
            </w:r>
            <w:r w:rsidRPr="007E2B27">
              <w:t>ности учителей общ</w:t>
            </w:r>
            <w:r w:rsidRPr="007E2B27">
              <w:t>е</w:t>
            </w:r>
            <w:r w:rsidRPr="007E2B27">
              <w:t>образовательных орг</w:t>
            </w:r>
            <w:r w:rsidRPr="007E2B27">
              <w:t>а</w:t>
            </w:r>
            <w:r w:rsidRPr="007E2B27">
              <w:t>низаций в возрасте до 35 лет в общей числе</w:t>
            </w:r>
            <w:r w:rsidRPr="007E2B27">
              <w:t>н</w:t>
            </w:r>
            <w:r w:rsidRPr="007E2B27">
              <w:t>ности учителей общ</w:t>
            </w:r>
            <w:r w:rsidRPr="007E2B27">
              <w:t>е</w:t>
            </w:r>
            <w:r w:rsidRPr="007E2B27">
              <w:t>образовательных у</w:t>
            </w:r>
            <w:r w:rsidRPr="007E2B27">
              <w:t>ч</w:t>
            </w:r>
            <w:r w:rsidRPr="007E2B27">
              <w:t>реждений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обеспеченн</w:t>
            </w:r>
            <w:r w:rsidRPr="007E2B27">
              <w:t>о</w:t>
            </w:r>
            <w:r w:rsidRPr="007E2B27">
              <w:t>сти общеобразовател</w:t>
            </w:r>
            <w:r w:rsidRPr="007E2B27">
              <w:t>ь</w:t>
            </w:r>
            <w:r w:rsidRPr="007E2B27">
              <w:t>ных учреждений педаг</w:t>
            </w:r>
            <w:r w:rsidRPr="007E2B27">
              <w:t>о</w:t>
            </w:r>
            <w:r w:rsidRPr="007E2B27">
              <w:t>гами в возрасте до 35 лет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Удельный вес чи</w:t>
            </w:r>
            <w:r w:rsidRPr="007E2B27">
              <w:t>с</w:t>
            </w:r>
            <w:r w:rsidRPr="007E2B27">
              <w:t>ленности учителей о</w:t>
            </w:r>
            <w:r w:rsidRPr="007E2B27">
              <w:t>б</w:t>
            </w:r>
            <w:r w:rsidRPr="007E2B27">
              <w:t>щеобразовательных о</w:t>
            </w:r>
            <w:r w:rsidRPr="007E2B27">
              <w:t>р</w:t>
            </w:r>
            <w:r w:rsidRPr="007E2B27">
              <w:t>ганизаций в возрасте до 35 лет в общей числе</w:t>
            </w:r>
            <w:r w:rsidRPr="007E2B27">
              <w:t>н</w:t>
            </w:r>
            <w:r w:rsidRPr="007E2B27">
              <w:t>ности учителей общео</w:t>
            </w:r>
            <w:r w:rsidRPr="007E2B27">
              <w:t>б</w:t>
            </w:r>
            <w:r w:rsidRPr="007E2B27">
              <w:t>разовательных учре</w:t>
            </w:r>
            <w:r w:rsidRPr="007E2B27">
              <w:t>ж</w:t>
            </w:r>
            <w:r w:rsidRPr="007E2B27">
              <w:t>дений</w:t>
            </w:r>
          </w:p>
          <w:p w:rsidR="007E2B27" w:rsidRPr="007E2B27" w:rsidRDefault="007E2B27" w:rsidP="007E2B27"/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А-численность учителей в во</w:t>
            </w:r>
            <w:r w:rsidRPr="007E2B27">
              <w:t>з</w:t>
            </w:r>
            <w:r w:rsidRPr="007E2B27">
              <w:t>расте до 35 лет</w:t>
            </w:r>
          </w:p>
          <w:p w:rsidR="007E2B27" w:rsidRPr="007E2B27" w:rsidRDefault="007E2B27" w:rsidP="007E2B27"/>
          <w:p w:rsidR="007E2B27" w:rsidRPr="007E2B27" w:rsidRDefault="007E2B27" w:rsidP="007E2B27"/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учителей, человек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141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В-общая чи</w:t>
            </w:r>
            <w:r w:rsidRPr="007E2B27">
              <w:t>с</w:t>
            </w:r>
            <w:r w:rsidRPr="007E2B27">
              <w:t>ленность уч</w:t>
            </w:r>
            <w:r w:rsidRPr="007E2B27">
              <w:t>и</w:t>
            </w:r>
            <w:r w:rsidRPr="007E2B27">
              <w:t>телей общео</w:t>
            </w:r>
            <w:r w:rsidRPr="007E2B27">
              <w:t>б</w:t>
            </w:r>
            <w:r w:rsidRPr="007E2B27">
              <w:t>разовательных учреждений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3081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15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выпускников  м</w:t>
            </w:r>
            <w:r w:rsidRPr="007E2B27">
              <w:t>у</w:t>
            </w:r>
            <w:r w:rsidRPr="007E2B27">
              <w:t>ниципальных общео</w:t>
            </w:r>
            <w:r w:rsidRPr="007E2B27">
              <w:t>б</w:t>
            </w:r>
            <w:r w:rsidRPr="007E2B27">
              <w:t>разовательных учре</w:t>
            </w:r>
            <w:r w:rsidRPr="007E2B27">
              <w:t>ж</w:t>
            </w:r>
            <w:r w:rsidRPr="007E2B27">
              <w:t>дений, не сдавших единый государстве</w:t>
            </w:r>
            <w:r w:rsidRPr="007E2B27">
              <w:t>н</w:t>
            </w:r>
            <w:r w:rsidRPr="007E2B27">
              <w:t>ный экзамен по ру</w:t>
            </w:r>
            <w:r w:rsidRPr="007E2B27">
              <w:t>с</w:t>
            </w:r>
            <w:r w:rsidRPr="007E2B27">
              <w:t>скому языку и матем</w:t>
            </w:r>
            <w:r w:rsidRPr="007E2B27">
              <w:t>а</w:t>
            </w:r>
            <w:r w:rsidRPr="007E2B27">
              <w:t>тике, в общей числе</w:t>
            </w:r>
            <w:r w:rsidRPr="007E2B27">
              <w:t>н</w:t>
            </w:r>
            <w:r w:rsidRPr="007E2B27">
              <w:t>ности выпускников м</w:t>
            </w:r>
            <w:r w:rsidRPr="007E2B27">
              <w:t>у</w:t>
            </w:r>
            <w:r w:rsidRPr="007E2B27">
              <w:t>ниципальных общео</w:t>
            </w:r>
            <w:r w:rsidRPr="007E2B27">
              <w:t>б</w:t>
            </w:r>
            <w:r w:rsidRPr="007E2B27">
              <w:t>разовательных учре</w:t>
            </w:r>
            <w:r w:rsidRPr="007E2B27">
              <w:t>ж</w:t>
            </w:r>
            <w:r w:rsidRPr="007E2B27">
              <w:t>дений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 качества ре</w:t>
            </w:r>
            <w:r w:rsidRPr="007E2B27">
              <w:t>а</w:t>
            </w:r>
            <w:r w:rsidRPr="007E2B27">
              <w:t>лизации общеобразов</w:t>
            </w:r>
            <w:r w:rsidRPr="007E2B27">
              <w:t>а</w:t>
            </w:r>
            <w:r w:rsidRPr="007E2B27">
              <w:t>тельных программ,  п</w:t>
            </w:r>
            <w:r w:rsidRPr="007E2B27">
              <w:t>о</w:t>
            </w:r>
            <w:r w:rsidRPr="007E2B27">
              <w:t>зволяет в динамике оценить результаты ре</w:t>
            </w:r>
            <w:r w:rsidRPr="007E2B27">
              <w:t>а</w:t>
            </w:r>
            <w:r w:rsidRPr="007E2B27">
              <w:t>лизации мероприятий, направленных на улу</w:t>
            </w:r>
            <w:r w:rsidRPr="007E2B27">
              <w:t>ч</w:t>
            </w:r>
            <w:r w:rsidRPr="007E2B27">
              <w:t>шение качества образ</w:t>
            </w:r>
            <w:r w:rsidRPr="007E2B27">
              <w:t>о</w:t>
            </w:r>
            <w:r w:rsidRPr="007E2B27">
              <w:t>вания.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численности в</w:t>
            </w:r>
            <w:r w:rsidRPr="007E2B27">
              <w:t>ы</w:t>
            </w:r>
            <w:r w:rsidRPr="007E2B27">
              <w:t>пускников муниципал</w:t>
            </w:r>
            <w:r w:rsidRPr="007E2B27">
              <w:t>ь</w:t>
            </w:r>
            <w:r w:rsidRPr="007E2B27">
              <w:t>ных общеобразовател</w:t>
            </w:r>
            <w:r w:rsidRPr="007E2B27">
              <w:t>ь</w:t>
            </w:r>
            <w:r w:rsidRPr="007E2B27">
              <w:t>ных учреждений, не сдавших единый гос</w:t>
            </w:r>
            <w:r w:rsidRPr="007E2B27">
              <w:t>у</w:t>
            </w:r>
            <w:r w:rsidRPr="007E2B27">
              <w:lastRenderedPageBreak/>
              <w:t>дарственный экзамен по русскому языку и мат</w:t>
            </w:r>
            <w:r w:rsidRPr="007E2B27">
              <w:t>е</w:t>
            </w:r>
            <w:r w:rsidRPr="007E2B27">
              <w:t>матике, к общей числе</w:t>
            </w:r>
            <w:r w:rsidRPr="007E2B27">
              <w:t>н</w:t>
            </w:r>
            <w:r w:rsidRPr="007E2B27">
              <w:t>ности выпускников м</w:t>
            </w:r>
            <w:r w:rsidRPr="007E2B27">
              <w:t>у</w:t>
            </w:r>
            <w:r w:rsidRPr="007E2B27">
              <w:t>ниципальных общеобр</w:t>
            </w:r>
            <w:r w:rsidRPr="007E2B27">
              <w:t>а</w:t>
            </w:r>
            <w:r w:rsidRPr="007E2B27">
              <w:t>зовательных учрежд</w:t>
            </w:r>
            <w:r w:rsidRPr="007E2B27">
              <w:t>е</w:t>
            </w:r>
            <w:r w:rsidRPr="007E2B27">
              <w:t>ний.</w:t>
            </w:r>
            <w:r w:rsidRPr="007E2B27">
              <w:br/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выпускников  муниципальных общ</w:t>
            </w:r>
            <w:r w:rsidRPr="007E2B27">
              <w:t>е</w:t>
            </w:r>
            <w:r w:rsidRPr="007E2B27">
              <w:t>образовательных учр</w:t>
            </w:r>
            <w:r w:rsidRPr="007E2B27">
              <w:t>е</w:t>
            </w:r>
            <w:r w:rsidRPr="007E2B27">
              <w:t>ждений, не сдавших единый государстве</w:t>
            </w:r>
            <w:r w:rsidRPr="007E2B27">
              <w:t>н</w:t>
            </w:r>
            <w:r w:rsidRPr="007E2B27">
              <w:t>ный экзамен по русск</w:t>
            </w:r>
            <w:r w:rsidRPr="007E2B27">
              <w:t>о</w:t>
            </w:r>
            <w:r w:rsidRPr="007E2B27">
              <w:t>му языку и математике, в общей численности выпускников муниц</w:t>
            </w:r>
            <w:r w:rsidRPr="007E2B27">
              <w:t>и</w:t>
            </w:r>
            <w:r w:rsidRPr="007E2B27">
              <w:t>пальных общеобразов</w:t>
            </w:r>
            <w:r w:rsidRPr="007E2B27">
              <w:t>а</w:t>
            </w:r>
            <w:r w:rsidRPr="007E2B27">
              <w:t>тельных учреждений</w:t>
            </w:r>
            <w:r w:rsidRPr="007E2B27">
              <w:br/>
            </w:r>
          </w:p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br/>
              <w:t>А – численность выпускников муниципальных общеобразов</w:t>
            </w:r>
            <w:r w:rsidRPr="007E2B27">
              <w:t>а</w:t>
            </w:r>
            <w:r w:rsidRPr="007E2B27">
              <w:t>тельных учре</w:t>
            </w:r>
            <w:r w:rsidRPr="007E2B27">
              <w:t>ж</w:t>
            </w:r>
            <w:r w:rsidRPr="007E2B27">
              <w:t>дений, не сдавших ед</w:t>
            </w:r>
            <w:r w:rsidRPr="007E2B27">
              <w:t>и</w:t>
            </w:r>
            <w:r w:rsidRPr="007E2B27">
              <w:t>ный государс</w:t>
            </w:r>
            <w:r w:rsidRPr="007E2B27">
              <w:t>т</w:t>
            </w:r>
            <w:r w:rsidRPr="007E2B27">
              <w:t>венный экз</w:t>
            </w:r>
            <w:r w:rsidRPr="007E2B27">
              <w:t>а</w:t>
            </w:r>
            <w:r w:rsidRPr="007E2B27">
              <w:t>мен по русск</w:t>
            </w:r>
            <w:r w:rsidRPr="007E2B27">
              <w:t>о</w:t>
            </w:r>
            <w:r w:rsidRPr="007E2B27">
              <w:t>му языку и м</w:t>
            </w:r>
            <w:r w:rsidRPr="007E2B27">
              <w:t>а</w:t>
            </w:r>
            <w:r w:rsidRPr="007E2B27">
              <w:t>тематике;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в</w:t>
            </w:r>
            <w:r w:rsidRPr="007E2B27">
              <w:t>ы</w:t>
            </w:r>
            <w:r w:rsidRPr="007E2B27">
              <w:t>пускн</w:t>
            </w:r>
            <w:r w:rsidRPr="007E2B27">
              <w:t>и</w:t>
            </w:r>
            <w:r w:rsidRPr="007E2B27">
              <w:t>ков,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3081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численность выпускников муниципальных общеобразов</w:t>
            </w:r>
            <w:r w:rsidRPr="007E2B27">
              <w:t>а</w:t>
            </w:r>
            <w:r w:rsidRPr="007E2B27">
              <w:t>тельных учре</w:t>
            </w:r>
            <w:r w:rsidRPr="007E2B27">
              <w:t>ж</w:t>
            </w:r>
            <w:r w:rsidRPr="007E2B27">
              <w:t>дений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1926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16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школьников, об</w:t>
            </w:r>
            <w:r w:rsidRPr="007E2B27">
              <w:t>у</w:t>
            </w:r>
            <w:r w:rsidRPr="007E2B27">
              <w:t>чающихся по ФГОС, в общей численности школьников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уровень  качества о</w:t>
            </w:r>
            <w:r w:rsidRPr="007E2B27">
              <w:t>б</w:t>
            </w:r>
            <w:r w:rsidRPr="007E2B27">
              <w:t>разования, позволяет  в динамике оценить р</w:t>
            </w:r>
            <w:r w:rsidRPr="007E2B27">
              <w:t>е</w:t>
            </w:r>
            <w:r w:rsidRPr="007E2B27">
              <w:t>зультаты реализации мероприятий, напра</w:t>
            </w:r>
            <w:r w:rsidRPr="007E2B27">
              <w:t>в</w:t>
            </w:r>
            <w:r w:rsidRPr="007E2B27">
              <w:t>ленных на улучшение качества образования.</w:t>
            </w:r>
            <w:r w:rsidRPr="007E2B27">
              <w:br/>
              <w:t>Определяется как отн</w:t>
            </w:r>
            <w:r w:rsidRPr="007E2B27">
              <w:t>о</w:t>
            </w:r>
            <w:r w:rsidRPr="007E2B27">
              <w:t>шение численности школьников,  обуча</w:t>
            </w:r>
            <w:r w:rsidRPr="007E2B27">
              <w:t>ю</w:t>
            </w:r>
            <w:r w:rsidRPr="007E2B27">
              <w:t>щихся по ФГОС.</w:t>
            </w:r>
          </w:p>
          <w:p w:rsidR="007E2B27" w:rsidRPr="007E2B27" w:rsidRDefault="007E2B27" w:rsidP="007E2B27">
            <w:r w:rsidRPr="007E2B27">
              <w:t>Показатель в  целом о</w:t>
            </w:r>
            <w:r w:rsidRPr="007E2B27">
              <w:t>п</w:t>
            </w:r>
            <w:r w:rsidRPr="007E2B27">
              <w:t>ределяется как среднее значение показателей по району.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Доля школьников, обучающихся по ФГОС, в общей численности школьников</w:t>
            </w:r>
          </w:p>
          <w:p w:rsidR="007E2B27" w:rsidRPr="007E2B27" w:rsidRDefault="007E2B27" w:rsidP="007E2B27">
            <w:r w:rsidRPr="007E2B27">
              <w:br/>
            </w:r>
          </w:p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численность школьников,  обучающихся по ФГОС.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192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общая чи</w:t>
            </w:r>
            <w:r w:rsidRPr="007E2B27">
              <w:t>с</w:t>
            </w:r>
            <w:r w:rsidRPr="007E2B27">
              <w:t>ленность школьников.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126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17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Выполнение муниц</w:t>
            </w:r>
            <w:r w:rsidRPr="007E2B27">
              <w:t>и</w:t>
            </w:r>
            <w:r w:rsidRPr="007E2B27">
              <w:t>пального задания на оказание муниципал</w:t>
            </w:r>
            <w:r w:rsidRPr="007E2B27">
              <w:t>ь</w:t>
            </w:r>
            <w:r w:rsidRPr="007E2B27">
              <w:t>ных услуг и выполн</w:t>
            </w:r>
            <w:r w:rsidRPr="007E2B27">
              <w:t>е</w:t>
            </w:r>
            <w:r w:rsidRPr="007E2B27">
              <w:t>ние работ муниц</w:t>
            </w:r>
            <w:r w:rsidRPr="007E2B27">
              <w:t>и</w:t>
            </w:r>
            <w:r w:rsidRPr="007E2B27">
              <w:t>пальными образов</w:t>
            </w:r>
            <w:r w:rsidRPr="007E2B27">
              <w:t>а</w:t>
            </w:r>
            <w:r w:rsidRPr="007E2B27">
              <w:t>тельными учрежд</w:t>
            </w:r>
            <w:r w:rsidRPr="007E2B27">
              <w:t>е</w:t>
            </w:r>
            <w:r w:rsidRPr="007E2B27">
              <w:t>ниями района в сфере образования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да/нет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степень выполнения образовательными у</w:t>
            </w:r>
            <w:r w:rsidRPr="007E2B27">
              <w:t>ч</w:t>
            </w:r>
            <w:r w:rsidRPr="007E2B27">
              <w:t>реждениями муниц</w:t>
            </w:r>
            <w:r w:rsidRPr="007E2B27">
              <w:t>и</w:t>
            </w:r>
            <w:r w:rsidRPr="007E2B27">
              <w:t>пального задания.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Годовой, отчетный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А-степень выполнения муниципального зад</w:t>
            </w:r>
            <w:r w:rsidRPr="007E2B27">
              <w:t>а</w:t>
            </w:r>
            <w:r w:rsidRPr="007E2B27">
              <w:t>ния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А-степень в</w:t>
            </w:r>
            <w:r w:rsidRPr="007E2B27">
              <w:t>ы</w:t>
            </w:r>
            <w:r w:rsidRPr="007E2B27">
              <w:t>полнения м</w:t>
            </w:r>
            <w:r w:rsidRPr="007E2B27">
              <w:t>у</w:t>
            </w:r>
            <w:r w:rsidRPr="007E2B27">
              <w:t>ниципального задания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да/нет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185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18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Отношение объема просроченной кред</w:t>
            </w:r>
            <w:r w:rsidRPr="007E2B27">
              <w:t>и</w:t>
            </w:r>
            <w:r w:rsidRPr="007E2B27">
              <w:t>торской задолженн</w:t>
            </w:r>
            <w:r w:rsidRPr="007E2B27">
              <w:t>о</w:t>
            </w:r>
            <w:r w:rsidRPr="007E2B27">
              <w:t>сти консолидированн</w:t>
            </w:r>
            <w:r w:rsidRPr="007E2B27">
              <w:t>о</w:t>
            </w:r>
            <w:r w:rsidRPr="007E2B27">
              <w:t>го бюджета муниц</w:t>
            </w:r>
            <w:r w:rsidRPr="007E2B27">
              <w:t>и</w:t>
            </w:r>
            <w:r w:rsidRPr="007E2B27">
              <w:t>пального района по заработной плате и начислениям на в</w:t>
            </w:r>
            <w:r w:rsidRPr="007E2B27">
              <w:t>ы</w:t>
            </w:r>
            <w:r w:rsidRPr="007E2B27">
              <w:t>платы по оплате труда работникам муниц</w:t>
            </w:r>
            <w:r w:rsidRPr="007E2B27">
              <w:t>и</w:t>
            </w:r>
            <w:r w:rsidRPr="007E2B27">
              <w:t>пальных учреждений»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сумму просроченной кредиторской задо</w:t>
            </w:r>
            <w:r w:rsidRPr="007E2B27">
              <w:t>л</w:t>
            </w:r>
            <w:r w:rsidRPr="007E2B27">
              <w:t>женности консолидир</w:t>
            </w:r>
            <w:r w:rsidRPr="007E2B27">
              <w:t>о</w:t>
            </w:r>
            <w:r w:rsidRPr="007E2B27">
              <w:t>ванного бюджета мун</w:t>
            </w:r>
            <w:r w:rsidRPr="007E2B27">
              <w:t>и</w:t>
            </w:r>
            <w:r w:rsidRPr="007E2B27">
              <w:t>ципального района по заработной плате и н</w:t>
            </w:r>
            <w:r w:rsidRPr="007E2B27">
              <w:t>а</w:t>
            </w:r>
            <w:r w:rsidRPr="007E2B27">
              <w:t>числениям на оплату труда работникам мун</w:t>
            </w:r>
            <w:r w:rsidRPr="007E2B27">
              <w:t>и</w:t>
            </w:r>
            <w:r w:rsidRPr="007E2B27">
              <w:t>ципальных учреждений</w:t>
            </w:r>
          </w:p>
        </w:tc>
        <w:tc>
          <w:tcPr>
            <w:tcW w:w="1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Годовой, отчетный период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t>С - Отношение объема просроченной кред</w:t>
            </w:r>
            <w:r w:rsidRPr="007E2B27">
              <w:t>и</w:t>
            </w:r>
            <w:r w:rsidRPr="007E2B27">
              <w:t>торской задолженности консолидированного бюджета муниципальн</w:t>
            </w:r>
            <w:r w:rsidRPr="007E2B27">
              <w:t>о</w:t>
            </w:r>
            <w:r w:rsidRPr="007E2B27">
              <w:t>го района по заработной плате и начислениям на выплаты по оплате труда работникам муниц</w:t>
            </w:r>
            <w:r w:rsidRPr="007E2B27">
              <w:t>и</w:t>
            </w:r>
            <w:r w:rsidRPr="007E2B27">
              <w:t>пальных учреждений</w:t>
            </w:r>
          </w:p>
          <w:p w:rsidR="007E2B27" w:rsidRPr="007E2B27" w:rsidRDefault="007E2B27" w:rsidP="007E2B27">
            <w:r w:rsidRPr="007E2B27">
              <w:br/>
            </w:r>
          </w:p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А – объем пр</w:t>
            </w:r>
            <w:r w:rsidRPr="007E2B27">
              <w:t>о</w:t>
            </w:r>
            <w:r w:rsidRPr="007E2B27">
              <w:t>сроченной кр</w:t>
            </w:r>
            <w:r w:rsidRPr="007E2B27">
              <w:t>е</w:t>
            </w:r>
            <w:r w:rsidRPr="007E2B27">
              <w:t>диторской з</w:t>
            </w:r>
            <w:r w:rsidRPr="007E2B27">
              <w:t>а</w:t>
            </w:r>
            <w:r w:rsidRPr="007E2B27">
              <w:t>долженности</w:t>
            </w:r>
          </w:p>
          <w:p w:rsidR="007E2B27" w:rsidRPr="007E2B27" w:rsidRDefault="007E2B27" w:rsidP="007E2B27">
            <w:r w:rsidRPr="007E2B27">
              <w:br/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 xml:space="preserve"> Сумма начи</w:t>
            </w:r>
            <w:r w:rsidRPr="007E2B27">
              <w:t>с</w:t>
            </w:r>
            <w:r w:rsidRPr="007E2B27">
              <w:t>ленной зарабо</w:t>
            </w:r>
            <w:r w:rsidRPr="007E2B27">
              <w:t>т</w:t>
            </w:r>
            <w:r w:rsidRPr="007E2B27">
              <w:t>ной пл</w:t>
            </w:r>
            <w:r w:rsidRPr="007E2B27">
              <w:t>а</w:t>
            </w:r>
            <w:r w:rsidRPr="007E2B27">
              <w:t>ты и н</w:t>
            </w:r>
            <w:r w:rsidRPr="007E2B27">
              <w:t>а</w:t>
            </w:r>
            <w:r w:rsidRPr="007E2B27">
              <w:t>числений на выпл</w:t>
            </w:r>
            <w:r w:rsidRPr="007E2B27">
              <w:t>а</w:t>
            </w:r>
            <w:r w:rsidRPr="007E2B27">
              <w:t>ты по о</w:t>
            </w:r>
            <w:r w:rsidRPr="007E2B27">
              <w:t>п</w:t>
            </w:r>
            <w:r w:rsidRPr="007E2B27">
              <w:t>лате тр</w:t>
            </w:r>
            <w:r w:rsidRPr="007E2B27">
              <w:t>у</w:t>
            </w:r>
            <w:r w:rsidRPr="007E2B27">
              <w:t>да, сумма проср</w:t>
            </w:r>
            <w:r w:rsidRPr="007E2B27">
              <w:t>о</w:t>
            </w:r>
            <w:r w:rsidRPr="007E2B27">
              <w:t>ченной кред</w:t>
            </w:r>
            <w:r w:rsidRPr="007E2B27">
              <w:t>и</w:t>
            </w:r>
            <w:r w:rsidRPr="007E2B27">
              <w:t>торской задо</w:t>
            </w:r>
            <w:r w:rsidRPr="007E2B27">
              <w:t>л</w:t>
            </w:r>
            <w:r w:rsidRPr="007E2B27">
              <w:t>женности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185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сумма н</w:t>
            </w:r>
            <w:r w:rsidRPr="007E2B27">
              <w:t>а</w:t>
            </w:r>
            <w:r w:rsidRPr="007E2B27">
              <w:t>численной з</w:t>
            </w:r>
            <w:r w:rsidRPr="007E2B27">
              <w:t>а</w:t>
            </w:r>
            <w:r w:rsidRPr="007E2B27">
              <w:t>работной платы и начислений на выплаты по оплате труда</w:t>
            </w: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</w:tr>
      <w:tr w:rsidR="007E2B27" w:rsidRPr="007E2B27" w:rsidTr="008B44CF">
        <w:trPr>
          <w:trHeight w:val="1269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19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Количество обуча</w:t>
            </w:r>
            <w:r w:rsidRPr="007E2B27">
              <w:t>ю</w:t>
            </w:r>
            <w:r w:rsidRPr="007E2B27">
              <w:t>щихся, осуществля</w:t>
            </w:r>
            <w:r w:rsidRPr="007E2B27">
              <w:t>ю</w:t>
            </w:r>
            <w:r w:rsidRPr="007E2B27">
              <w:t>щие программы спо</w:t>
            </w:r>
            <w:r w:rsidRPr="007E2B27">
              <w:t>р</w:t>
            </w:r>
            <w:r w:rsidRPr="007E2B27">
              <w:t>тивной подготовки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человек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количество  обуча</w:t>
            </w:r>
            <w:r w:rsidRPr="007E2B27">
              <w:t>ю</w:t>
            </w:r>
            <w:r w:rsidRPr="007E2B27">
              <w:t>щихся по программе спортивной подготовки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численность об</w:t>
            </w:r>
            <w:r w:rsidRPr="007E2B27">
              <w:t>у</w:t>
            </w:r>
            <w:r w:rsidRPr="007E2B27">
              <w:t>чающихся по программе спортивной подготовки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 xml:space="preserve">А – численность обучающихся по программе спортивной подготовки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20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детей, охваче</w:t>
            </w:r>
            <w:r w:rsidRPr="007E2B27">
              <w:t>н</w:t>
            </w:r>
            <w:r w:rsidRPr="007E2B27">
              <w:t>ных образовательными программами допо</w:t>
            </w:r>
            <w:r w:rsidRPr="007E2B27">
              <w:t>л</w:t>
            </w:r>
            <w:r w:rsidRPr="007E2B27">
              <w:t>нительного образов</w:t>
            </w:r>
            <w:r w:rsidRPr="007E2B27">
              <w:t>а</w:t>
            </w:r>
            <w:r w:rsidRPr="007E2B27">
              <w:t>ния детей, в общей численности детей и молодежи в возрасте 5-18 лет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детей, охваче</w:t>
            </w:r>
            <w:r w:rsidRPr="007E2B27">
              <w:t>н</w:t>
            </w:r>
            <w:r w:rsidRPr="007E2B27">
              <w:t>ных образовательными программами дополн</w:t>
            </w:r>
            <w:r w:rsidRPr="007E2B27">
              <w:t>и</w:t>
            </w:r>
            <w:r w:rsidRPr="007E2B27">
              <w:t>тельного образования детей, в общей числе</w:t>
            </w:r>
            <w:r w:rsidRPr="007E2B27">
              <w:t>н</w:t>
            </w:r>
            <w:r w:rsidRPr="007E2B27">
              <w:t>ности детей и молодежи в возрасте 5-18 лет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детей, охваче</w:t>
            </w:r>
            <w:r w:rsidRPr="007E2B27">
              <w:t>н</w:t>
            </w:r>
            <w:r w:rsidRPr="007E2B27">
              <w:t>ных образовательными программами дополн</w:t>
            </w:r>
            <w:r w:rsidRPr="007E2B27">
              <w:t>и</w:t>
            </w:r>
            <w:r w:rsidRPr="007E2B27">
              <w:t>тельного образования детей, в общей числе</w:t>
            </w:r>
            <w:r w:rsidRPr="007E2B27">
              <w:t>н</w:t>
            </w:r>
            <w:r w:rsidRPr="007E2B27">
              <w:t>ности детей и молодежи в возрасте 5-18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количество детей, охваче</w:t>
            </w:r>
            <w:r w:rsidRPr="007E2B27">
              <w:t>н</w:t>
            </w:r>
            <w:r w:rsidRPr="007E2B27">
              <w:t>ных образов</w:t>
            </w:r>
            <w:r w:rsidRPr="007E2B27">
              <w:t>а</w:t>
            </w:r>
            <w:r w:rsidRPr="007E2B27">
              <w:t>тельными пр</w:t>
            </w:r>
            <w:r w:rsidRPr="007E2B27">
              <w:t>о</w:t>
            </w:r>
            <w:r w:rsidRPr="007E2B27">
              <w:t>граммами д</w:t>
            </w:r>
            <w:r w:rsidRPr="007E2B27">
              <w:t>о</w:t>
            </w:r>
            <w:r w:rsidRPr="007E2B27">
              <w:t>полнительного образования детей, в общей численности детей и мол</w:t>
            </w:r>
            <w:r w:rsidRPr="007E2B27">
              <w:t>о</w:t>
            </w:r>
            <w:r w:rsidRPr="007E2B27">
              <w:lastRenderedPageBreak/>
              <w:t>дежи в возра</w:t>
            </w:r>
            <w:r w:rsidRPr="007E2B27">
              <w:t>с</w:t>
            </w:r>
            <w:r w:rsidRPr="007E2B27">
              <w:t>те 5-18 лет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 детей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админ</w:t>
            </w:r>
            <w:r w:rsidRPr="007E2B27">
              <w:t>и</w:t>
            </w:r>
            <w:r w:rsidRPr="007E2B27">
              <w:t>страции Никол</w:t>
            </w:r>
            <w:r w:rsidRPr="007E2B27">
              <w:t>ь</w:t>
            </w:r>
            <w:r w:rsidRPr="007E2B27">
              <w:t>ского муниц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lastRenderedPageBreak/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общая чи</w:t>
            </w:r>
            <w:r w:rsidRPr="007E2B27">
              <w:t>с</w:t>
            </w:r>
            <w:r w:rsidRPr="007E2B27">
              <w:t>ленность детей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зданий общеобразовательных организаций, в кот</w:t>
            </w:r>
            <w:r w:rsidRPr="007E2B27">
              <w:t>о</w:t>
            </w:r>
            <w:r w:rsidRPr="007E2B27">
              <w:t>рых выполнены мер</w:t>
            </w:r>
            <w:r w:rsidRPr="007E2B27">
              <w:t>о</w:t>
            </w:r>
            <w:r w:rsidRPr="007E2B27">
              <w:t>приятия по благоус</w:t>
            </w:r>
            <w:r w:rsidRPr="007E2B27">
              <w:t>т</w:t>
            </w:r>
            <w:r w:rsidRPr="007E2B27">
              <w:t>ройству зданий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количество зданий общеобразовательных организаций, в которых выполнены меропри</w:t>
            </w:r>
            <w:r w:rsidRPr="007E2B27">
              <w:t>я</w:t>
            </w:r>
            <w:r w:rsidRPr="007E2B27">
              <w:t>тия по благоустройству зданий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зданий о</w:t>
            </w:r>
            <w:r w:rsidRPr="007E2B27">
              <w:t>б</w:t>
            </w:r>
            <w:r w:rsidRPr="007E2B27">
              <w:t>щеобразовательных о</w:t>
            </w:r>
            <w:r w:rsidRPr="007E2B27">
              <w:t>р</w:t>
            </w:r>
            <w:r w:rsidRPr="007E2B27">
              <w:t>ганизаций, в которых выполнены меропри</w:t>
            </w:r>
            <w:r w:rsidRPr="007E2B27">
              <w:t>я</w:t>
            </w:r>
            <w:r w:rsidRPr="007E2B27">
              <w:t>тия по благоустройству зданий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зданий общ</w:t>
            </w:r>
            <w:r w:rsidRPr="007E2B27">
              <w:t>е</w:t>
            </w:r>
            <w:r w:rsidRPr="007E2B27">
              <w:t>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ций, в которых выполнены м</w:t>
            </w:r>
            <w:r w:rsidRPr="007E2B27">
              <w:t>е</w:t>
            </w:r>
            <w:r w:rsidRPr="007E2B27">
              <w:t>роприятия по благоустройс</w:t>
            </w:r>
            <w:r w:rsidRPr="007E2B27">
              <w:t>т</w:t>
            </w:r>
            <w:r w:rsidRPr="007E2B27">
              <w:t>ву зданий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Кол-во зданий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 в возрасте от 5 до 18 лет, обучающихся за счет средств бюджетов субъектов Российской Федерации и (или) м</w:t>
            </w:r>
            <w:r w:rsidRPr="007E2B27">
              <w:t>е</w:t>
            </w:r>
            <w:r w:rsidRPr="007E2B27">
              <w:t>стных бюджетов по дополнительным о</w:t>
            </w:r>
            <w:r w:rsidRPr="007E2B27">
              <w:t>б</w:t>
            </w:r>
            <w:r w:rsidRPr="007E2B27">
              <w:t>щеобразовательным программам на базе новых мест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детей в возрасте от 5 до 18 лет, обучающихся за счет средств бюджетов суб</w:t>
            </w:r>
            <w:r w:rsidRPr="007E2B27">
              <w:t>ъ</w:t>
            </w:r>
            <w:r w:rsidRPr="007E2B27">
              <w:t>ектов Российской Фед</w:t>
            </w:r>
            <w:r w:rsidRPr="007E2B27">
              <w:t>е</w:t>
            </w:r>
            <w:r w:rsidRPr="007E2B27">
              <w:t>рации и (или) местных бюджетов по дополн</w:t>
            </w:r>
            <w:r w:rsidRPr="007E2B27">
              <w:t>и</w:t>
            </w:r>
            <w:r w:rsidRPr="007E2B27">
              <w:t>тельным общеобразов</w:t>
            </w:r>
            <w:r w:rsidRPr="007E2B27">
              <w:t>а</w:t>
            </w:r>
            <w:r w:rsidRPr="007E2B27">
              <w:t>тельным программам на базе новых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 в возрасте от 5 до 18 лет, обучающихся за счет средств бюджетов суб</w:t>
            </w:r>
            <w:r w:rsidRPr="007E2B27">
              <w:t>ъ</w:t>
            </w:r>
            <w:r w:rsidRPr="007E2B27">
              <w:t>ектов Российской Фед</w:t>
            </w:r>
            <w:r w:rsidRPr="007E2B27">
              <w:t>е</w:t>
            </w:r>
            <w:r w:rsidRPr="007E2B27">
              <w:t>рации и (или) местных бюджетов по дополн</w:t>
            </w:r>
            <w:r w:rsidRPr="007E2B27">
              <w:t>и</w:t>
            </w:r>
            <w:r w:rsidRPr="007E2B27">
              <w:t>тельным общеобразов</w:t>
            </w:r>
            <w:r w:rsidRPr="007E2B27">
              <w:t>а</w:t>
            </w:r>
            <w:r w:rsidRPr="007E2B27">
              <w:t>тельным программам на базе новых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 в возра</w:t>
            </w:r>
            <w:r w:rsidRPr="007E2B27">
              <w:t>с</w:t>
            </w:r>
            <w:r w:rsidRPr="007E2B27">
              <w:t>те от 5 до 18 лет, обуча</w:t>
            </w:r>
            <w:r w:rsidRPr="007E2B27">
              <w:t>ю</w:t>
            </w:r>
            <w:r w:rsidRPr="007E2B27">
              <w:t>щихся за счет средств бюдж</w:t>
            </w:r>
            <w:r w:rsidRPr="007E2B27">
              <w:t>е</w:t>
            </w:r>
            <w:r w:rsidRPr="007E2B27">
              <w:t>тов субъектов Российской Ф</w:t>
            </w:r>
            <w:r w:rsidRPr="007E2B27">
              <w:t>е</w:t>
            </w:r>
            <w:r w:rsidRPr="007E2B27">
              <w:t>дерации и (или) местных бю</w:t>
            </w:r>
            <w:r w:rsidRPr="007E2B27">
              <w:t>д</w:t>
            </w:r>
            <w:r w:rsidRPr="007E2B27">
              <w:t>жетов по д</w:t>
            </w:r>
            <w:r w:rsidRPr="007E2B27">
              <w:t>о</w:t>
            </w:r>
            <w:r w:rsidRPr="007E2B27">
              <w:t xml:space="preserve">полнительным </w:t>
            </w:r>
            <w:r w:rsidRPr="007E2B27">
              <w:lastRenderedPageBreak/>
              <w:t>общеобразов</w:t>
            </w:r>
            <w:r w:rsidRPr="007E2B27">
              <w:t>а</w:t>
            </w:r>
            <w:r w:rsidRPr="007E2B27">
              <w:t>тельным пр</w:t>
            </w:r>
            <w:r w:rsidRPr="007E2B27">
              <w:t>о</w:t>
            </w:r>
            <w:r w:rsidRPr="007E2B27">
              <w:t>граммам на б</w:t>
            </w:r>
            <w:r w:rsidRPr="007E2B27">
              <w:t>а</w:t>
            </w:r>
            <w:r w:rsidRPr="007E2B27">
              <w:t>зе новых мест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lastRenderedPageBreak/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Доля отдельных групп сотрудников, проше</w:t>
            </w:r>
            <w:r w:rsidRPr="007E2B27">
              <w:t>д</w:t>
            </w:r>
            <w:r w:rsidRPr="007E2B27">
              <w:t>ших переподготовку (повышение квалиф</w:t>
            </w:r>
            <w:r w:rsidRPr="007E2B27">
              <w:t>и</w:t>
            </w:r>
            <w:r w:rsidRPr="007E2B27">
              <w:t>кации) по программам (курсам, модулям):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- педагогические р</w:t>
            </w:r>
            <w:r w:rsidRPr="007E2B27">
              <w:t>а</w:t>
            </w:r>
            <w:r w:rsidRPr="007E2B27">
              <w:t>ботники, в том числе наставники без педаг</w:t>
            </w:r>
            <w:r w:rsidRPr="007E2B27">
              <w:t>о</w:t>
            </w:r>
            <w:r w:rsidRPr="007E2B27">
              <w:t>гического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педагогических работников, в том числе наставники без педаг</w:t>
            </w:r>
            <w:r w:rsidRPr="007E2B27">
              <w:t>о</w:t>
            </w:r>
            <w:r w:rsidRPr="007E2B27">
              <w:t>гического образования прошедших переподг</w:t>
            </w:r>
            <w:r w:rsidRPr="007E2B27">
              <w:t>о</w:t>
            </w:r>
            <w:r w:rsidRPr="007E2B27">
              <w:t>товку (повышение кв</w:t>
            </w:r>
            <w:r w:rsidRPr="007E2B27">
              <w:t>а</w:t>
            </w:r>
            <w:r w:rsidRPr="007E2B27">
              <w:t>лификации) по пр</w:t>
            </w:r>
            <w:r w:rsidRPr="007E2B27">
              <w:t>о</w:t>
            </w:r>
            <w:r w:rsidRPr="007E2B27">
              <w:t>граммам (курсам, мод</w:t>
            </w:r>
            <w:r w:rsidRPr="007E2B27">
              <w:t>у</w:t>
            </w:r>
            <w:r w:rsidRPr="007E2B27">
              <w:t>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педагогических работников, в том числе наставники без педаг</w:t>
            </w:r>
            <w:r w:rsidRPr="007E2B27">
              <w:t>о</w:t>
            </w:r>
            <w:r w:rsidRPr="007E2B27">
              <w:t>гического образования прошедших переподг</w:t>
            </w:r>
            <w:r w:rsidRPr="007E2B27">
              <w:t>о</w:t>
            </w:r>
            <w:r w:rsidRPr="007E2B27">
              <w:t>товку (повышение кв</w:t>
            </w:r>
            <w:r w:rsidRPr="007E2B27">
              <w:t>а</w:t>
            </w:r>
            <w:r w:rsidRPr="007E2B27">
              <w:t>лификации) по пр</w:t>
            </w:r>
            <w:r w:rsidRPr="007E2B27">
              <w:t>о</w:t>
            </w:r>
            <w:r w:rsidRPr="007E2B27">
              <w:t>граммам (курсам, мод</w:t>
            </w:r>
            <w:r w:rsidRPr="007E2B27">
              <w:t>у</w:t>
            </w:r>
            <w:r w:rsidRPr="007E2B27">
              <w:t>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педагог</w:t>
            </w:r>
            <w:r w:rsidRPr="007E2B27">
              <w:t>и</w:t>
            </w:r>
            <w:r w:rsidRPr="007E2B27">
              <w:t>ческих рабо</w:t>
            </w:r>
            <w:r w:rsidRPr="007E2B27">
              <w:t>т</w:t>
            </w:r>
            <w:r w:rsidRPr="007E2B27">
              <w:t>ников, в том числе наста</w:t>
            </w:r>
            <w:r w:rsidRPr="007E2B27">
              <w:t>в</w:t>
            </w:r>
            <w:r w:rsidRPr="007E2B27">
              <w:t>ники без пед</w:t>
            </w:r>
            <w:r w:rsidRPr="007E2B27">
              <w:t>а</w:t>
            </w:r>
            <w:r w:rsidRPr="007E2B27">
              <w:t>гогического о</w:t>
            </w:r>
            <w:r w:rsidRPr="007E2B27">
              <w:t>б</w:t>
            </w:r>
            <w:r w:rsidRPr="007E2B27">
              <w:t>разования прошедших п</w:t>
            </w:r>
            <w:r w:rsidRPr="007E2B27">
              <w:t>е</w:t>
            </w:r>
            <w:r w:rsidRPr="007E2B27">
              <w:t>реподготовку (повышение квалификации) по программам (курсам, мод</w:t>
            </w:r>
            <w:r w:rsidRPr="007E2B27">
              <w:t>у</w:t>
            </w:r>
            <w:r w:rsidRPr="007E2B27">
              <w:t>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п</w:t>
            </w:r>
            <w:r w:rsidRPr="007E2B27">
              <w:t>е</w:t>
            </w:r>
            <w:r w:rsidRPr="007E2B27">
              <w:t>дагогич</w:t>
            </w:r>
            <w:r w:rsidRPr="007E2B27">
              <w:t>е</w:t>
            </w:r>
            <w:r w:rsidRPr="007E2B27">
              <w:t>ских р</w:t>
            </w:r>
            <w:r w:rsidRPr="007E2B27">
              <w:t>а</w:t>
            </w:r>
            <w:r w:rsidRPr="007E2B27">
              <w:t>ботников,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- руководители,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руководителей прошедших переподг</w:t>
            </w:r>
            <w:r w:rsidRPr="007E2B27">
              <w:t>о</w:t>
            </w:r>
            <w:r w:rsidRPr="007E2B27">
              <w:t>товку (повышение кв</w:t>
            </w:r>
            <w:r w:rsidRPr="007E2B27">
              <w:t>а</w:t>
            </w:r>
            <w:r w:rsidRPr="007E2B27">
              <w:t>лификации) по пр</w:t>
            </w:r>
            <w:r w:rsidRPr="007E2B27">
              <w:t>о</w:t>
            </w:r>
            <w:r w:rsidRPr="007E2B27">
              <w:lastRenderedPageBreak/>
              <w:t>граммам (курсам, мод</w:t>
            </w:r>
            <w:r w:rsidRPr="007E2B27">
              <w:t>у</w:t>
            </w:r>
            <w:r w:rsidRPr="007E2B27">
              <w:t>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руководителей прошедших переподг</w:t>
            </w:r>
            <w:r w:rsidRPr="007E2B27">
              <w:t>о</w:t>
            </w:r>
            <w:r w:rsidRPr="007E2B27">
              <w:t>товку (повышение кв</w:t>
            </w:r>
            <w:r w:rsidRPr="007E2B27">
              <w:t>а</w:t>
            </w:r>
            <w:r w:rsidRPr="007E2B27">
              <w:t>лификации) по пр</w:t>
            </w:r>
            <w:r w:rsidRPr="007E2B27">
              <w:t>о</w:t>
            </w:r>
            <w:r w:rsidRPr="007E2B27">
              <w:t>граммам (курсам, мод</w:t>
            </w:r>
            <w:r w:rsidRPr="007E2B27">
              <w:t>у</w:t>
            </w:r>
            <w:r w:rsidRPr="007E2B27">
              <w:lastRenderedPageBreak/>
              <w:t>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Доля руковод</w:t>
            </w:r>
            <w:r w:rsidRPr="007E2B27">
              <w:t>и</w:t>
            </w:r>
            <w:r w:rsidRPr="007E2B27">
              <w:t>телей проше</w:t>
            </w:r>
            <w:r w:rsidRPr="007E2B27">
              <w:t>д</w:t>
            </w:r>
            <w:r w:rsidRPr="007E2B27">
              <w:t>ших переподг</w:t>
            </w:r>
            <w:r w:rsidRPr="007E2B27">
              <w:t>о</w:t>
            </w:r>
            <w:r w:rsidRPr="007E2B27">
              <w:t>товку (повыш</w:t>
            </w:r>
            <w:r w:rsidRPr="007E2B27">
              <w:t>е</w:t>
            </w:r>
            <w:r w:rsidRPr="007E2B27">
              <w:t>ние квалифик</w:t>
            </w:r>
            <w:r w:rsidRPr="007E2B27">
              <w:t>а</w:t>
            </w:r>
            <w:r w:rsidRPr="007E2B27">
              <w:lastRenderedPageBreak/>
              <w:t>ции) по пр</w:t>
            </w:r>
            <w:r w:rsidRPr="007E2B27">
              <w:t>о</w:t>
            </w:r>
            <w:r w:rsidRPr="007E2B27">
              <w:t>граммам (ку</w:t>
            </w:r>
            <w:r w:rsidRPr="007E2B27">
              <w:t>р</w:t>
            </w:r>
            <w:r w:rsidRPr="007E2B27">
              <w:t>сам, модулям)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р</w:t>
            </w:r>
            <w:r w:rsidRPr="007E2B27">
              <w:t>у</w:t>
            </w:r>
            <w:r w:rsidRPr="007E2B27">
              <w:t>ковод</w:t>
            </w:r>
            <w:r w:rsidRPr="007E2B27">
              <w:t>и</w:t>
            </w:r>
            <w:r w:rsidRPr="007E2B27">
              <w:t>телей,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lastRenderedPageBreak/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- привлекаемые сп</w:t>
            </w:r>
            <w:r w:rsidRPr="007E2B27">
              <w:t>е</w:t>
            </w:r>
            <w:r w:rsidRPr="007E2B27">
              <w:t>циалисты, в том числе из предприятий реал</w:t>
            </w:r>
            <w:r w:rsidRPr="007E2B27">
              <w:t>ь</w:t>
            </w:r>
            <w:r w:rsidRPr="007E2B27">
              <w:t>ного сектора эконом</w:t>
            </w:r>
            <w:r w:rsidRPr="007E2B27">
              <w:t>и</w:t>
            </w:r>
            <w:r w:rsidRPr="007E2B27">
              <w:t>ки, образовательные волонтеры и др.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привлекаемых специалистов, в том чи</w:t>
            </w:r>
            <w:r w:rsidRPr="007E2B27">
              <w:t>с</w:t>
            </w:r>
            <w:r w:rsidRPr="007E2B27">
              <w:t>ле из предприятий р</w:t>
            </w:r>
            <w:r w:rsidRPr="007E2B27">
              <w:t>е</w:t>
            </w:r>
            <w:r w:rsidRPr="007E2B27">
              <w:t>ального сектора экон</w:t>
            </w:r>
            <w:r w:rsidRPr="007E2B27">
              <w:t>о</w:t>
            </w:r>
            <w:r w:rsidRPr="007E2B27">
              <w:t>мики, образовательные волонтеры и др. пр</w:t>
            </w:r>
            <w:r w:rsidRPr="007E2B27">
              <w:t>о</w:t>
            </w:r>
            <w:r w:rsidRPr="007E2B27">
              <w:t>шедших переподготовку (повышение квалифик</w:t>
            </w:r>
            <w:r w:rsidRPr="007E2B27">
              <w:t>а</w:t>
            </w:r>
            <w:r w:rsidRPr="007E2B27">
              <w:t>ции) по программам (курсам, модулям)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привлекаемых специалистов, в том чи</w:t>
            </w:r>
            <w:r w:rsidRPr="007E2B27">
              <w:t>с</w:t>
            </w:r>
            <w:r w:rsidRPr="007E2B27">
              <w:t>ле из предприятий р</w:t>
            </w:r>
            <w:r w:rsidRPr="007E2B27">
              <w:t>е</w:t>
            </w:r>
            <w:r w:rsidRPr="007E2B27">
              <w:t>ального сектора экон</w:t>
            </w:r>
            <w:r w:rsidRPr="007E2B27">
              <w:t>о</w:t>
            </w:r>
            <w:r w:rsidRPr="007E2B27">
              <w:t>мики, образовательные волонтеры и др. пр</w:t>
            </w:r>
            <w:r w:rsidRPr="007E2B27">
              <w:t>о</w:t>
            </w:r>
            <w:r w:rsidRPr="007E2B27">
              <w:t>шедших переподготовку (повышение квалифик</w:t>
            </w:r>
            <w:r w:rsidRPr="007E2B27">
              <w:t>а</w:t>
            </w:r>
            <w:r w:rsidRPr="007E2B27">
              <w:t>ции) по программам (курсам, модулям)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привл</w:t>
            </w:r>
            <w:r w:rsidRPr="007E2B27">
              <w:t>е</w:t>
            </w:r>
            <w:r w:rsidRPr="007E2B27">
              <w:t>каемых сп</w:t>
            </w:r>
            <w:r w:rsidRPr="007E2B27">
              <w:t>е</w:t>
            </w:r>
            <w:r w:rsidRPr="007E2B27">
              <w:t>циалистов, в том числе из предприятий реального се</w:t>
            </w:r>
            <w:r w:rsidRPr="007E2B27">
              <w:t>к</w:t>
            </w:r>
            <w:r w:rsidRPr="007E2B27">
              <w:t>тора эконом</w:t>
            </w:r>
            <w:r w:rsidRPr="007E2B27">
              <w:t>и</w:t>
            </w:r>
            <w:r w:rsidRPr="007E2B27">
              <w:t>ки, образов</w:t>
            </w:r>
            <w:r w:rsidRPr="007E2B27">
              <w:t>а</w:t>
            </w:r>
            <w:r w:rsidRPr="007E2B27">
              <w:t>тельные воло</w:t>
            </w:r>
            <w:r w:rsidRPr="007E2B27">
              <w:t>н</w:t>
            </w:r>
            <w:r w:rsidRPr="007E2B27">
              <w:t>теры и др. пр</w:t>
            </w:r>
            <w:r w:rsidRPr="007E2B27">
              <w:t>о</w:t>
            </w:r>
            <w:r w:rsidRPr="007E2B27">
              <w:t>шедших пер</w:t>
            </w:r>
            <w:r w:rsidRPr="007E2B27">
              <w:t>е</w:t>
            </w:r>
            <w:r w:rsidRPr="007E2B27">
              <w:t>подготовку (п</w:t>
            </w:r>
            <w:r w:rsidRPr="007E2B27">
              <w:t>о</w:t>
            </w:r>
            <w:r w:rsidRPr="007E2B27">
              <w:t>вышение кв</w:t>
            </w:r>
            <w:r w:rsidRPr="007E2B27">
              <w:t>а</w:t>
            </w:r>
            <w:r w:rsidRPr="007E2B27">
              <w:t>лификации) по программам (курсам, мод</w:t>
            </w:r>
            <w:r w:rsidRPr="007E2B27">
              <w:t>у</w:t>
            </w:r>
            <w:r w:rsidRPr="007E2B27">
              <w:t>лям)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Доля привл</w:t>
            </w:r>
            <w:r w:rsidRPr="007E2B27">
              <w:t>е</w:t>
            </w:r>
            <w:r w:rsidRPr="007E2B27">
              <w:t>каемых специ</w:t>
            </w:r>
            <w:r w:rsidRPr="007E2B27">
              <w:t>а</w:t>
            </w:r>
            <w:r w:rsidRPr="007E2B27">
              <w:t>листов, в том числе из пре</w:t>
            </w:r>
            <w:r w:rsidRPr="007E2B27">
              <w:t>д</w:t>
            </w:r>
            <w:r w:rsidRPr="007E2B27">
              <w:t>приятий реальн</w:t>
            </w:r>
            <w:r w:rsidRPr="007E2B27">
              <w:t>о</w:t>
            </w:r>
            <w:r w:rsidRPr="007E2B27">
              <w:t>го сект</w:t>
            </w:r>
            <w:r w:rsidRPr="007E2B27">
              <w:t>о</w:t>
            </w:r>
            <w:r w:rsidRPr="007E2B27">
              <w:t>ра эк</w:t>
            </w:r>
            <w:r w:rsidRPr="007E2B27">
              <w:t>о</w:t>
            </w:r>
            <w:r w:rsidRPr="007E2B27">
              <w:t>номики, образов</w:t>
            </w:r>
            <w:r w:rsidRPr="007E2B27">
              <w:t>а</w:t>
            </w:r>
            <w:r w:rsidRPr="007E2B27">
              <w:t>тельные волонт</w:t>
            </w:r>
            <w:r w:rsidRPr="007E2B27">
              <w:t>е</w:t>
            </w:r>
            <w:r w:rsidRPr="007E2B27">
              <w:t>ры и др. проше</w:t>
            </w:r>
            <w:r w:rsidRPr="007E2B27">
              <w:t>д</w:t>
            </w:r>
            <w:r w:rsidRPr="007E2B27">
              <w:t>ших п</w:t>
            </w:r>
            <w:r w:rsidRPr="007E2B27">
              <w:t>е</w:t>
            </w:r>
            <w:r w:rsidRPr="007E2B27">
              <w:t>реподг</w:t>
            </w:r>
            <w:r w:rsidRPr="007E2B27">
              <w:t>о</w:t>
            </w:r>
            <w:r w:rsidRPr="007E2B27">
              <w:t>товку (п</w:t>
            </w:r>
            <w:r w:rsidRPr="007E2B27">
              <w:t>о</w:t>
            </w:r>
            <w:r w:rsidRPr="007E2B27">
              <w:t>вышение квалиф</w:t>
            </w:r>
            <w:r w:rsidRPr="007E2B27">
              <w:t>и</w:t>
            </w:r>
            <w:r w:rsidRPr="007E2B27">
              <w:t xml:space="preserve">кации) по </w:t>
            </w:r>
            <w:r w:rsidRPr="007E2B27">
              <w:lastRenderedPageBreak/>
              <w:t>програ</w:t>
            </w:r>
            <w:r w:rsidRPr="007E2B27">
              <w:t>м</w:t>
            </w:r>
            <w:r w:rsidRPr="007E2B27">
              <w:t>мам (ку</w:t>
            </w:r>
            <w:r w:rsidRPr="007E2B27">
              <w:t>р</w:t>
            </w:r>
            <w:r w:rsidRPr="007E2B27">
              <w:t>сам, м</w:t>
            </w:r>
            <w:r w:rsidRPr="007E2B27">
              <w:t>о</w:t>
            </w:r>
            <w:r w:rsidRPr="007E2B27">
              <w:t>дулям),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Участие в регионал</w:t>
            </w:r>
            <w:r w:rsidRPr="007E2B27">
              <w:t>ь</w:t>
            </w:r>
            <w:r w:rsidRPr="007E2B27">
              <w:t>ных этапах всеросси</w:t>
            </w:r>
            <w:r w:rsidRPr="007E2B27">
              <w:t>й</w:t>
            </w:r>
            <w:r w:rsidRPr="007E2B27">
              <w:t>ских и международных мероприятиях разли</w:t>
            </w:r>
            <w:r w:rsidRPr="007E2B27">
              <w:t>ч</w:t>
            </w:r>
            <w:r w:rsidRPr="007E2B27">
              <w:t>ной направленности, в которых примут уч</w:t>
            </w:r>
            <w:r w:rsidRPr="007E2B27">
              <w:t>а</w:t>
            </w:r>
            <w:r w:rsidRPr="007E2B27">
              <w:t>стие обучающиеся на новых местах: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- число мероприятий,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число мероприятий по участию в регионал</w:t>
            </w:r>
            <w:r w:rsidRPr="007E2B27">
              <w:t>ь</w:t>
            </w:r>
            <w:r w:rsidRPr="007E2B27">
              <w:t>ных этапах всеросси</w:t>
            </w:r>
            <w:r w:rsidRPr="007E2B27">
              <w:t>й</w:t>
            </w:r>
            <w:r w:rsidRPr="007E2B27">
              <w:t>ских и международных мероприятиях разли</w:t>
            </w:r>
            <w:r w:rsidRPr="007E2B27">
              <w:t>ч</w:t>
            </w:r>
            <w:r w:rsidRPr="007E2B27">
              <w:t>ной направленности, в которых примут участие обучающиеся на новых местах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Число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Число мер</w:t>
            </w:r>
            <w:r w:rsidRPr="007E2B27">
              <w:t>о</w:t>
            </w:r>
            <w:r w:rsidRPr="007E2B27">
              <w:t>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Число мер</w:t>
            </w:r>
            <w:r w:rsidRPr="007E2B27">
              <w:t>о</w:t>
            </w:r>
            <w:r w:rsidRPr="007E2B27">
              <w:t>приятий,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- в них участников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количество участн</w:t>
            </w:r>
            <w:r w:rsidRPr="007E2B27">
              <w:t>и</w:t>
            </w:r>
            <w:r w:rsidRPr="007E2B27">
              <w:t>ков по участию в реги</w:t>
            </w:r>
            <w:r w:rsidRPr="007E2B27">
              <w:t>о</w:t>
            </w:r>
            <w:r w:rsidRPr="007E2B27">
              <w:t>нальных этапах всеро</w:t>
            </w:r>
            <w:r w:rsidRPr="007E2B27">
              <w:t>с</w:t>
            </w:r>
            <w:r w:rsidRPr="007E2B27">
              <w:lastRenderedPageBreak/>
              <w:t>сийских и междунаро</w:t>
            </w:r>
            <w:r w:rsidRPr="007E2B27">
              <w:t>д</w:t>
            </w:r>
            <w:r w:rsidRPr="007E2B27">
              <w:t>ных мероприятиях ра</w:t>
            </w:r>
            <w:r w:rsidRPr="007E2B27">
              <w:t>з</w:t>
            </w:r>
            <w:r w:rsidRPr="007E2B27">
              <w:t>личной направленности, в которых примут уч</w:t>
            </w:r>
            <w:r w:rsidRPr="007E2B27">
              <w:t>а</w:t>
            </w:r>
            <w:r w:rsidRPr="007E2B27">
              <w:t>стие обучающиеся на новых местах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участников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участников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</w:t>
            </w:r>
            <w:r w:rsidRPr="007E2B27">
              <w:t>е</w:t>
            </w:r>
            <w:r w:rsidRPr="007E2B27">
              <w:t>ство уч</w:t>
            </w:r>
            <w:r w:rsidRPr="007E2B27">
              <w:t>а</w:t>
            </w:r>
            <w:r w:rsidRPr="007E2B27">
              <w:t>стников,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 xml:space="preserve">вания </w:t>
            </w:r>
            <w:r w:rsidRPr="007E2B27">
              <w:lastRenderedPageBreak/>
              <w:t>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35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Количество общеобр</w:t>
            </w:r>
            <w:r w:rsidRPr="007E2B27">
              <w:t>а</w:t>
            </w:r>
            <w:r w:rsidRPr="007E2B27">
              <w:t>зовательных организ</w:t>
            </w:r>
            <w:r w:rsidRPr="007E2B27">
              <w:t>а</w:t>
            </w:r>
            <w:r w:rsidRPr="007E2B27">
              <w:t>ций, внедривших цел</w:t>
            </w:r>
            <w:r w:rsidRPr="007E2B27">
              <w:t>е</w:t>
            </w:r>
            <w:r w:rsidRPr="007E2B27">
              <w:t>вую модель цифровой образовательной ср</w:t>
            </w:r>
            <w:r w:rsidRPr="007E2B27">
              <w:t>е</w:t>
            </w:r>
            <w:r w:rsidRPr="007E2B27">
              <w:t>ды в образовательных организациях и пр</w:t>
            </w:r>
            <w:r w:rsidRPr="007E2B27">
              <w:t>о</w:t>
            </w:r>
            <w:r w:rsidRPr="007E2B27">
              <w:t>фессиональных обр</w:t>
            </w:r>
            <w:r w:rsidRPr="007E2B27">
              <w:t>а</w:t>
            </w:r>
            <w:r w:rsidRPr="007E2B27">
              <w:t>зовательных организ</w:t>
            </w:r>
            <w:r w:rsidRPr="007E2B27">
              <w:t>а</w:t>
            </w:r>
            <w:r w:rsidRPr="007E2B27">
              <w:t>циях во всех субъектах Российской Федер</w:t>
            </w:r>
            <w:r w:rsidRPr="007E2B27">
              <w:t>а</w:t>
            </w:r>
            <w:r w:rsidRPr="007E2B27">
              <w:t>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Количество общео</w:t>
            </w:r>
            <w:r w:rsidRPr="007E2B27">
              <w:t>б</w:t>
            </w:r>
            <w:r w:rsidRPr="007E2B27">
              <w:t>разовательных орган</w:t>
            </w:r>
            <w:r w:rsidRPr="007E2B27">
              <w:t>и</w:t>
            </w:r>
            <w:r w:rsidRPr="007E2B27">
              <w:t>заций, внедривших ц</w:t>
            </w:r>
            <w:r w:rsidRPr="007E2B27">
              <w:t>е</w:t>
            </w:r>
            <w:r w:rsidRPr="007E2B27">
              <w:t>левую модель цифровой образовательной среды в образовательных орг</w:t>
            </w:r>
            <w:r w:rsidRPr="007E2B27">
              <w:t>а</w:t>
            </w:r>
            <w:r w:rsidRPr="007E2B27">
              <w:t>низациях и професси</w:t>
            </w:r>
            <w:r w:rsidRPr="007E2B27">
              <w:t>о</w:t>
            </w:r>
            <w:r w:rsidRPr="007E2B27">
              <w:t>нальных образовател</w:t>
            </w:r>
            <w:r w:rsidRPr="007E2B27">
              <w:t>ь</w:t>
            </w:r>
            <w:r w:rsidRPr="007E2B27">
              <w:t>ных организациях во всех субъектах Росси</w:t>
            </w:r>
            <w:r w:rsidRPr="007E2B27">
              <w:t>й</w:t>
            </w:r>
            <w:r w:rsidRPr="007E2B27">
              <w:t>ской Федерации.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отчетном фина</w:t>
            </w:r>
            <w:r w:rsidRPr="007E2B27">
              <w:t>н</w:t>
            </w:r>
            <w:r w:rsidRPr="007E2B27">
              <w:t>совом году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Кол-во общеобразов</w:t>
            </w:r>
            <w:r w:rsidRPr="007E2B27">
              <w:t>а</w:t>
            </w:r>
            <w:r w:rsidRPr="007E2B27">
              <w:t>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Кол-во общ</w:t>
            </w:r>
            <w:r w:rsidRPr="007E2B27">
              <w:t>е</w:t>
            </w:r>
            <w:r w:rsidRPr="007E2B27">
              <w:t>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Кол-во общео</w:t>
            </w:r>
            <w:r w:rsidRPr="007E2B27">
              <w:t>б</w:t>
            </w:r>
            <w:r w:rsidRPr="007E2B27">
              <w:t>разов</w:t>
            </w:r>
            <w:r w:rsidRPr="007E2B27">
              <w:t>а</w:t>
            </w:r>
            <w:r w:rsidRPr="007E2B27">
              <w:t>тельных орган</w:t>
            </w:r>
            <w:r w:rsidRPr="007E2B27">
              <w:t>и</w:t>
            </w:r>
            <w:r w:rsidRPr="007E2B27">
              <w:t>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26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Доля обучающихся по программам общего образования, дополн</w:t>
            </w:r>
            <w:r w:rsidRPr="007E2B27">
              <w:t>и</w:t>
            </w:r>
            <w:r w:rsidRPr="007E2B27">
              <w:t>тельного образования для детей и среднего профессионального образования, для к</w:t>
            </w:r>
            <w:r w:rsidRPr="007E2B27">
              <w:t>о</w:t>
            </w:r>
            <w:r w:rsidRPr="007E2B27">
              <w:t xml:space="preserve">торых формируется </w:t>
            </w:r>
            <w:r w:rsidRPr="007E2B27">
              <w:lastRenderedPageBreak/>
              <w:t>цифровой образов</w:t>
            </w:r>
            <w:r w:rsidRPr="007E2B27">
              <w:t>а</w:t>
            </w:r>
            <w:r w:rsidRPr="007E2B27">
              <w:t>тельный профиль и индивидуальный план обучения с использ</w:t>
            </w:r>
            <w:r w:rsidRPr="007E2B27">
              <w:t>о</w:t>
            </w:r>
            <w:r w:rsidRPr="007E2B27">
              <w:t>ванием федеральной информационно-сервисной платформы цифровой образов</w:t>
            </w:r>
            <w:r w:rsidRPr="007E2B27">
              <w:t>а</w:t>
            </w:r>
            <w:r w:rsidRPr="007E2B27">
              <w:t>тельной среды, в о</w:t>
            </w:r>
            <w:r w:rsidRPr="007E2B27">
              <w:t>б</w:t>
            </w:r>
            <w:r w:rsidRPr="007E2B27">
              <w:t>щем числе обучающи</w:t>
            </w:r>
            <w:r w:rsidRPr="007E2B27">
              <w:t>х</w:t>
            </w:r>
            <w:r w:rsidRPr="007E2B27">
              <w:t>ся по указанным пр</w:t>
            </w:r>
            <w:r w:rsidRPr="007E2B27">
              <w:t>о</w:t>
            </w:r>
            <w:r w:rsidRPr="007E2B27">
              <w:t>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обучающихся по программам общего о</w:t>
            </w:r>
            <w:r w:rsidRPr="007E2B27">
              <w:t>б</w:t>
            </w:r>
            <w:r w:rsidRPr="007E2B27">
              <w:t>разования, дополн</w:t>
            </w:r>
            <w:r w:rsidRPr="007E2B27">
              <w:t>и</w:t>
            </w:r>
            <w:r w:rsidRPr="007E2B27">
              <w:t>тельного образования для детей и среднего профессионального о</w:t>
            </w:r>
            <w:r w:rsidRPr="007E2B27">
              <w:t>б</w:t>
            </w:r>
            <w:r w:rsidRPr="007E2B27">
              <w:t xml:space="preserve">разования, для которых </w:t>
            </w:r>
            <w:r w:rsidRPr="007E2B27">
              <w:lastRenderedPageBreak/>
              <w:t>формируется цифровой образовательный пр</w:t>
            </w:r>
            <w:r w:rsidRPr="007E2B27">
              <w:t>о</w:t>
            </w:r>
            <w:r w:rsidRPr="007E2B27">
              <w:t>филь и индивидуальный план обучения с испол</w:t>
            </w:r>
            <w:r w:rsidRPr="007E2B27">
              <w:t>ь</w:t>
            </w:r>
            <w:r w:rsidRPr="007E2B27">
              <w:t>зованием федеральной информационно-сервисной платформы цифровой образов</w:t>
            </w:r>
            <w:r w:rsidRPr="007E2B27">
              <w:t>а</w:t>
            </w:r>
            <w:r w:rsidRPr="007E2B27">
              <w:t>тельной среды, в общем числе обучающихся по указанным программам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 xml:space="preserve">С=А/В*100%, где </w:t>
            </w:r>
          </w:p>
          <w:p w:rsidR="007E2B27" w:rsidRPr="007E2B27" w:rsidRDefault="007E2B27" w:rsidP="007E2B27">
            <w:r w:rsidRPr="007E2B27">
              <w:t>С - доля обучающихся по программам общего о</w:t>
            </w:r>
            <w:r w:rsidRPr="007E2B27">
              <w:t>б</w:t>
            </w:r>
            <w:r w:rsidRPr="007E2B27">
              <w:t>разования, дополн</w:t>
            </w:r>
            <w:r w:rsidRPr="007E2B27">
              <w:t>и</w:t>
            </w:r>
            <w:r w:rsidRPr="007E2B27">
              <w:t>тельного образования для детей и среднего профессионального о</w:t>
            </w:r>
            <w:r w:rsidRPr="007E2B27">
              <w:t>б</w:t>
            </w:r>
            <w:r w:rsidRPr="007E2B27">
              <w:lastRenderedPageBreak/>
              <w:t>разования, для которых формируется цифровой образовательный пр</w:t>
            </w:r>
            <w:r w:rsidRPr="007E2B27">
              <w:t>о</w:t>
            </w:r>
            <w:r w:rsidRPr="007E2B27">
              <w:t>филь и индивидуальный план обучения с испол</w:t>
            </w:r>
            <w:r w:rsidRPr="007E2B27">
              <w:t>ь</w:t>
            </w:r>
            <w:r w:rsidRPr="007E2B27">
              <w:t>зованием федеральной информационно-сервисной платформы цифровой образов</w:t>
            </w:r>
            <w:r w:rsidRPr="007E2B27">
              <w:t>а</w:t>
            </w:r>
            <w:r w:rsidRPr="007E2B27">
              <w:t>тельной среды, в общем числе обучающихся по указанным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А-количество обучающихся по программам общего образ</w:t>
            </w:r>
            <w:r w:rsidRPr="007E2B27">
              <w:t>о</w:t>
            </w:r>
            <w:r w:rsidRPr="007E2B27">
              <w:t>вания, допо</w:t>
            </w:r>
            <w:r w:rsidRPr="007E2B27">
              <w:t>л</w:t>
            </w:r>
            <w:r w:rsidRPr="007E2B27">
              <w:t>нительного о</w:t>
            </w:r>
            <w:r w:rsidRPr="007E2B27">
              <w:t>б</w:t>
            </w:r>
            <w:r w:rsidRPr="007E2B27">
              <w:t>разования для детей и средн</w:t>
            </w:r>
            <w:r w:rsidRPr="007E2B27">
              <w:t>е</w:t>
            </w:r>
            <w:r w:rsidRPr="007E2B27">
              <w:lastRenderedPageBreak/>
              <w:t>го професси</w:t>
            </w:r>
            <w:r w:rsidRPr="007E2B27">
              <w:t>о</w:t>
            </w:r>
            <w:r w:rsidRPr="007E2B27">
              <w:t>нального обр</w:t>
            </w:r>
            <w:r w:rsidRPr="007E2B27">
              <w:t>а</w:t>
            </w:r>
            <w:r w:rsidRPr="007E2B27">
              <w:t>зования, для которых фо</w:t>
            </w:r>
            <w:r w:rsidRPr="007E2B27">
              <w:t>р</w:t>
            </w:r>
            <w:r w:rsidRPr="007E2B27">
              <w:t>мируется ци</w:t>
            </w:r>
            <w:r w:rsidRPr="007E2B27">
              <w:t>ф</w:t>
            </w:r>
            <w:r w:rsidRPr="007E2B27">
              <w:t>ровой образ</w:t>
            </w:r>
            <w:r w:rsidRPr="007E2B27">
              <w:t>о</w:t>
            </w:r>
            <w:r w:rsidRPr="007E2B27">
              <w:t>вательный профиль и и</w:t>
            </w:r>
            <w:r w:rsidRPr="007E2B27">
              <w:t>н</w:t>
            </w:r>
            <w:r w:rsidRPr="007E2B27">
              <w:t>дивидуальный план обучения с использован</w:t>
            </w:r>
            <w:r w:rsidRPr="007E2B27">
              <w:t>и</w:t>
            </w:r>
            <w:r w:rsidRPr="007E2B27">
              <w:t>ем федерал</w:t>
            </w:r>
            <w:r w:rsidRPr="007E2B27">
              <w:t>ь</w:t>
            </w:r>
            <w:r w:rsidRPr="007E2B27">
              <w:t>ной информ</w:t>
            </w:r>
            <w:r w:rsidRPr="007E2B27">
              <w:t>а</w:t>
            </w:r>
            <w:r w:rsidRPr="007E2B27">
              <w:t>ционно-сервисной платформы цифровой о</w:t>
            </w:r>
            <w:r w:rsidRPr="007E2B27">
              <w:t>б</w:t>
            </w:r>
            <w:r w:rsidRPr="007E2B27">
              <w:t>разовательной среды, в общем числе обуча</w:t>
            </w:r>
            <w:r w:rsidRPr="007E2B27">
              <w:t>ю</w:t>
            </w:r>
            <w:r w:rsidRPr="007E2B27">
              <w:t>щихся по ук</w:t>
            </w:r>
            <w:r w:rsidRPr="007E2B27">
              <w:t>а</w:t>
            </w:r>
            <w:r w:rsidRPr="007E2B27">
              <w:t>занным пр</w:t>
            </w:r>
            <w:r w:rsidRPr="007E2B27">
              <w:t>о</w:t>
            </w:r>
            <w:r w:rsidRPr="007E2B27">
              <w:t>граммам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 об</w:t>
            </w:r>
            <w:r w:rsidRPr="007E2B27">
              <w:t>у</w:t>
            </w:r>
            <w:r w:rsidRPr="007E2B27">
              <w:t>чающихся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lastRenderedPageBreak/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всех обучающихся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27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Доля образовательных организаций, реал</w:t>
            </w:r>
            <w:r w:rsidRPr="007E2B27">
              <w:t>и</w:t>
            </w:r>
            <w:r w:rsidRPr="007E2B27">
              <w:t xml:space="preserve">зующих программы общего образования, </w:t>
            </w:r>
            <w:r w:rsidRPr="007E2B27">
              <w:lastRenderedPageBreak/>
              <w:t>дополнительного о</w:t>
            </w:r>
            <w:r w:rsidRPr="007E2B27">
              <w:t>б</w:t>
            </w:r>
            <w:r w:rsidRPr="007E2B27">
              <w:t>разования детей и среднего професси</w:t>
            </w:r>
            <w:r w:rsidRPr="007E2B27">
              <w:t>о</w:t>
            </w:r>
            <w:r w:rsidRPr="007E2B27">
              <w:t>нального образования, осуществляющих обр</w:t>
            </w:r>
            <w:r w:rsidRPr="007E2B27">
              <w:t>а</w:t>
            </w:r>
            <w:r w:rsidRPr="007E2B27">
              <w:t>зовательную деятел</w:t>
            </w:r>
            <w:r w:rsidRPr="007E2B27">
              <w:t>ь</w:t>
            </w:r>
            <w:r w:rsidRPr="007E2B27">
              <w:t>ность с использован</w:t>
            </w:r>
            <w:r w:rsidRPr="007E2B27">
              <w:t>и</w:t>
            </w:r>
            <w:r w:rsidRPr="007E2B27">
              <w:t>ем федеральной и</w:t>
            </w:r>
            <w:r w:rsidRPr="007E2B27">
              <w:t>н</w:t>
            </w:r>
            <w:r w:rsidRPr="007E2B27">
              <w:t>формационно-сервисной платформы цифровой образов</w:t>
            </w:r>
            <w:r w:rsidRPr="007E2B27">
              <w:t>а</w:t>
            </w:r>
            <w:r w:rsidRPr="007E2B27">
              <w:t>тельной среды, в о</w:t>
            </w:r>
            <w:r w:rsidRPr="007E2B27">
              <w:t>б</w:t>
            </w:r>
            <w:r w:rsidRPr="007E2B27">
              <w:t>щем числе образов</w:t>
            </w:r>
            <w:r w:rsidRPr="007E2B27">
              <w:t>а</w:t>
            </w:r>
            <w:r w:rsidRPr="007E2B27">
              <w:t>тельных организаций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образовател</w:t>
            </w:r>
            <w:r w:rsidRPr="007E2B27">
              <w:t>ь</w:t>
            </w:r>
            <w:r w:rsidRPr="007E2B27">
              <w:t>ных организаций, реал</w:t>
            </w:r>
            <w:r w:rsidRPr="007E2B27">
              <w:t>и</w:t>
            </w:r>
            <w:r w:rsidRPr="007E2B27">
              <w:t>зующих программы о</w:t>
            </w:r>
            <w:r w:rsidRPr="007E2B27">
              <w:t>б</w:t>
            </w:r>
            <w:r w:rsidRPr="007E2B27">
              <w:lastRenderedPageBreak/>
              <w:t>щего образования, д</w:t>
            </w:r>
            <w:r w:rsidRPr="007E2B27">
              <w:t>о</w:t>
            </w:r>
            <w:r w:rsidRPr="007E2B27">
              <w:t>полнительного образ</w:t>
            </w:r>
            <w:r w:rsidRPr="007E2B27">
              <w:t>о</w:t>
            </w:r>
            <w:r w:rsidRPr="007E2B27">
              <w:t>вания детей и среднего профессионального о</w:t>
            </w:r>
            <w:r w:rsidRPr="007E2B27">
              <w:t>б</w:t>
            </w:r>
            <w:r w:rsidRPr="007E2B27">
              <w:t>разования, осущест</w:t>
            </w:r>
            <w:r w:rsidRPr="007E2B27">
              <w:t>в</w:t>
            </w:r>
            <w:r w:rsidRPr="007E2B27">
              <w:t>ляющих образовател</w:t>
            </w:r>
            <w:r w:rsidRPr="007E2B27">
              <w:t>ь</w:t>
            </w:r>
            <w:r w:rsidRPr="007E2B27">
              <w:t>ную деятельность с и</w:t>
            </w:r>
            <w:r w:rsidRPr="007E2B27">
              <w:t>с</w:t>
            </w:r>
            <w:r w:rsidRPr="007E2B27">
              <w:t>пользованием фед</w:t>
            </w:r>
            <w:r w:rsidRPr="007E2B27">
              <w:t>е</w:t>
            </w:r>
            <w:r w:rsidRPr="007E2B27">
              <w:t>ральной информацио</w:t>
            </w:r>
            <w:r w:rsidRPr="007E2B27">
              <w:t>н</w:t>
            </w:r>
            <w:r w:rsidRPr="007E2B27">
              <w:t>но-сервисной платфо</w:t>
            </w:r>
            <w:r w:rsidRPr="007E2B27">
              <w:t>р</w:t>
            </w:r>
            <w:r w:rsidRPr="007E2B27">
              <w:t>мы цифровой образов</w:t>
            </w:r>
            <w:r w:rsidRPr="007E2B27">
              <w:t>а</w:t>
            </w:r>
            <w:r w:rsidRPr="007E2B27">
              <w:t>тельной среды, в общем числе образовательных организаций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образовател</w:t>
            </w:r>
            <w:r w:rsidRPr="007E2B27">
              <w:t>ь</w:t>
            </w:r>
            <w:r w:rsidRPr="007E2B27">
              <w:t>ных организаций, реал</w:t>
            </w:r>
            <w:r w:rsidRPr="007E2B27">
              <w:t>и</w:t>
            </w:r>
            <w:r w:rsidRPr="007E2B27">
              <w:lastRenderedPageBreak/>
              <w:t>зующих программы о</w:t>
            </w:r>
            <w:r w:rsidRPr="007E2B27">
              <w:t>б</w:t>
            </w:r>
            <w:r w:rsidRPr="007E2B27">
              <w:t>щего образования, д</w:t>
            </w:r>
            <w:r w:rsidRPr="007E2B27">
              <w:t>о</w:t>
            </w:r>
            <w:r w:rsidRPr="007E2B27">
              <w:t>полнительного образ</w:t>
            </w:r>
            <w:r w:rsidRPr="007E2B27">
              <w:t>о</w:t>
            </w:r>
            <w:r w:rsidRPr="007E2B27">
              <w:t>вания детей и среднего профессионального о</w:t>
            </w:r>
            <w:r w:rsidRPr="007E2B27">
              <w:t>б</w:t>
            </w:r>
            <w:r w:rsidRPr="007E2B27">
              <w:t>разования, осущест</w:t>
            </w:r>
            <w:r w:rsidRPr="007E2B27">
              <w:t>в</w:t>
            </w:r>
            <w:r w:rsidRPr="007E2B27">
              <w:t>ляющих образовател</w:t>
            </w:r>
            <w:r w:rsidRPr="007E2B27">
              <w:t>ь</w:t>
            </w:r>
            <w:r w:rsidRPr="007E2B27">
              <w:t>ную деятельность с и</w:t>
            </w:r>
            <w:r w:rsidRPr="007E2B27">
              <w:t>с</w:t>
            </w:r>
            <w:r w:rsidRPr="007E2B27">
              <w:t>пользованием фед</w:t>
            </w:r>
            <w:r w:rsidRPr="007E2B27">
              <w:t>е</w:t>
            </w:r>
            <w:r w:rsidRPr="007E2B27">
              <w:t>ральной информацио</w:t>
            </w:r>
            <w:r w:rsidRPr="007E2B27">
              <w:t>н</w:t>
            </w:r>
            <w:r w:rsidRPr="007E2B27">
              <w:t>но-сервисной платфо</w:t>
            </w:r>
            <w:r w:rsidRPr="007E2B27">
              <w:t>р</w:t>
            </w:r>
            <w:r w:rsidRPr="007E2B27">
              <w:t>мы цифровой образов</w:t>
            </w:r>
            <w:r w:rsidRPr="007E2B27">
              <w:t>а</w:t>
            </w:r>
            <w:r w:rsidRPr="007E2B27">
              <w:t>тельной среды, в общем числе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А – количество 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ций, реал</w:t>
            </w:r>
            <w:r w:rsidRPr="007E2B27">
              <w:t>и</w:t>
            </w:r>
            <w:r w:rsidRPr="007E2B27">
              <w:lastRenderedPageBreak/>
              <w:t>зующих пр</w:t>
            </w:r>
            <w:r w:rsidRPr="007E2B27">
              <w:t>о</w:t>
            </w:r>
            <w:r w:rsidRPr="007E2B27">
              <w:t>граммы общего образования, дополнител</w:t>
            </w:r>
            <w:r w:rsidRPr="007E2B27">
              <w:t>ь</w:t>
            </w:r>
            <w:r w:rsidRPr="007E2B27">
              <w:t>ного образов</w:t>
            </w:r>
            <w:r w:rsidRPr="007E2B27">
              <w:t>а</w:t>
            </w:r>
            <w:r w:rsidRPr="007E2B27">
              <w:t>ния детей и среднего пр</w:t>
            </w:r>
            <w:r w:rsidRPr="007E2B27">
              <w:t>о</w:t>
            </w:r>
            <w:r w:rsidRPr="007E2B27">
              <w:t>фессиональн</w:t>
            </w:r>
            <w:r w:rsidRPr="007E2B27">
              <w:t>о</w:t>
            </w:r>
            <w:r w:rsidRPr="007E2B27">
              <w:t>го образования, осуществля</w:t>
            </w:r>
            <w:r w:rsidRPr="007E2B27">
              <w:t>ю</w:t>
            </w:r>
            <w:r w:rsidRPr="007E2B27">
              <w:t>щих образов</w:t>
            </w:r>
            <w:r w:rsidRPr="007E2B27">
              <w:t>а</w:t>
            </w:r>
            <w:r w:rsidRPr="007E2B27">
              <w:t>тельную де</w:t>
            </w:r>
            <w:r w:rsidRPr="007E2B27">
              <w:t>я</w:t>
            </w:r>
            <w:r w:rsidRPr="007E2B27">
              <w:t>тельность с и</w:t>
            </w:r>
            <w:r w:rsidRPr="007E2B27">
              <w:t>с</w:t>
            </w:r>
            <w:r w:rsidRPr="007E2B27">
              <w:t>пользованием федеральной информацио</w:t>
            </w:r>
            <w:r w:rsidRPr="007E2B27">
              <w:t>н</w:t>
            </w:r>
            <w:r w:rsidRPr="007E2B27">
              <w:t>но-сервисной платформы цифровой о</w:t>
            </w:r>
            <w:r w:rsidRPr="007E2B27">
              <w:t>б</w:t>
            </w:r>
            <w:r w:rsidRPr="007E2B27">
              <w:t>разовательной среды, в общем числе образ</w:t>
            </w:r>
            <w:r w:rsidRPr="007E2B27">
              <w:t>о</w:t>
            </w:r>
            <w:r w:rsidRPr="007E2B27">
              <w:t>вательных о</w:t>
            </w:r>
            <w:r w:rsidRPr="007E2B27">
              <w:t>р</w:t>
            </w:r>
            <w:r w:rsidRPr="007E2B27">
              <w:t>ганизаций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lastRenderedPageBreak/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 обр</w:t>
            </w:r>
            <w:r w:rsidRPr="007E2B27">
              <w:t>а</w:t>
            </w:r>
            <w:r w:rsidRPr="007E2B27">
              <w:t>зовател</w:t>
            </w:r>
            <w:r w:rsidRPr="007E2B27">
              <w:t>ь</w:t>
            </w:r>
            <w:r w:rsidRPr="007E2B27">
              <w:t>ных орг</w:t>
            </w:r>
            <w:r w:rsidRPr="007E2B27">
              <w:t>а</w:t>
            </w:r>
            <w:r w:rsidRPr="007E2B27">
              <w:lastRenderedPageBreak/>
              <w:t>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 xml:space="preserve">вания </w:t>
            </w:r>
            <w:r w:rsidRPr="007E2B27">
              <w:lastRenderedPageBreak/>
              <w:t>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общ</w:t>
            </w:r>
            <w:r w:rsidRPr="007E2B27">
              <w:t>е</w:t>
            </w:r>
            <w:r w:rsidRPr="007E2B27">
              <w:t>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28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 xml:space="preserve">Доля образовательных </w:t>
            </w:r>
            <w:r w:rsidRPr="007E2B27">
              <w:lastRenderedPageBreak/>
              <w:t>организаций, реал</w:t>
            </w:r>
            <w:r w:rsidRPr="007E2B27">
              <w:t>и</w:t>
            </w:r>
            <w:r w:rsidRPr="007E2B27">
              <w:t>зующих программы общего образования, дополнительного о</w:t>
            </w:r>
            <w:r w:rsidRPr="007E2B27">
              <w:t>б</w:t>
            </w:r>
            <w:r w:rsidRPr="007E2B27">
              <w:t>разования детей и среднего професси</w:t>
            </w:r>
            <w:r w:rsidRPr="007E2B27">
              <w:t>о</w:t>
            </w:r>
            <w:r w:rsidRPr="007E2B27">
              <w:t>нального образования, осуществляющих обр</w:t>
            </w:r>
            <w:r w:rsidRPr="007E2B27">
              <w:t>а</w:t>
            </w:r>
            <w:r w:rsidRPr="007E2B27">
              <w:t>зовательную деятел</w:t>
            </w:r>
            <w:r w:rsidRPr="007E2B27">
              <w:t>ь</w:t>
            </w:r>
            <w:r w:rsidRPr="007E2B27">
              <w:t>ность с использован</w:t>
            </w:r>
            <w:r w:rsidRPr="007E2B27">
              <w:t>и</w:t>
            </w:r>
            <w:r w:rsidRPr="007E2B27">
              <w:t>ем федеральной и</w:t>
            </w:r>
            <w:r w:rsidRPr="007E2B27">
              <w:t>н</w:t>
            </w:r>
            <w:r w:rsidRPr="007E2B27">
              <w:t>формационно-сервисной платформы цифровой образов</w:t>
            </w:r>
            <w:r w:rsidRPr="007E2B27">
              <w:t>а</w:t>
            </w:r>
            <w:r w:rsidRPr="007E2B27">
              <w:t>тельной среды, в о</w:t>
            </w:r>
            <w:r w:rsidRPr="007E2B27">
              <w:t>б</w:t>
            </w:r>
            <w:r w:rsidRPr="007E2B27">
              <w:t>щем числе образов</w:t>
            </w:r>
            <w:r w:rsidRPr="007E2B27">
              <w:t>а</w:t>
            </w:r>
            <w:r w:rsidRPr="007E2B27">
              <w:t>тельных организаций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lastRenderedPageBreak/>
              <w:t>ет долю образовател</w:t>
            </w:r>
            <w:r w:rsidRPr="007E2B27">
              <w:t>ь</w:t>
            </w:r>
            <w:r w:rsidRPr="007E2B27">
              <w:t>ных организаций, реал</w:t>
            </w:r>
            <w:r w:rsidRPr="007E2B27">
              <w:t>и</w:t>
            </w:r>
            <w:r w:rsidRPr="007E2B27">
              <w:t>зующих программы о</w:t>
            </w:r>
            <w:r w:rsidRPr="007E2B27">
              <w:t>б</w:t>
            </w:r>
            <w:r w:rsidRPr="007E2B27">
              <w:t>щего образования, д</w:t>
            </w:r>
            <w:r w:rsidRPr="007E2B27">
              <w:t>о</w:t>
            </w:r>
            <w:r w:rsidRPr="007E2B27">
              <w:t>полнительного образ</w:t>
            </w:r>
            <w:r w:rsidRPr="007E2B27">
              <w:t>о</w:t>
            </w:r>
            <w:r w:rsidRPr="007E2B27">
              <w:t>вания детей и среднего профессионального о</w:t>
            </w:r>
            <w:r w:rsidRPr="007E2B27">
              <w:t>б</w:t>
            </w:r>
            <w:r w:rsidRPr="007E2B27">
              <w:t>разования, осущест</w:t>
            </w:r>
            <w:r w:rsidRPr="007E2B27">
              <w:t>в</w:t>
            </w:r>
            <w:r w:rsidRPr="007E2B27">
              <w:t>ляющих образовател</w:t>
            </w:r>
            <w:r w:rsidRPr="007E2B27">
              <w:t>ь</w:t>
            </w:r>
            <w:r w:rsidRPr="007E2B27">
              <w:t>ную деятельность с и</w:t>
            </w:r>
            <w:r w:rsidRPr="007E2B27">
              <w:t>с</w:t>
            </w:r>
            <w:r w:rsidRPr="007E2B27">
              <w:t>пользованием фед</w:t>
            </w:r>
            <w:r w:rsidRPr="007E2B27">
              <w:t>е</w:t>
            </w:r>
            <w:r w:rsidRPr="007E2B27">
              <w:t>ральной информацио</w:t>
            </w:r>
            <w:r w:rsidRPr="007E2B27">
              <w:t>н</w:t>
            </w:r>
            <w:r w:rsidRPr="007E2B27">
              <w:t>но-сервисной платфо</w:t>
            </w:r>
            <w:r w:rsidRPr="007E2B27">
              <w:t>р</w:t>
            </w:r>
            <w:r w:rsidRPr="007E2B27">
              <w:t>мы цифровой образов</w:t>
            </w:r>
            <w:r w:rsidRPr="007E2B27">
              <w:t>а</w:t>
            </w:r>
            <w:r w:rsidRPr="007E2B27">
              <w:t>тельной среды, в общем числе образовательных организаций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lastRenderedPageBreak/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 xml:space="preserve">С=А/В*100%, где </w:t>
            </w:r>
          </w:p>
          <w:p w:rsidR="007E2B27" w:rsidRPr="007E2B27" w:rsidRDefault="007E2B27" w:rsidP="007E2B27">
            <w:r w:rsidRPr="007E2B27">
              <w:lastRenderedPageBreak/>
              <w:t>С - доля образовател</w:t>
            </w:r>
            <w:r w:rsidRPr="007E2B27">
              <w:t>ь</w:t>
            </w:r>
            <w:r w:rsidRPr="007E2B27">
              <w:t>ных организаций, реал</w:t>
            </w:r>
            <w:r w:rsidRPr="007E2B27">
              <w:t>и</w:t>
            </w:r>
            <w:r w:rsidRPr="007E2B27">
              <w:t>зующих программы о</w:t>
            </w:r>
            <w:r w:rsidRPr="007E2B27">
              <w:t>б</w:t>
            </w:r>
            <w:r w:rsidRPr="007E2B27">
              <w:t>щего образования, д</w:t>
            </w:r>
            <w:r w:rsidRPr="007E2B27">
              <w:t>о</w:t>
            </w:r>
            <w:r w:rsidRPr="007E2B27">
              <w:t>полнительного образ</w:t>
            </w:r>
            <w:r w:rsidRPr="007E2B27">
              <w:t>о</w:t>
            </w:r>
            <w:r w:rsidRPr="007E2B27">
              <w:t>вания детей и среднего профессионального о</w:t>
            </w:r>
            <w:r w:rsidRPr="007E2B27">
              <w:t>б</w:t>
            </w:r>
            <w:r w:rsidRPr="007E2B27">
              <w:t>разования, осущест</w:t>
            </w:r>
            <w:r w:rsidRPr="007E2B27">
              <w:t>в</w:t>
            </w:r>
            <w:r w:rsidRPr="007E2B27">
              <w:t>ляющих образовател</w:t>
            </w:r>
            <w:r w:rsidRPr="007E2B27">
              <w:t>ь</w:t>
            </w:r>
            <w:r w:rsidRPr="007E2B27">
              <w:t>ную деятельность с и</w:t>
            </w:r>
            <w:r w:rsidRPr="007E2B27">
              <w:t>с</w:t>
            </w:r>
            <w:r w:rsidRPr="007E2B27">
              <w:t>пользованием фед</w:t>
            </w:r>
            <w:r w:rsidRPr="007E2B27">
              <w:t>е</w:t>
            </w:r>
            <w:r w:rsidRPr="007E2B27">
              <w:t>ральной информацио</w:t>
            </w:r>
            <w:r w:rsidRPr="007E2B27">
              <w:t>н</w:t>
            </w:r>
            <w:r w:rsidRPr="007E2B27">
              <w:t>но-сервисной платфо</w:t>
            </w:r>
            <w:r w:rsidRPr="007E2B27">
              <w:t>р</w:t>
            </w:r>
            <w:r w:rsidRPr="007E2B27">
              <w:t>мы цифровой образов</w:t>
            </w:r>
            <w:r w:rsidRPr="007E2B27">
              <w:t>а</w:t>
            </w:r>
            <w:r w:rsidRPr="007E2B27">
              <w:t>тельной среды, в общем числе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 xml:space="preserve">А-количество </w:t>
            </w:r>
            <w:r w:rsidRPr="007E2B27">
              <w:lastRenderedPageBreak/>
              <w:t>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ций, реал</w:t>
            </w:r>
            <w:r w:rsidRPr="007E2B27">
              <w:t>и</w:t>
            </w:r>
            <w:r w:rsidRPr="007E2B27">
              <w:t>зующих пр</w:t>
            </w:r>
            <w:r w:rsidRPr="007E2B27">
              <w:t>о</w:t>
            </w:r>
            <w:r w:rsidRPr="007E2B27">
              <w:t>граммы общего образования, дополнител</w:t>
            </w:r>
            <w:r w:rsidRPr="007E2B27">
              <w:t>ь</w:t>
            </w:r>
            <w:r w:rsidRPr="007E2B27">
              <w:t>ного образов</w:t>
            </w:r>
            <w:r w:rsidRPr="007E2B27">
              <w:t>а</w:t>
            </w:r>
            <w:r w:rsidRPr="007E2B27">
              <w:t>ния детей и среднего пр</w:t>
            </w:r>
            <w:r w:rsidRPr="007E2B27">
              <w:t>о</w:t>
            </w:r>
            <w:r w:rsidRPr="007E2B27">
              <w:t>фессиональн</w:t>
            </w:r>
            <w:r w:rsidRPr="007E2B27">
              <w:t>о</w:t>
            </w:r>
            <w:r w:rsidRPr="007E2B27">
              <w:t>го образования, осуществля</w:t>
            </w:r>
            <w:r w:rsidRPr="007E2B27">
              <w:t>ю</w:t>
            </w:r>
            <w:r w:rsidRPr="007E2B27">
              <w:t>щих образов</w:t>
            </w:r>
            <w:r w:rsidRPr="007E2B27">
              <w:t>а</w:t>
            </w:r>
            <w:r w:rsidRPr="007E2B27">
              <w:t>тельную де</w:t>
            </w:r>
            <w:r w:rsidRPr="007E2B27">
              <w:t>я</w:t>
            </w:r>
            <w:r w:rsidRPr="007E2B27">
              <w:t>тельность с и</w:t>
            </w:r>
            <w:r w:rsidRPr="007E2B27">
              <w:t>с</w:t>
            </w:r>
            <w:r w:rsidRPr="007E2B27">
              <w:t>пользованием федеральной информацио</w:t>
            </w:r>
            <w:r w:rsidRPr="007E2B27">
              <w:t>н</w:t>
            </w:r>
            <w:r w:rsidRPr="007E2B27">
              <w:t>но-сервисной платформы цифровой о</w:t>
            </w:r>
            <w:r w:rsidRPr="007E2B27">
              <w:t>б</w:t>
            </w:r>
            <w:r w:rsidRPr="007E2B27">
              <w:t>разовательной среды, в общем числе образ</w:t>
            </w:r>
            <w:r w:rsidRPr="007E2B27">
              <w:t>о</w:t>
            </w:r>
            <w:r w:rsidRPr="007E2B27">
              <w:t>вательных о</w:t>
            </w:r>
            <w:r w:rsidRPr="007E2B27">
              <w:t>р</w:t>
            </w:r>
            <w:r w:rsidRPr="007E2B27">
              <w:t>ганизаций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</w:t>
            </w:r>
            <w:r w:rsidRPr="007E2B27">
              <w:lastRenderedPageBreak/>
              <w:t>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 обр</w:t>
            </w:r>
            <w:r w:rsidRPr="007E2B27">
              <w:t>а</w:t>
            </w:r>
            <w:r w:rsidRPr="007E2B27">
              <w:lastRenderedPageBreak/>
              <w:t>зовател</w:t>
            </w:r>
            <w:r w:rsidRPr="007E2B27">
              <w:t>ь</w:t>
            </w:r>
            <w:r w:rsidRPr="007E2B27">
              <w:t>ных орг</w:t>
            </w:r>
            <w:r w:rsidRPr="007E2B27">
              <w:t>а</w:t>
            </w:r>
            <w:r w:rsidRPr="007E2B27">
              <w:t>низаций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Спло</w:t>
            </w:r>
            <w:r w:rsidRPr="007E2B27">
              <w:t>ш</w:t>
            </w:r>
            <w:r w:rsidRPr="007E2B27">
              <w:lastRenderedPageBreak/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lastRenderedPageBreak/>
              <w:t>Упра</w:t>
            </w:r>
            <w:r w:rsidRPr="007E2B27">
              <w:t>в</w:t>
            </w:r>
            <w:r w:rsidRPr="007E2B27">
              <w:lastRenderedPageBreak/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общ</w:t>
            </w:r>
            <w:r w:rsidRPr="007E2B27">
              <w:t>е</w:t>
            </w:r>
            <w:r w:rsidRPr="007E2B27">
              <w:t>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lastRenderedPageBreak/>
              <w:t>ций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29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Доля обучающихся по программам общего образования и средн</w:t>
            </w:r>
            <w:r w:rsidRPr="007E2B27">
              <w:t>е</w:t>
            </w:r>
            <w:r w:rsidRPr="007E2B27">
              <w:t>го профессионального образования, испол</w:t>
            </w:r>
            <w:r w:rsidRPr="007E2B27">
              <w:t>ь</w:t>
            </w:r>
            <w:r w:rsidRPr="007E2B27">
              <w:t>зующих федеральную информационно-сервисную платформу цифровой образов</w:t>
            </w:r>
            <w:r w:rsidRPr="007E2B27">
              <w:t>а</w:t>
            </w:r>
            <w:r w:rsidRPr="007E2B27">
              <w:t>тельной среды для «горизонтального» обучения и нефо</w:t>
            </w:r>
            <w:r w:rsidRPr="007E2B27">
              <w:t>р</w:t>
            </w:r>
            <w:r w:rsidRPr="007E2B27">
              <w:t>мального образования, в общем числе об</w:t>
            </w:r>
            <w:r w:rsidRPr="007E2B27">
              <w:t>у</w:t>
            </w:r>
            <w:r w:rsidRPr="007E2B27">
              <w:t>чающихся по указа</w:t>
            </w:r>
            <w:r w:rsidRPr="007E2B27">
              <w:t>н</w:t>
            </w:r>
            <w:r w:rsidRPr="007E2B27">
              <w:t>ным программам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обучающихся по программам общего о</w:t>
            </w:r>
            <w:r w:rsidRPr="007E2B27">
              <w:t>б</w:t>
            </w:r>
            <w:r w:rsidRPr="007E2B27">
              <w:t>разования и среднего профессионального о</w:t>
            </w:r>
            <w:r w:rsidRPr="007E2B27">
              <w:t>б</w:t>
            </w:r>
            <w:r w:rsidRPr="007E2B27">
              <w:t>разования, использу</w:t>
            </w:r>
            <w:r w:rsidRPr="007E2B27">
              <w:t>ю</w:t>
            </w:r>
            <w:r w:rsidRPr="007E2B27">
              <w:t>щих федеральную и</w:t>
            </w:r>
            <w:r w:rsidRPr="007E2B27">
              <w:t>н</w:t>
            </w:r>
            <w:r w:rsidRPr="007E2B27">
              <w:t>формационно-сервисную платформу цифровой образов</w:t>
            </w:r>
            <w:r w:rsidRPr="007E2B27">
              <w:t>а</w:t>
            </w:r>
            <w:r w:rsidRPr="007E2B27">
              <w:t>тельной среды для «г</w:t>
            </w:r>
            <w:r w:rsidRPr="007E2B27">
              <w:t>о</w:t>
            </w:r>
            <w:r w:rsidRPr="007E2B27">
              <w:t>ризонтального» обуч</w:t>
            </w:r>
            <w:r w:rsidRPr="007E2B27">
              <w:t>е</w:t>
            </w:r>
            <w:r w:rsidRPr="007E2B27">
              <w:t>ния и неформального образования, в общем числе обучающихся по указанным программам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обучающихся по программам общего образования и среднего профессионального о</w:t>
            </w:r>
            <w:r w:rsidRPr="007E2B27">
              <w:t>б</w:t>
            </w:r>
            <w:r w:rsidRPr="007E2B27">
              <w:t>разования, использу</w:t>
            </w:r>
            <w:r w:rsidRPr="007E2B27">
              <w:t>ю</w:t>
            </w:r>
            <w:r w:rsidRPr="007E2B27">
              <w:t>щих федеральную и</w:t>
            </w:r>
            <w:r w:rsidRPr="007E2B27">
              <w:t>н</w:t>
            </w:r>
            <w:r w:rsidRPr="007E2B27">
              <w:t>формационно-сервисную платформу цифровой образов</w:t>
            </w:r>
            <w:r w:rsidRPr="007E2B27">
              <w:t>а</w:t>
            </w:r>
            <w:r w:rsidRPr="007E2B27">
              <w:t>тельной среды для «г</w:t>
            </w:r>
            <w:r w:rsidRPr="007E2B27">
              <w:t>о</w:t>
            </w:r>
            <w:r w:rsidRPr="007E2B27">
              <w:t>ризонтального» обуч</w:t>
            </w:r>
            <w:r w:rsidRPr="007E2B27">
              <w:t>е</w:t>
            </w:r>
            <w:r w:rsidRPr="007E2B27">
              <w:t>ния и неформального образования, в общем числе обучающихся по указанным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 – количество обучающихся по программам общего образ</w:t>
            </w:r>
            <w:r w:rsidRPr="007E2B27">
              <w:t>о</w:t>
            </w:r>
            <w:r w:rsidRPr="007E2B27">
              <w:t>вания и средн</w:t>
            </w:r>
            <w:r w:rsidRPr="007E2B27">
              <w:t>е</w:t>
            </w:r>
            <w:r w:rsidRPr="007E2B27">
              <w:t>го професси</w:t>
            </w:r>
            <w:r w:rsidRPr="007E2B27">
              <w:t>о</w:t>
            </w:r>
            <w:r w:rsidRPr="007E2B27">
              <w:t>нального обр</w:t>
            </w:r>
            <w:r w:rsidRPr="007E2B27">
              <w:t>а</w:t>
            </w:r>
            <w:r w:rsidRPr="007E2B27">
              <w:t>зования, и</w:t>
            </w:r>
            <w:r w:rsidRPr="007E2B27">
              <w:t>с</w:t>
            </w:r>
            <w:r w:rsidRPr="007E2B27">
              <w:t>пользующих федеральную информацио</w:t>
            </w:r>
            <w:r w:rsidRPr="007E2B27">
              <w:t>н</w:t>
            </w:r>
            <w:r w:rsidRPr="007E2B27">
              <w:t>но-сервисную платформу цифровой о</w:t>
            </w:r>
            <w:r w:rsidRPr="007E2B27">
              <w:t>б</w:t>
            </w:r>
            <w:r w:rsidRPr="007E2B27">
              <w:t>разовательной среды для «г</w:t>
            </w:r>
            <w:r w:rsidRPr="007E2B27">
              <w:t>о</w:t>
            </w:r>
            <w:r w:rsidRPr="007E2B27">
              <w:t>ризонтального» обучения и н</w:t>
            </w:r>
            <w:r w:rsidRPr="007E2B27">
              <w:t>е</w:t>
            </w:r>
            <w:r w:rsidRPr="007E2B27">
              <w:t>формального образования, в общем числе обучающихся по указанным программам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 об</w:t>
            </w:r>
            <w:r w:rsidRPr="007E2B27">
              <w:t>у</w:t>
            </w:r>
            <w:r w:rsidRPr="007E2B27">
              <w:t>чающихся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общая чи</w:t>
            </w:r>
            <w:r w:rsidRPr="007E2B27">
              <w:t>с</w:t>
            </w:r>
            <w:r w:rsidRPr="007E2B27">
              <w:t>ленность об</w:t>
            </w:r>
            <w:r w:rsidRPr="007E2B27">
              <w:t>у</w:t>
            </w:r>
            <w:r w:rsidRPr="007E2B27">
              <w:t>чающихся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30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 xml:space="preserve">Доля педагогических </w:t>
            </w:r>
            <w:r w:rsidRPr="007E2B27">
              <w:lastRenderedPageBreak/>
              <w:t>работников общего образования, проше</w:t>
            </w:r>
            <w:r w:rsidRPr="007E2B27">
              <w:t>д</w:t>
            </w:r>
            <w:r w:rsidRPr="007E2B27">
              <w:t>ших повышение кв</w:t>
            </w:r>
            <w:r w:rsidRPr="007E2B27">
              <w:t>а</w:t>
            </w:r>
            <w:r w:rsidRPr="007E2B27">
              <w:t>лификации в рамках периодической атт</w:t>
            </w:r>
            <w:r w:rsidRPr="007E2B27">
              <w:t>е</w:t>
            </w:r>
            <w:r w:rsidRPr="007E2B27">
              <w:t>стации в цифровой форме с использов</w:t>
            </w:r>
            <w:r w:rsidRPr="007E2B27">
              <w:t>а</w:t>
            </w:r>
            <w:r w:rsidRPr="007E2B27">
              <w:t>нием информационн</w:t>
            </w:r>
            <w:r w:rsidRPr="007E2B27">
              <w:t>о</w:t>
            </w:r>
            <w:r w:rsidRPr="007E2B27">
              <w:t>го ресурса «одного о</w:t>
            </w:r>
            <w:r w:rsidRPr="007E2B27">
              <w:t>к</w:t>
            </w:r>
            <w:r w:rsidRPr="007E2B27">
              <w:t>на» («Современная цифровая образов</w:t>
            </w:r>
            <w:r w:rsidRPr="007E2B27">
              <w:t>а</w:t>
            </w:r>
            <w:r w:rsidRPr="007E2B27">
              <w:t>тельная среда в Ро</w:t>
            </w:r>
            <w:r w:rsidRPr="007E2B27">
              <w:t>с</w:t>
            </w:r>
            <w:r w:rsidRPr="007E2B27">
              <w:t>сийской Федерации»), в общем числе педаг</w:t>
            </w:r>
            <w:r w:rsidRPr="007E2B27">
              <w:t>о</w:t>
            </w:r>
            <w:r w:rsidRPr="007E2B27">
              <w:t>гических работников общего образования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lastRenderedPageBreak/>
              <w:t>ет долю педагогических работников общего о</w:t>
            </w:r>
            <w:r w:rsidRPr="007E2B27">
              <w:t>б</w:t>
            </w:r>
            <w:r w:rsidRPr="007E2B27">
              <w:t>разования, прошедших повышение квалифик</w:t>
            </w:r>
            <w:r w:rsidRPr="007E2B27">
              <w:t>а</w:t>
            </w:r>
            <w:r w:rsidRPr="007E2B27">
              <w:t>ции в рамках период</w:t>
            </w:r>
            <w:r w:rsidRPr="007E2B27">
              <w:t>и</w:t>
            </w:r>
            <w:r w:rsidRPr="007E2B27">
              <w:t>ческой аттестации в цифровой форме с и</w:t>
            </w:r>
            <w:r w:rsidRPr="007E2B27">
              <w:t>с</w:t>
            </w:r>
            <w:r w:rsidRPr="007E2B27">
              <w:t>пользованием инфо</w:t>
            </w:r>
            <w:r w:rsidRPr="007E2B27">
              <w:t>р</w:t>
            </w:r>
            <w:r w:rsidRPr="007E2B27">
              <w:t>мационного ресурса «одного окна» («Совр</w:t>
            </w:r>
            <w:r w:rsidRPr="007E2B27">
              <w:t>е</w:t>
            </w:r>
            <w:r w:rsidRPr="007E2B27">
              <w:t>менная цифровая обр</w:t>
            </w:r>
            <w:r w:rsidRPr="007E2B27">
              <w:t>а</w:t>
            </w:r>
            <w:r w:rsidRPr="007E2B27">
              <w:t>зовательная среда в Ро</w:t>
            </w:r>
            <w:r w:rsidRPr="007E2B27">
              <w:t>с</w:t>
            </w:r>
            <w:r w:rsidRPr="007E2B27">
              <w:t>сийской Федерации»), в общем числе педагог</w:t>
            </w:r>
            <w:r w:rsidRPr="007E2B27">
              <w:t>и</w:t>
            </w:r>
            <w:r w:rsidRPr="007E2B27">
              <w:t>ческих работников о</w:t>
            </w:r>
            <w:r w:rsidRPr="007E2B27">
              <w:t>б</w:t>
            </w:r>
            <w:r w:rsidRPr="007E2B27">
              <w:t>щего образования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lastRenderedPageBreak/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С=А/В*100%, где:</w:t>
            </w:r>
          </w:p>
          <w:p w:rsidR="007E2B27" w:rsidRPr="007E2B27" w:rsidRDefault="007E2B27" w:rsidP="007E2B27">
            <w:r w:rsidRPr="007E2B27">
              <w:lastRenderedPageBreak/>
              <w:t>С – доля педагогических работников общего о</w:t>
            </w:r>
            <w:r w:rsidRPr="007E2B27">
              <w:t>б</w:t>
            </w:r>
            <w:r w:rsidRPr="007E2B27">
              <w:t>разования, прошедших повышение квалифик</w:t>
            </w:r>
            <w:r w:rsidRPr="007E2B27">
              <w:t>а</w:t>
            </w:r>
            <w:r w:rsidRPr="007E2B27">
              <w:t>ции в рамках период</w:t>
            </w:r>
            <w:r w:rsidRPr="007E2B27">
              <w:t>и</w:t>
            </w:r>
            <w:r w:rsidRPr="007E2B27">
              <w:t>ческой аттестации в цифровой форме с и</w:t>
            </w:r>
            <w:r w:rsidRPr="007E2B27">
              <w:t>с</w:t>
            </w:r>
            <w:r w:rsidRPr="007E2B27">
              <w:t>пользованием инфо</w:t>
            </w:r>
            <w:r w:rsidRPr="007E2B27">
              <w:t>р</w:t>
            </w:r>
            <w:r w:rsidRPr="007E2B27">
              <w:t>мационного ресурса «одного окна» («Совр</w:t>
            </w:r>
            <w:r w:rsidRPr="007E2B27">
              <w:t>е</w:t>
            </w:r>
            <w:r w:rsidRPr="007E2B27">
              <w:t>менная цифровая обр</w:t>
            </w:r>
            <w:r w:rsidRPr="007E2B27">
              <w:t>а</w:t>
            </w:r>
            <w:r w:rsidRPr="007E2B27">
              <w:t>зовательная среда в Ро</w:t>
            </w:r>
            <w:r w:rsidRPr="007E2B27">
              <w:t>с</w:t>
            </w:r>
            <w:r w:rsidRPr="007E2B27">
              <w:t>сийской Федерации»), в общем числе педагог</w:t>
            </w:r>
            <w:r w:rsidRPr="007E2B27">
              <w:t>и</w:t>
            </w:r>
            <w:r w:rsidRPr="007E2B27">
              <w:t>ческих работников о</w:t>
            </w:r>
            <w:r w:rsidRPr="007E2B27">
              <w:t>б</w:t>
            </w:r>
            <w:r w:rsidRPr="007E2B27">
              <w:t>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 xml:space="preserve">А – количество </w:t>
            </w:r>
            <w:r w:rsidRPr="007E2B27">
              <w:lastRenderedPageBreak/>
              <w:t>педагогических работников общего образ</w:t>
            </w:r>
            <w:r w:rsidRPr="007E2B27">
              <w:t>о</w:t>
            </w:r>
            <w:r w:rsidRPr="007E2B27">
              <w:t>вания, пр</w:t>
            </w:r>
            <w:r w:rsidRPr="007E2B27">
              <w:t>о</w:t>
            </w:r>
            <w:r w:rsidRPr="007E2B27">
              <w:t>шедших пов</w:t>
            </w:r>
            <w:r w:rsidRPr="007E2B27">
              <w:t>ы</w:t>
            </w:r>
            <w:r w:rsidRPr="007E2B27">
              <w:t>шение квал</w:t>
            </w:r>
            <w:r w:rsidRPr="007E2B27">
              <w:t>и</w:t>
            </w:r>
            <w:r w:rsidRPr="007E2B27">
              <w:t>фикации в ра</w:t>
            </w:r>
            <w:r w:rsidRPr="007E2B27">
              <w:t>м</w:t>
            </w:r>
            <w:r w:rsidRPr="007E2B27">
              <w:t>ках периодич</w:t>
            </w:r>
            <w:r w:rsidRPr="007E2B27">
              <w:t>е</w:t>
            </w:r>
            <w:r w:rsidRPr="007E2B27">
              <w:t>ской аттестации в цифровой форме с и</w:t>
            </w:r>
            <w:r w:rsidRPr="007E2B27">
              <w:t>с</w:t>
            </w:r>
            <w:r w:rsidRPr="007E2B27">
              <w:t>пользованием информацио</w:t>
            </w:r>
            <w:r w:rsidRPr="007E2B27">
              <w:t>н</w:t>
            </w:r>
            <w:r w:rsidRPr="007E2B27">
              <w:t>ного ресурса «одного окна» («Современная цифровая обр</w:t>
            </w:r>
            <w:r w:rsidRPr="007E2B27">
              <w:t>а</w:t>
            </w:r>
            <w:r w:rsidRPr="007E2B27">
              <w:t>зовательная среда в Росси</w:t>
            </w:r>
            <w:r w:rsidRPr="007E2B27">
              <w:t>й</w:t>
            </w:r>
            <w:r w:rsidRPr="007E2B27">
              <w:t>ской Федер</w:t>
            </w:r>
            <w:r w:rsidRPr="007E2B27">
              <w:t>а</w:t>
            </w:r>
            <w:r w:rsidRPr="007E2B27">
              <w:t>ции»), в общем числе педагог</w:t>
            </w:r>
            <w:r w:rsidRPr="007E2B27">
              <w:t>и</w:t>
            </w:r>
            <w:r w:rsidRPr="007E2B27">
              <w:t>ческих рабо</w:t>
            </w:r>
            <w:r w:rsidRPr="007E2B27">
              <w:t>т</w:t>
            </w:r>
            <w:r w:rsidRPr="007E2B27">
              <w:t>ников общего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</w:t>
            </w:r>
            <w:r w:rsidRPr="007E2B27">
              <w:lastRenderedPageBreak/>
              <w:t>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 педаг</w:t>
            </w:r>
            <w:r w:rsidRPr="007E2B27">
              <w:t>о</w:t>
            </w:r>
            <w:r w:rsidRPr="007E2B27">
              <w:lastRenderedPageBreak/>
              <w:t>гических работн</w:t>
            </w:r>
            <w:r w:rsidRPr="007E2B27">
              <w:t>и</w:t>
            </w:r>
            <w:r w:rsidRPr="007E2B27">
              <w:t>ков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Спло</w:t>
            </w:r>
            <w:r w:rsidRPr="007E2B27">
              <w:t>ш</w:t>
            </w:r>
            <w:r w:rsidRPr="007E2B27">
              <w:lastRenderedPageBreak/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lastRenderedPageBreak/>
              <w:t>Упра</w:t>
            </w:r>
            <w:r w:rsidRPr="007E2B27">
              <w:t>в</w:t>
            </w:r>
            <w:r w:rsidRPr="007E2B27">
              <w:lastRenderedPageBreak/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общая чи</w:t>
            </w:r>
            <w:r w:rsidRPr="007E2B27">
              <w:t>с</w:t>
            </w:r>
            <w:r w:rsidRPr="007E2B27">
              <w:t>ленность пед</w:t>
            </w:r>
            <w:r w:rsidRPr="007E2B27">
              <w:t>а</w:t>
            </w:r>
            <w:r w:rsidRPr="007E2B27">
              <w:t>гогических р</w:t>
            </w:r>
            <w:r w:rsidRPr="007E2B27">
              <w:t>а</w:t>
            </w:r>
            <w:r w:rsidRPr="007E2B27">
              <w:t>ботников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Доля общеобразов</w:t>
            </w:r>
            <w:r w:rsidRPr="007E2B27">
              <w:t>а</w:t>
            </w:r>
            <w:r w:rsidRPr="007E2B27">
              <w:lastRenderedPageBreak/>
              <w:t>тельных организаций, внедривших целевую модель цифровой о</w:t>
            </w:r>
            <w:r w:rsidRPr="007E2B27">
              <w:t>б</w:t>
            </w:r>
            <w:r w:rsidRPr="007E2B27">
              <w:t>разовательной среды  в отчетном году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lastRenderedPageBreak/>
              <w:t>ет долю общеобразов</w:t>
            </w:r>
            <w:r w:rsidRPr="007E2B27">
              <w:t>а</w:t>
            </w:r>
            <w:r w:rsidRPr="007E2B27">
              <w:t>тельных организаций, внедривших целевую модель цифровой обр</w:t>
            </w:r>
            <w:r w:rsidRPr="007E2B27">
              <w:t>а</w:t>
            </w:r>
            <w:r w:rsidRPr="007E2B27">
              <w:t>зовательной среды  в отчетном году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lastRenderedPageBreak/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С=А/В*100%, где:</w:t>
            </w:r>
          </w:p>
          <w:p w:rsidR="007E2B27" w:rsidRPr="007E2B27" w:rsidRDefault="007E2B27" w:rsidP="007E2B27">
            <w:r w:rsidRPr="007E2B27">
              <w:lastRenderedPageBreak/>
              <w:t>С – доля общеобразов</w:t>
            </w:r>
            <w:r w:rsidRPr="007E2B27">
              <w:t>а</w:t>
            </w:r>
            <w:r w:rsidRPr="007E2B27">
              <w:t>тельных организаций, внедривших целевую модель цифровой обр</w:t>
            </w:r>
            <w:r w:rsidRPr="007E2B27">
              <w:t>а</w:t>
            </w:r>
            <w:r w:rsidRPr="007E2B27">
              <w:t>зовательной среды  в отчетном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 xml:space="preserve">А – количество </w:t>
            </w:r>
            <w:r w:rsidRPr="007E2B27">
              <w:lastRenderedPageBreak/>
              <w:t>общеобразов</w:t>
            </w:r>
            <w:r w:rsidRPr="007E2B27">
              <w:t>а</w:t>
            </w:r>
            <w:r w:rsidRPr="007E2B27">
              <w:t>тельных орг</w:t>
            </w:r>
            <w:r w:rsidRPr="007E2B27">
              <w:t>а</w:t>
            </w:r>
            <w:r w:rsidRPr="007E2B27">
              <w:t>низаций, вн</w:t>
            </w:r>
            <w:r w:rsidRPr="007E2B27">
              <w:t>е</w:t>
            </w:r>
            <w:r w:rsidRPr="007E2B27">
              <w:t>дривших цел</w:t>
            </w:r>
            <w:r w:rsidRPr="007E2B27">
              <w:t>е</w:t>
            </w:r>
            <w:r w:rsidRPr="007E2B27">
              <w:t>вую модель цифровой о</w:t>
            </w:r>
            <w:r w:rsidRPr="007E2B27">
              <w:t>б</w:t>
            </w:r>
            <w:r w:rsidRPr="007E2B27">
              <w:t>разовательной среды  в отче</w:t>
            </w:r>
            <w:r w:rsidRPr="007E2B27">
              <w:t>т</w:t>
            </w:r>
            <w:r w:rsidRPr="007E2B27">
              <w:t>ном году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</w:t>
            </w:r>
            <w:r w:rsidRPr="007E2B27">
              <w:lastRenderedPageBreak/>
              <w:t>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 орган</w:t>
            </w:r>
            <w:r w:rsidRPr="007E2B27">
              <w:t>и</w:t>
            </w:r>
            <w:r w:rsidRPr="007E2B27">
              <w:lastRenderedPageBreak/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Спло</w:t>
            </w:r>
            <w:r w:rsidRPr="007E2B27">
              <w:t>ш</w:t>
            </w:r>
            <w:r w:rsidRPr="007E2B27">
              <w:lastRenderedPageBreak/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lastRenderedPageBreak/>
              <w:t>Упра</w:t>
            </w:r>
            <w:r w:rsidRPr="007E2B27">
              <w:t>в</w:t>
            </w:r>
            <w:r w:rsidRPr="007E2B27">
              <w:lastRenderedPageBreak/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общ</w:t>
            </w:r>
            <w:r w:rsidRPr="007E2B27">
              <w:t>е</w:t>
            </w:r>
            <w:r w:rsidRPr="007E2B27">
              <w:t>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E2B27" w:rsidRPr="007E2B27" w:rsidRDefault="007E2B27" w:rsidP="007E2B27">
            <w:r w:rsidRPr="007E2B27">
              <w:t>32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Доля общеобразов</w:t>
            </w:r>
            <w:r w:rsidRPr="007E2B27">
              <w:t>а</w:t>
            </w:r>
            <w:r w:rsidRPr="007E2B27">
              <w:t>тельных организаций, оснащенных в целях внедрения цифровой образовательной ср</w:t>
            </w:r>
            <w:r w:rsidRPr="007E2B27">
              <w:t>е</w:t>
            </w:r>
            <w:r w:rsidRPr="007E2B27">
              <w:t>ды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общеобразов</w:t>
            </w:r>
            <w:r w:rsidRPr="007E2B27">
              <w:t>а</w:t>
            </w:r>
            <w:r w:rsidRPr="007E2B27">
              <w:t xml:space="preserve">тельных организаций, оснащенных в целях внедрения  цифровой образовательной среды 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общеобразов</w:t>
            </w:r>
            <w:r w:rsidRPr="007E2B27">
              <w:t>а</w:t>
            </w:r>
            <w:r w:rsidRPr="007E2B27">
              <w:t xml:space="preserve">тельных организаций, оснащенных в целях внедрения цифровой образовательной среды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А – количество общеобразов</w:t>
            </w:r>
            <w:r w:rsidRPr="007E2B27">
              <w:t>а</w:t>
            </w:r>
            <w:r w:rsidRPr="007E2B27">
              <w:t>тельных орг</w:t>
            </w:r>
            <w:r w:rsidRPr="007E2B27">
              <w:t>а</w:t>
            </w:r>
            <w:r w:rsidRPr="007E2B27">
              <w:t>низаций, осн</w:t>
            </w:r>
            <w:r w:rsidRPr="007E2B27">
              <w:t>а</w:t>
            </w:r>
            <w:r w:rsidRPr="007E2B27">
              <w:t>щенных в целях внедрения  цифровой о</w:t>
            </w:r>
            <w:r w:rsidRPr="007E2B27">
              <w:t>б</w:t>
            </w:r>
            <w:r w:rsidRPr="007E2B27">
              <w:t xml:space="preserve">разовательной среды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% орган</w:t>
            </w:r>
            <w:r w:rsidRPr="007E2B27">
              <w:t>и</w:t>
            </w:r>
            <w:r w:rsidRPr="007E2B27"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админ</w:t>
            </w:r>
            <w:r w:rsidRPr="007E2B27">
              <w:t>и</w:t>
            </w:r>
            <w:r w:rsidRPr="007E2B27">
              <w:t>страции Никол</w:t>
            </w:r>
            <w:r w:rsidRPr="007E2B27">
              <w:t>ь</w:t>
            </w:r>
            <w:r w:rsidRPr="007E2B27">
              <w:t>ского муниц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общ</w:t>
            </w:r>
            <w:r w:rsidRPr="007E2B27">
              <w:t>е</w:t>
            </w:r>
            <w:r w:rsidRPr="007E2B27">
              <w:t>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E2B27" w:rsidRPr="007E2B27" w:rsidRDefault="007E2B27" w:rsidP="007E2B27">
            <w:r w:rsidRPr="007E2B27">
              <w:lastRenderedPageBreak/>
              <w:t>33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Доля обучающихся, для которых созданы ранее условия получения к</w:t>
            </w:r>
            <w:r w:rsidRPr="007E2B27">
              <w:t>а</w:t>
            </w:r>
            <w:r w:rsidRPr="007E2B27">
              <w:t>чественного образов</w:t>
            </w:r>
            <w:r w:rsidRPr="007E2B27">
              <w:t>а</w:t>
            </w:r>
            <w:r w:rsidRPr="007E2B27">
              <w:t>ния вне зависимости от места их нахождения посредством предо</w:t>
            </w:r>
            <w:r w:rsidRPr="007E2B27">
              <w:t>с</w:t>
            </w:r>
            <w:r w:rsidRPr="007E2B27">
              <w:t>тавления доступа к ф</w:t>
            </w:r>
            <w:r w:rsidRPr="007E2B27">
              <w:t>е</w:t>
            </w:r>
            <w:r w:rsidRPr="007E2B27">
              <w:t>деральной информ</w:t>
            </w:r>
            <w:r w:rsidRPr="007E2B27">
              <w:t>а</w:t>
            </w:r>
            <w:r w:rsidRPr="007E2B27">
              <w:t>ционно - сервисной платформе цифровой образовательной ср</w:t>
            </w:r>
            <w:r w:rsidRPr="007E2B27">
              <w:t>е</w:t>
            </w:r>
            <w:r w:rsidRPr="007E2B27">
              <w:t>ды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обучающихся, для которых созданы ранее условия получ</w:t>
            </w:r>
            <w:r w:rsidRPr="007E2B27">
              <w:t>е</w:t>
            </w:r>
            <w:r w:rsidRPr="007E2B27">
              <w:t>ния качественного обр</w:t>
            </w:r>
            <w:r w:rsidRPr="007E2B27">
              <w:t>а</w:t>
            </w:r>
            <w:r w:rsidRPr="007E2B27">
              <w:t>зования вне зависимости от места их нахождения посредством предоста</w:t>
            </w:r>
            <w:r w:rsidRPr="007E2B27">
              <w:t>в</w:t>
            </w:r>
            <w:r w:rsidRPr="007E2B27">
              <w:t>ления доступа к фед</w:t>
            </w:r>
            <w:r w:rsidRPr="007E2B27">
              <w:t>е</w:t>
            </w:r>
            <w:r w:rsidRPr="007E2B27">
              <w:t>ральной информацио</w:t>
            </w:r>
            <w:r w:rsidRPr="007E2B27">
              <w:t>н</w:t>
            </w:r>
            <w:r w:rsidRPr="007E2B27">
              <w:t>но - сервисной платфо</w:t>
            </w:r>
            <w:r w:rsidRPr="007E2B27">
              <w:t>р</w:t>
            </w:r>
            <w:r w:rsidRPr="007E2B27">
              <w:t>ме цифровой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 обучающихся, для которых созданы ранее условия получ</w:t>
            </w:r>
            <w:r w:rsidRPr="007E2B27">
              <w:t>е</w:t>
            </w:r>
            <w:r w:rsidRPr="007E2B27">
              <w:t>ния качественного обр</w:t>
            </w:r>
            <w:r w:rsidRPr="007E2B27">
              <w:t>а</w:t>
            </w:r>
            <w:r w:rsidRPr="007E2B27">
              <w:t>зования вне зависимости от места их нахождения посредством предоста</w:t>
            </w:r>
            <w:r w:rsidRPr="007E2B27">
              <w:t>в</w:t>
            </w:r>
            <w:r w:rsidRPr="007E2B27">
              <w:t>ления доступа к фед</w:t>
            </w:r>
            <w:r w:rsidRPr="007E2B27">
              <w:t>е</w:t>
            </w:r>
            <w:r w:rsidRPr="007E2B27">
              <w:t>ральной информацио</w:t>
            </w:r>
            <w:r w:rsidRPr="007E2B27">
              <w:t>н</w:t>
            </w:r>
            <w:r w:rsidRPr="007E2B27">
              <w:t>но - сервисной платфо</w:t>
            </w:r>
            <w:r w:rsidRPr="007E2B27">
              <w:t>р</w:t>
            </w:r>
            <w:r w:rsidRPr="007E2B27">
              <w:t>ме цифровой образов</w:t>
            </w:r>
            <w:r w:rsidRPr="007E2B27">
              <w:t>а</w:t>
            </w:r>
            <w:r w:rsidRPr="007E2B27">
              <w:t>тельной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А – количество обучающихся, для которых созданы ранее условия пол</w:t>
            </w:r>
            <w:r w:rsidRPr="007E2B27">
              <w:t>у</w:t>
            </w:r>
            <w:r w:rsidRPr="007E2B27">
              <w:t>чения качес</w:t>
            </w:r>
            <w:r w:rsidRPr="007E2B27">
              <w:t>т</w:t>
            </w:r>
            <w:r w:rsidRPr="007E2B27">
              <w:t>венного обр</w:t>
            </w:r>
            <w:r w:rsidRPr="007E2B27">
              <w:t>а</w:t>
            </w:r>
            <w:r w:rsidRPr="007E2B27">
              <w:t>зования вне зависимости от места их нах</w:t>
            </w:r>
            <w:r w:rsidRPr="007E2B27">
              <w:t>о</w:t>
            </w:r>
            <w:r w:rsidRPr="007E2B27">
              <w:t>ждения п</w:t>
            </w:r>
            <w:r w:rsidRPr="007E2B27">
              <w:t>о</w:t>
            </w:r>
            <w:r w:rsidRPr="007E2B27">
              <w:t>средством пр</w:t>
            </w:r>
            <w:r w:rsidRPr="007E2B27">
              <w:t>е</w:t>
            </w:r>
            <w:r w:rsidRPr="007E2B27">
              <w:t>доставления доступа к ф</w:t>
            </w:r>
            <w:r w:rsidRPr="007E2B27">
              <w:t>е</w:t>
            </w:r>
            <w:r w:rsidRPr="007E2B27">
              <w:t>деральной и</w:t>
            </w:r>
            <w:r w:rsidRPr="007E2B27">
              <w:t>н</w:t>
            </w:r>
            <w:r w:rsidRPr="007E2B27">
              <w:t>формационно - сервисной платформе цифровой о</w:t>
            </w:r>
            <w:r w:rsidRPr="007E2B27">
              <w:t>б</w:t>
            </w:r>
            <w:r w:rsidRPr="007E2B27">
              <w:t>разовательной среды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отчетность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% орган</w:t>
            </w:r>
            <w:r w:rsidRPr="007E2B27">
              <w:t>и</w:t>
            </w:r>
            <w:r w:rsidRPr="007E2B27">
              <w:t>заций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админ</w:t>
            </w:r>
            <w:r w:rsidRPr="007E2B27">
              <w:t>и</w:t>
            </w:r>
            <w:r w:rsidRPr="007E2B27">
              <w:t>страции Никол</w:t>
            </w:r>
            <w:r w:rsidRPr="007E2B27">
              <w:t>ь</w:t>
            </w:r>
            <w:r w:rsidRPr="007E2B27">
              <w:t>ского муниц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об</w:t>
            </w:r>
            <w:r w:rsidRPr="007E2B27">
              <w:t>у</w:t>
            </w:r>
            <w:r w:rsidRPr="007E2B27">
              <w:t>чающихся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E2B27" w:rsidRPr="007E2B27" w:rsidRDefault="007E2B27" w:rsidP="007E2B27">
            <w:r w:rsidRPr="007E2B27">
              <w:t>34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Доля педагогических работников, испол</w:t>
            </w:r>
            <w:r w:rsidRPr="007E2B27">
              <w:t>ь</w:t>
            </w:r>
            <w:r w:rsidRPr="007E2B27">
              <w:t>зующих сервисы фед</w:t>
            </w:r>
            <w:r w:rsidRPr="007E2B27">
              <w:t>е</w:t>
            </w:r>
            <w:r w:rsidRPr="007E2B27">
              <w:t>ральной информац</w:t>
            </w:r>
            <w:r w:rsidRPr="007E2B27">
              <w:t>и</w:t>
            </w:r>
            <w:r w:rsidRPr="007E2B27">
              <w:t>онно-сервисной пла</w:t>
            </w:r>
            <w:r w:rsidRPr="007E2B27">
              <w:t>т</w:t>
            </w:r>
            <w:r w:rsidRPr="007E2B27">
              <w:t>формы цифровой о</w:t>
            </w:r>
            <w:r w:rsidRPr="007E2B27">
              <w:t>б</w:t>
            </w:r>
            <w:r w:rsidRPr="007E2B27">
              <w:lastRenderedPageBreak/>
              <w:t>разовательной среды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педагогических работников, использу</w:t>
            </w:r>
            <w:r w:rsidRPr="007E2B27">
              <w:t>ю</w:t>
            </w:r>
            <w:r w:rsidRPr="007E2B27">
              <w:t>щих сервисы федерал</w:t>
            </w:r>
            <w:r w:rsidRPr="007E2B27">
              <w:t>ь</w:t>
            </w:r>
            <w:r w:rsidRPr="007E2B27">
              <w:t xml:space="preserve">ной информационно-сервисной платформы </w:t>
            </w:r>
            <w:r w:rsidRPr="007E2B27">
              <w:lastRenderedPageBreak/>
              <w:t>цифровой образовател</w:t>
            </w:r>
            <w:r w:rsidRPr="007E2B27">
              <w:t>ь</w:t>
            </w:r>
            <w:r w:rsidRPr="007E2B27">
              <w:t>ной среды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педагогических работников, использу</w:t>
            </w:r>
            <w:r w:rsidRPr="007E2B27">
              <w:t>ю</w:t>
            </w:r>
            <w:r w:rsidRPr="007E2B27">
              <w:t>щих сервисы федерал</w:t>
            </w:r>
            <w:r w:rsidRPr="007E2B27">
              <w:t>ь</w:t>
            </w:r>
            <w:r w:rsidRPr="007E2B27">
              <w:t>ной информационно-</w:t>
            </w:r>
            <w:r w:rsidRPr="007E2B27">
              <w:lastRenderedPageBreak/>
              <w:t>сервисной платформы цифровой образовател</w:t>
            </w:r>
            <w:r w:rsidRPr="007E2B27">
              <w:t>ь</w:t>
            </w:r>
            <w:r w:rsidRPr="007E2B27">
              <w:t>ной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А – количество педагогических работников, использующих сервисы фед</w:t>
            </w:r>
            <w:r w:rsidRPr="007E2B27">
              <w:t>е</w:t>
            </w:r>
            <w:r w:rsidRPr="007E2B27">
              <w:t>ральной и</w:t>
            </w:r>
            <w:r w:rsidRPr="007E2B27">
              <w:t>н</w:t>
            </w:r>
            <w:r w:rsidRPr="007E2B27">
              <w:lastRenderedPageBreak/>
              <w:t>формационно-сервисной платформы цифровой о</w:t>
            </w:r>
            <w:r w:rsidRPr="007E2B27">
              <w:t>б</w:t>
            </w:r>
            <w:r w:rsidRPr="007E2B27">
              <w:t>разовательной среды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% орган</w:t>
            </w:r>
            <w:r w:rsidRPr="007E2B27">
              <w:t>и</w:t>
            </w:r>
            <w:r w:rsidRPr="007E2B27"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админ</w:t>
            </w:r>
            <w:r w:rsidRPr="007E2B27">
              <w:t>и</w:t>
            </w:r>
            <w:r w:rsidRPr="007E2B27">
              <w:t xml:space="preserve">страции </w:t>
            </w:r>
            <w:r w:rsidRPr="007E2B27">
              <w:lastRenderedPageBreak/>
              <w:t>Никол</w:t>
            </w:r>
            <w:r w:rsidRPr="007E2B27">
              <w:t>ь</w:t>
            </w:r>
            <w:r w:rsidRPr="007E2B27">
              <w:t>ского муниц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пед</w:t>
            </w:r>
            <w:r w:rsidRPr="007E2B27">
              <w:t>а</w:t>
            </w:r>
            <w:r w:rsidRPr="007E2B27">
              <w:t>гогических р</w:t>
            </w:r>
            <w:r w:rsidRPr="007E2B27">
              <w:t>а</w:t>
            </w:r>
            <w:r w:rsidRPr="007E2B27">
              <w:t>ботников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E2B27" w:rsidRPr="007E2B27" w:rsidRDefault="007E2B27" w:rsidP="007E2B27">
            <w:r w:rsidRPr="007E2B27">
              <w:t>35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E2B27" w:rsidRPr="007E2B27" w:rsidRDefault="007E2B27" w:rsidP="007E2B27">
            <w:r w:rsidRPr="007E2B27">
              <w:t>Доля образовательных организаций, испол</w:t>
            </w:r>
            <w:r w:rsidRPr="007E2B27">
              <w:t>ь</w:t>
            </w:r>
            <w:r w:rsidRPr="007E2B27">
              <w:t>зующих сервисы фед</w:t>
            </w:r>
            <w:r w:rsidRPr="007E2B27">
              <w:t>е</w:t>
            </w:r>
            <w:r w:rsidRPr="007E2B27">
              <w:t>ральной информац</w:t>
            </w:r>
            <w:r w:rsidRPr="007E2B27">
              <w:t>и</w:t>
            </w:r>
            <w:r w:rsidRPr="007E2B27">
              <w:t>онно-сервисной пла</w:t>
            </w:r>
            <w:r w:rsidRPr="007E2B27">
              <w:t>т</w:t>
            </w:r>
            <w:r w:rsidRPr="007E2B27">
              <w:t>формы цифровой о</w:t>
            </w:r>
            <w:r w:rsidRPr="007E2B27">
              <w:t>б</w:t>
            </w:r>
            <w:r w:rsidRPr="007E2B27">
              <w:t>разовательной среды при реализации пр</w:t>
            </w:r>
            <w:r w:rsidRPr="007E2B27">
              <w:t>о</w:t>
            </w:r>
            <w:r w:rsidRPr="007E2B27">
              <w:t>грамм основного общ</w:t>
            </w:r>
            <w:r w:rsidRPr="007E2B27">
              <w:t>е</w:t>
            </w:r>
            <w:r w:rsidRPr="007E2B27">
              <w:t>го образования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Показатель харктеризует долю образовательных организаций, испол</w:t>
            </w:r>
            <w:r w:rsidRPr="007E2B27">
              <w:t>ь</w:t>
            </w:r>
            <w:r w:rsidRPr="007E2B27">
              <w:t>зующих сервисы фед</w:t>
            </w:r>
            <w:r w:rsidRPr="007E2B27">
              <w:t>е</w:t>
            </w:r>
            <w:r w:rsidRPr="007E2B27">
              <w:t>ральной информацио</w:t>
            </w:r>
            <w:r w:rsidRPr="007E2B27">
              <w:t>н</w:t>
            </w:r>
            <w:r w:rsidRPr="007E2B27">
              <w:t>но-сервисной платфо</w:t>
            </w:r>
            <w:r w:rsidRPr="007E2B27">
              <w:t>р</w:t>
            </w:r>
            <w:r w:rsidRPr="007E2B27">
              <w:t>мы цифровой образов</w:t>
            </w:r>
            <w:r w:rsidRPr="007E2B27">
              <w:t>а</w:t>
            </w:r>
            <w:r w:rsidRPr="007E2B27">
              <w:t>тельной среды при ре</w:t>
            </w:r>
            <w:r w:rsidRPr="007E2B27">
              <w:t>а</w:t>
            </w:r>
            <w:r w:rsidRPr="007E2B27">
              <w:t>лизации программ о</w:t>
            </w:r>
            <w:r w:rsidRPr="007E2B27">
              <w:t>с</w:t>
            </w:r>
            <w:r w:rsidRPr="007E2B27">
              <w:t>новного общего образ</w:t>
            </w:r>
            <w:r w:rsidRPr="007E2B27">
              <w:t>о</w:t>
            </w:r>
            <w:r w:rsidRPr="007E2B27">
              <w:t>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образовател</w:t>
            </w:r>
            <w:r w:rsidRPr="007E2B27">
              <w:t>ь</w:t>
            </w:r>
            <w:r w:rsidRPr="007E2B27">
              <w:t>ных организаций, и</w:t>
            </w:r>
            <w:r w:rsidRPr="007E2B27">
              <w:t>с</w:t>
            </w:r>
            <w:r w:rsidRPr="007E2B27">
              <w:t>пользующих сервисы федеральной информ</w:t>
            </w:r>
            <w:r w:rsidRPr="007E2B27">
              <w:t>а</w:t>
            </w:r>
            <w:r w:rsidRPr="007E2B27">
              <w:t>ционно-сервисной пла</w:t>
            </w:r>
            <w:r w:rsidRPr="007E2B27">
              <w:t>т</w:t>
            </w:r>
            <w:r w:rsidRPr="007E2B27">
              <w:t>формы цифровой обр</w:t>
            </w:r>
            <w:r w:rsidRPr="007E2B27">
              <w:t>а</w:t>
            </w:r>
            <w:r w:rsidRPr="007E2B27">
              <w:t>зовательной среды при реализации программ основного общего обр</w:t>
            </w:r>
            <w:r w:rsidRPr="007E2B27">
              <w:t>а</w:t>
            </w:r>
            <w:r w:rsidRPr="007E2B27">
              <w:t>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А – количество 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ций, испол</w:t>
            </w:r>
            <w:r w:rsidRPr="007E2B27">
              <w:t>ь</w:t>
            </w:r>
            <w:r w:rsidRPr="007E2B27">
              <w:t>зующих серв</w:t>
            </w:r>
            <w:r w:rsidRPr="007E2B27">
              <w:t>и</w:t>
            </w:r>
            <w:r w:rsidRPr="007E2B27">
              <w:t>сы федерал</w:t>
            </w:r>
            <w:r w:rsidRPr="007E2B27">
              <w:t>ь</w:t>
            </w:r>
            <w:r w:rsidRPr="007E2B27">
              <w:t>ной информ</w:t>
            </w:r>
            <w:r w:rsidRPr="007E2B27">
              <w:t>а</w:t>
            </w:r>
            <w:r w:rsidRPr="007E2B27">
              <w:t>ционно-сервисной платформы цифровой о</w:t>
            </w:r>
            <w:r w:rsidRPr="007E2B27">
              <w:t>б</w:t>
            </w:r>
            <w:r w:rsidRPr="007E2B27">
              <w:t>разовательной среды при ре</w:t>
            </w:r>
            <w:r w:rsidRPr="007E2B27">
              <w:t>а</w:t>
            </w:r>
            <w:r w:rsidRPr="007E2B27">
              <w:t>лизации пр</w:t>
            </w:r>
            <w:r w:rsidRPr="007E2B27">
              <w:t>о</w:t>
            </w:r>
            <w:r w:rsidRPr="007E2B27">
              <w:t>грамм основн</w:t>
            </w:r>
            <w:r w:rsidRPr="007E2B27">
              <w:t>о</w:t>
            </w:r>
            <w:r w:rsidRPr="007E2B27">
              <w:t>го общего о</w:t>
            </w:r>
            <w:r w:rsidRPr="007E2B27">
              <w:t>б</w:t>
            </w:r>
            <w:r w:rsidRPr="007E2B27">
              <w:t>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отчетность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% орган</w:t>
            </w:r>
            <w:r w:rsidRPr="007E2B27">
              <w:t>и</w:t>
            </w:r>
            <w:r w:rsidRPr="007E2B27"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админ</w:t>
            </w:r>
            <w:r w:rsidRPr="007E2B27">
              <w:t>и</w:t>
            </w:r>
            <w:r w:rsidRPr="007E2B27">
              <w:t>страции Никол</w:t>
            </w:r>
            <w:r w:rsidRPr="007E2B27">
              <w:t>ь</w:t>
            </w:r>
            <w:r w:rsidRPr="007E2B27">
              <w:t>ского муниц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обр</w:t>
            </w:r>
            <w:r w:rsidRPr="007E2B27">
              <w:t>а</w:t>
            </w:r>
            <w:r w:rsidRPr="007E2B27">
              <w:lastRenderedPageBreak/>
              <w:t>зовательных организаций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Численность детей, осваивающих учебных предмет «Технология» на базе Центров обр</w:t>
            </w:r>
            <w:r w:rsidRPr="007E2B27">
              <w:t>а</w:t>
            </w:r>
            <w:r w:rsidRPr="007E2B27">
              <w:t>зования цифрового и гуманитарного проф</w:t>
            </w:r>
            <w:r w:rsidRPr="007E2B27">
              <w:t>и</w:t>
            </w:r>
            <w:r w:rsidRPr="007E2B27">
              <w:t>лей «Точка роста»</w:t>
            </w:r>
          </w:p>
          <w:p w:rsidR="007E2B27" w:rsidRPr="007E2B27" w:rsidRDefault="007E2B27" w:rsidP="007E2B2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детей, осваивающих учебных предмет «Технология» на базе Центров образ</w:t>
            </w:r>
            <w:r w:rsidRPr="007E2B27">
              <w:t>о</w:t>
            </w:r>
            <w:r w:rsidRPr="007E2B27">
              <w:t>вания цифрового и г</w:t>
            </w:r>
            <w:r w:rsidRPr="007E2B27">
              <w:t>у</w:t>
            </w:r>
            <w:r w:rsidRPr="007E2B27">
              <w:t>манитарного профилей «Точка роста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Численность детей, осваивающих учебных предмет «Основы безопасности жизн</w:t>
            </w:r>
            <w:r w:rsidRPr="007E2B27">
              <w:t>е</w:t>
            </w:r>
            <w:r w:rsidRPr="007E2B27">
              <w:t>деятельности» на базе Центров образования цифрового и гуман</w:t>
            </w:r>
            <w:r w:rsidRPr="007E2B27">
              <w:t>и</w:t>
            </w:r>
            <w:r w:rsidRPr="007E2B27">
              <w:t>тарного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детей, осваивающих учебных предмет «Основы без</w:t>
            </w:r>
            <w:r w:rsidRPr="007E2B27">
              <w:t>о</w:t>
            </w:r>
            <w:r w:rsidRPr="007E2B27">
              <w:t>пасности жизнедеятел</w:t>
            </w:r>
            <w:r w:rsidRPr="007E2B27">
              <w:t>ь</w:t>
            </w:r>
            <w:r w:rsidRPr="007E2B27">
              <w:t>ности» на базе Центров образования цифрового и гуманитарного проф</w:t>
            </w:r>
            <w:r w:rsidRPr="007E2B27">
              <w:t>и</w:t>
            </w:r>
            <w:r w:rsidRPr="007E2B27"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Численность детей, осваивающих учебных предмет «Информат</w:t>
            </w:r>
            <w:r w:rsidRPr="007E2B27">
              <w:t>и</w:t>
            </w:r>
            <w:r w:rsidRPr="007E2B27">
              <w:t>ка» на базе Центров образования цифров</w:t>
            </w:r>
            <w:r w:rsidRPr="007E2B27">
              <w:t>о</w:t>
            </w:r>
            <w:r w:rsidRPr="007E2B27">
              <w:t>го и гуманитарного профилей «Точка ро</w:t>
            </w:r>
            <w:r w:rsidRPr="007E2B27">
              <w:t>с</w:t>
            </w:r>
            <w:r w:rsidRPr="007E2B27">
              <w:t>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детей, осваивающих учебных предмет «Информатика» на базе Центров образ</w:t>
            </w:r>
            <w:r w:rsidRPr="007E2B27">
              <w:t>о</w:t>
            </w:r>
            <w:r w:rsidRPr="007E2B27">
              <w:t>вания цифрового и г</w:t>
            </w:r>
            <w:r w:rsidRPr="007E2B27">
              <w:t>у</w:t>
            </w:r>
            <w:r w:rsidRPr="007E2B27">
              <w:t>манитарного профилей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Численность детей, охваченных дополн</w:t>
            </w:r>
            <w:r w:rsidRPr="007E2B27">
              <w:t>и</w:t>
            </w:r>
            <w:r w:rsidRPr="007E2B27">
              <w:t>тельными общеобр</w:t>
            </w:r>
            <w:r w:rsidRPr="007E2B27">
              <w:t>а</w:t>
            </w:r>
            <w:r w:rsidRPr="007E2B27">
              <w:t>зовательными пр</w:t>
            </w:r>
            <w:r w:rsidRPr="007E2B27">
              <w:t>о</w:t>
            </w:r>
            <w:r w:rsidRPr="007E2B27">
              <w:t>граммами  на базе Центров образования цифрового и гуман</w:t>
            </w:r>
            <w:r w:rsidRPr="007E2B27">
              <w:t>и</w:t>
            </w:r>
            <w:r w:rsidRPr="007E2B27">
              <w:t>тарного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детей, охваченных дополн</w:t>
            </w:r>
            <w:r w:rsidRPr="007E2B27">
              <w:t>и</w:t>
            </w:r>
            <w:r w:rsidRPr="007E2B27">
              <w:t>тельными общеобраз</w:t>
            </w:r>
            <w:r w:rsidRPr="007E2B27">
              <w:t>о</w:t>
            </w:r>
            <w:r w:rsidRPr="007E2B27">
              <w:t>вательными програ</w:t>
            </w:r>
            <w:r w:rsidRPr="007E2B27">
              <w:t>м</w:t>
            </w:r>
            <w:r w:rsidRPr="007E2B27">
              <w:t>мами  на базе Центров образования цифрового и гуманитарного проф</w:t>
            </w:r>
            <w:r w:rsidRPr="007E2B27">
              <w:t>и</w:t>
            </w:r>
            <w:r w:rsidRPr="007E2B27"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Численность детей, занимающихся шахм</w:t>
            </w:r>
            <w:r w:rsidRPr="007E2B27">
              <w:t>а</w:t>
            </w:r>
            <w:r w:rsidRPr="007E2B27">
              <w:t>тами на постоянной основе,  на базе Це</w:t>
            </w:r>
            <w:r w:rsidRPr="007E2B27">
              <w:t>н</w:t>
            </w:r>
            <w:r w:rsidRPr="007E2B27">
              <w:lastRenderedPageBreak/>
              <w:t>тров образования ци</w:t>
            </w:r>
            <w:r w:rsidRPr="007E2B27">
              <w:t>ф</w:t>
            </w:r>
            <w:r w:rsidRPr="007E2B27">
              <w:t>рового и гуманитарн</w:t>
            </w:r>
            <w:r w:rsidRPr="007E2B27">
              <w:t>о</w:t>
            </w:r>
            <w:r w:rsidRPr="007E2B27">
              <w:t>го профилей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детей, занимающихся шахм</w:t>
            </w:r>
            <w:r w:rsidRPr="007E2B27">
              <w:t>а</w:t>
            </w:r>
            <w:r w:rsidRPr="007E2B27">
              <w:t>тами на постоянной о</w:t>
            </w:r>
            <w:r w:rsidRPr="007E2B27">
              <w:t>с</w:t>
            </w:r>
            <w:r w:rsidRPr="007E2B27">
              <w:lastRenderedPageBreak/>
              <w:t>нове,  на базе Центров образования цифрового и гуманитарного проф</w:t>
            </w:r>
            <w:r w:rsidRPr="007E2B27">
              <w:t>и</w:t>
            </w:r>
            <w:r w:rsidRPr="007E2B27">
              <w:t>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lastRenderedPageBreak/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 xml:space="preserve">вания </w:t>
            </w:r>
            <w:r w:rsidRPr="007E2B27">
              <w:lastRenderedPageBreak/>
              <w:t>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Численность человек, ежемесячно испол</w:t>
            </w:r>
            <w:r w:rsidRPr="007E2B27">
              <w:t>ь</w:t>
            </w:r>
            <w:r w:rsidRPr="007E2B27">
              <w:t>зующих инфраструкт</w:t>
            </w:r>
            <w:r w:rsidRPr="007E2B27">
              <w:t>у</w:t>
            </w:r>
            <w:r w:rsidRPr="007E2B27">
              <w:t>ру Центров образов</w:t>
            </w:r>
            <w:r w:rsidRPr="007E2B27">
              <w:t>а</w:t>
            </w:r>
            <w:r w:rsidRPr="007E2B27">
              <w:t>ния цифрового и гум</w:t>
            </w:r>
            <w:r w:rsidRPr="007E2B27">
              <w:t>а</w:t>
            </w:r>
            <w:r w:rsidRPr="007E2B27">
              <w:t>нитарного профилей «Точка роста» для ди</w:t>
            </w:r>
            <w:r w:rsidRPr="007E2B27">
              <w:t>с</w:t>
            </w:r>
            <w:r w:rsidRPr="007E2B27">
              <w:t>танционного образ</w:t>
            </w:r>
            <w:r w:rsidRPr="007E2B27">
              <w:t>о</w:t>
            </w:r>
            <w:r w:rsidRPr="007E2B27"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человек, ежемесячно испол</w:t>
            </w:r>
            <w:r w:rsidRPr="007E2B27">
              <w:t>ь</w:t>
            </w:r>
            <w:r w:rsidRPr="007E2B27">
              <w:t>зующих инфраструктуру Центров образования цифрового и гуманита</w:t>
            </w:r>
            <w:r w:rsidRPr="007E2B27">
              <w:t>р</w:t>
            </w:r>
            <w:r w:rsidRPr="007E2B27">
              <w:t>ного профилей «Точка роста» для дистанцио</w:t>
            </w:r>
            <w:r w:rsidRPr="007E2B27">
              <w:t>н</w:t>
            </w:r>
            <w:r w:rsidRPr="007E2B27">
              <w:t>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Численность человек, ежемесячно вовлече</w:t>
            </w:r>
            <w:r w:rsidRPr="007E2B27">
              <w:t>н</w:t>
            </w:r>
            <w:r w:rsidRPr="007E2B27">
              <w:t>ных в программу соц</w:t>
            </w:r>
            <w:r w:rsidRPr="007E2B27">
              <w:t>и</w:t>
            </w:r>
            <w:r w:rsidRPr="007E2B27">
              <w:t>ально-культурных ко</w:t>
            </w:r>
            <w:r w:rsidRPr="007E2B27">
              <w:t>м</w:t>
            </w:r>
            <w:r w:rsidRPr="007E2B27">
              <w:t>петенций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человек, ежемесячно вовлече</w:t>
            </w:r>
            <w:r w:rsidRPr="007E2B27">
              <w:t>н</w:t>
            </w:r>
            <w:r w:rsidRPr="007E2B27">
              <w:t>ных в программу соц</w:t>
            </w:r>
            <w:r w:rsidRPr="007E2B27">
              <w:t>и</w:t>
            </w:r>
            <w:r w:rsidRPr="007E2B27">
              <w:t>ально-культурных ко</w:t>
            </w:r>
            <w:r w:rsidRPr="007E2B27">
              <w:t>м</w:t>
            </w:r>
            <w:r w:rsidRPr="007E2B27">
              <w:t>петенций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lastRenderedPageBreak/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Количество проведе</w:t>
            </w:r>
            <w:r w:rsidRPr="007E2B27">
              <w:t>н</w:t>
            </w:r>
            <w:r w:rsidRPr="007E2B27">
              <w:t>ных на площадке Це</w:t>
            </w:r>
            <w:r w:rsidRPr="007E2B27">
              <w:t>н</w:t>
            </w:r>
            <w:r w:rsidRPr="007E2B27">
              <w:t>тров образования ци</w:t>
            </w:r>
            <w:r w:rsidRPr="007E2B27">
              <w:t>ф</w:t>
            </w:r>
            <w:r w:rsidRPr="007E2B27">
              <w:t>рового и гуманитарн</w:t>
            </w:r>
            <w:r w:rsidRPr="007E2B27">
              <w:t>о</w:t>
            </w:r>
            <w:r w:rsidRPr="007E2B27">
              <w:t>го профилей «Точка роста» социокульту</w:t>
            </w:r>
            <w:r w:rsidRPr="007E2B27">
              <w:t>р</w:t>
            </w:r>
            <w:r w:rsidRPr="007E2B27">
              <w:t>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количество пров</w:t>
            </w:r>
            <w:r w:rsidRPr="007E2B27">
              <w:t>е</w:t>
            </w:r>
            <w:r w:rsidRPr="007E2B27">
              <w:t>денных на площадке Центров образования цифрового и гуманита</w:t>
            </w:r>
            <w:r w:rsidRPr="007E2B27">
              <w:t>р</w:t>
            </w:r>
            <w:r w:rsidRPr="007E2B27">
              <w:t>ного профилей «Точка роста» социокультурных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проведе</w:t>
            </w:r>
            <w:r w:rsidRPr="007E2B27">
              <w:t>н</w:t>
            </w:r>
            <w:r w:rsidRPr="007E2B27">
              <w:t>ных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проведенных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</w:t>
            </w:r>
            <w:r w:rsidRPr="007E2B27">
              <w:t>е</w:t>
            </w:r>
            <w:r w:rsidRPr="007E2B27">
              <w:t>ство пр</w:t>
            </w:r>
            <w:r w:rsidRPr="007E2B27">
              <w:t>о</w:t>
            </w:r>
            <w:r w:rsidRPr="007E2B27">
              <w:t>веденных мер</w:t>
            </w:r>
            <w:r w:rsidRPr="007E2B27">
              <w:t>о</w:t>
            </w:r>
            <w:r w:rsidRPr="007E2B27">
              <w:t>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Повышение квалиф</w:t>
            </w:r>
            <w:r w:rsidRPr="007E2B27">
              <w:t>и</w:t>
            </w:r>
            <w:r w:rsidRPr="007E2B27">
              <w:t>кации педагогов по предмету «Технол</w:t>
            </w:r>
            <w:r w:rsidRPr="007E2B27">
              <w:t>о</w:t>
            </w:r>
            <w:r w:rsidRPr="007E2B27">
              <w:t>гия»,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повышение квалиф</w:t>
            </w:r>
            <w:r w:rsidRPr="007E2B27">
              <w:t>и</w:t>
            </w:r>
            <w:r w:rsidRPr="007E2B27">
              <w:t>кации педагогов по предмету «Технология», ежегодно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педагогов ,повысивших квалиф</w:t>
            </w:r>
            <w:r w:rsidRPr="007E2B27">
              <w:t>и</w:t>
            </w:r>
            <w:r w:rsidRPr="007E2B27">
              <w:t>кацию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п</w:t>
            </w:r>
            <w:r w:rsidRPr="007E2B27">
              <w:t>е</w:t>
            </w:r>
            <w:r w:rsidRPr="007E2B27">
              <w:t>дагогов ,повысивших квалификацию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</w:t>
            </w:r>
            <w:r w:rsidRPr="007E2B27">
              <w:t>е</w:t>
            </w:r>
            <w:r w:rsidRPr="007E2B27">
              <w:t>ство п</w:t>
            </w:r>
            <w:r w:rsidRPr="007E2B27">
              <w:t>е</w:t>
            </w:r>
            <w:r w:rsidRPr="007E2B27">
              <w:t>дагогов ,повысивших кв</w:t>
            </w:r>
            <w:r w:rsidRPr="007E2B27">
              <w:t>а</w:t>
            </w:r>
            <w:r w:rsidRPr="007E2B27">
              <w:t>лифик</w:t>
            </w:r>
            <w:r w:rsidRPr="007E2B27">
              <w:t>а</w:t>
            </w:r>
            <w:r w:rsidRPr="007E2B27">
              <w:t>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lastRenderedPageBreak/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Повышение квалиф</w:t>
            </w:r>
            <w:r w:rsidRPr="007E2B27">
              <w:t>и</w:t>
            </w:r>
            <w:r w:rsidRPr="007E2B27">
              <w:t>кации иных сотрудн</w:t>
            </w:r>
            <w:r w:rsidRPr="007E2B27">
              <w:t>и</w:t>
            </w:r>
            <w:r w:rsidRPr="007E2B27">
              <w:t>ков Центров образов</w:t>
            </w:r>
            <w:r w:rsidRPr="007E2B27">
              <w:t>а</w:t>
            </w:r>
            <w:r w:rsidRPr="007E2B27">
              <w:t>ния цифрового и гум</w:t>
            </w:r>
            <w:r w:rsidRPr="007E2B27">
              <w:t>а</w:t>
            </w:r>
            <w:r w:rsidRPr="007E2B27">
              <w:t>нитарного профилей «Точка роста», ежего</w:t>
            </w:r>
            <w:r w:rsidRPr="007E2B27">
              <w:t>д</w:t>
            </w:r>
            <w:r w:rsidRPr="007E2B27">
              <w:t>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повышение квалиф</w:t>
            </w:r>
            <w:r w:rsidRPr="007E2B27">
              <w:t>и</w:t>
            </w:r>
            <w:r w:rsidRPr="007E2B27">
              <w:t>кации иных сотрудников Центров образования цифрового и гуманита</w:t>
            </w:r>
            <w:r w:rsidRPr="007E2B27">
              <w:t>р</w:t>
            </w:r>
            <w:r w:rsidRPr="007E2B27">
              <w:t>ного профилей «Точка роста», ежегодно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иных с</w:t>
            </w:r>
            <w:r w:rsidRPr="007E2B27">
              <w:t>о</w:t>
            </w:r>
            <w:r w:rsidRPr="007E2B27">
              <w:t>трудников ,повысивших квалификацию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иных сотрудн</w:t>
            </w:r>
            <w:r w:rsidRPr="007E2B27">
              <w:t>и</w:t>
            </w:r>
            <w:r w:rsidRPr="007E2B27">
              <w:t>ков ,повысивших квалификацию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</w:t>
            </w:r>
            <w:r w:rsidRPr="007E2B27">
              <w:t>е</w:t>
            </w:r>
            <w:r w:rsidRPr="007E2B27">
              <w:t>ство иных сотру</w:t>
            </w:r>
            <w:r w:rsidRPr="007E2B27">
              <w:t>д</w:t>
            </w:r>
            <w:r w:rsidRPr="007E2B27">
              <w:t>ников ,повысивших кв</w:t>
            </w:r>
            <w:r w:rsidRPr="007E2B27">
              <w:t>а</w:t>
            </w:r>
            <w:r w:rsidRPr="007E2B27">
              <w:t>лифик</w:t>
            </w:r>
            <w:r w:rsidRPr="007E2B27">
              <w:t>а</w:t>
            </w:r>
            <w:r w:rsidRPr="007E2B27">
              <w:t>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Число общеобразов</w:t>
            </w:r>
            <w:r w:rsidRPr="007E2B27">
              <w:t>а</w:t>
            </w:r>
            <w:r w:rsidRPr="007E2B27">
              <w:t>тельных организаций, расположенных в сел</w:t>
            </w:r>
            <w:r w:rsidRPr="007E2B27">
              <w:t>ь</w:t>
            </w:r>
            <w:r w:rsidRPr="007E2B27">
              <w:t>ской местности и м</w:t>
            </w:r>
            <w:r w:rsidRPr="007E2B27">
              <w:t>а</w:t>
            </w:r>
            <w:r w:rsidRPr="007E2B27">
              <w:t>лых городах, обнови</w:t>
            </w:r>
            <w:r w:rsidRPr="007E2B27">
              <w:t>в</w:t>
            </w:r>
            <w:r w:rsidRPr="007E2B27">
              <w:t>ших материально-техническую базу для реализации основных и дополнительных о</w:t>
            </w:r>
            <w:r w:rsidRPr="007E2B27">
              <w:t>б</w:t>
            </w:r>
            <w:r w:rsidRPr="007E2B27">
              <w:t>щеобразовательных программ цифрового и гуманитарного проф</w:t>
            </w:r>
            <w:r w:rsidRPr="007E2B27">
              <w:t>и</w:t>
            </w:r>
            <w:r w:rsidRPr="007E2B27">
              <w:t>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число общеобразов</w:t>
            </w:r>
            <w:r w:rsidRPr="007E2B27">
              <w:t>а</w:t>
            </w:r>
            <w:r w:rsidRPr="007E2B27">
              <w:t>тельных организаций, расположенных в сел</w:t>
            </w:r>
            <w:r w:rsidRPr="007E2B27">
              <w:t>ь</w:t>
            </w:r>
            <w:r w:rsidRPr="007E2B27">
              <w:t>ской местности и малых городах, обновивших материально-техническую базу для реализации основных и дополнительных общ</w:t>
            </w:r>
            <w:r w:rsidRPr="007E2B27">
              <w:t>е</w:t>
            </w:r>
            <w:r w:rsidRPr="007E2B27">
              <w:t>образовательных пр</w:t>
            </w:r>
            <w:r w:rsidRPr="007E2B27">
              <w:t>о</w:t>
            </w:r>
            <w:r w:rsidRPr="007E2B27">
              <w:t>грамм цифрового и г</w:t>
            </w:r>
            <w:r w:rsidRPr="007E2B27">
              <w:t>у</w:t>
            </w:r>
            <w:r w:rsidRPr="007E2B27">
              <w:t>манитарного профилей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образов</w:t>
            </w:r>
            <w:r w:rsidRPr="007E2B27">
              <w:t>а</w:t>
            </w:r>
            <w:r w:rsidRPr="007E2B27">
              <w:t>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Количество о</w:t>
            </w:r>
            <w:r w:rsidRPr="007E2B27">
              <w:t>б</w:t>
            </w:r>
            <w:r w:rsidRPr="007E2B27">
              <w:t>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Колич</w:t>
            </w:r>
            <w:r w:rsidRPr="007E2B27">
              <w:t>е</w:t>
            </w:r>
            <w:r w:rsidRPr="007E2B27">
              <w:t>ство о</w:t>
            </w:r>
            <w:r w:rsidRPr="007E2B27">
              <w:t>б</w:t>
            </w:r>
            <w:r w:rsidRPr="007E2B27">
              <w:t>разов</w:t>
            </w:r>
            <w:r w:rsidRPr="007E2B27">
              <w:t>а</w:t>
            </w:r>
            <w:r w:rsidRPr="007E2B27">
              <w:t>тельных орган</w:t>
            </w:r>
            <w:r w:rsidRPr="007E2B27">
              <w:t>и</w:t>
            </w:r>
            <w:r w:rsidRPr="007E2B27">
              <w:t>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47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Количество общеобр</w:t>
            </w:r>
            <w:r w:rsidRPr="007E2B27">
              <w:t>а</w:t>
            </w:r>
            <w:r w:rsidRPr="007E2B27">
              <w:t>зовательных организ</w:t>
            </w:r>
            <w:r w:rsidRPr="007E2B27">
              <w:t>а</w:t>
            </w:r>
            <w:r w:rsidRPr="007E2B27">
              <w:lastRenderedPageBreak/>
              <w:t>ций, расположенных в сельской местности и малых городах, в кот</w:t>
            </w:r>
            <w:r w:rsidRPr="007E2B27">
              <w:t>о</w:t>
            </w:r>
            <w:r w:rsidRPr="007E2B27">
              <w:t>рых созданы и фун</w:t>
            </w:r>
            <w:r w:rsidRPr="007E2B27">
              <w:t>к</w:t>
            </w:r>
            <w:r w:rsidRPr="007E2B27">
              <w:t>ционируют центры о</w:t>
            </w:r>
            <w:r w:rsidRPr="007E2B27">
              <w:t>б</w:t>
            </w:r>
            <w:r w:rsidRPr="007E2B27">
              <w:t>разования естестве</w:t>
            </w:r>
            <w:r w:rsidRPr="007E2B27">
              <w:t>н</w:t>
            </w:r>
            <w:r w:rsidRPr="007E2B27">
              <w:t>но-научной и технол</w:t>
            </w:r>
            <w:r w:rsidRPr="007E2B27">
              <w:t>о</w:t>
            </w:r>
            <w:r w:rsidRPr="007E2B27">
              <w:t>гической направленн</w:t>
            </w:r>
            <w:r w:rsidRPr="007E2B27">
              <w:t>о</w:t>
            </w:r>
            <w:r w:rsidRPr="007E2B27">
              <w:t>стей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количество общео</w:t>
            </w:r>
            <w:r w:rsidRPr="007E2B27">
              <w:t>б</w:t>
            </w:r>
            <w:r w:rsidRPr="007E2B27">
              <w:lastRenderedPageBreak/>
              <w:t>разовательных орган</w:t>
            </w:r>
            <w:r w:rsidRPr="007E2B27">
              <w:t>и</w:t>
            </w:r>
            <w:r w:rsidRPr="007E2B27">
              <w:t>заций, расположенных в сельской местности и малых городах, в кот</w:t>
            </w:r>
            <w:r w:rsidRPr="007E2B27">
              <w:t>о</w:t>
            </w:r>
            <w:r w:rsidRPr="007E2B27">
              <w:t>рых созданы и функци</w:t>
            </w:r>
            <w:r w:rsidRPr="007E2B27">
              <w:t>о</w:t>
            </w:r>
            <w:r w:rsidRPr="007E2B27">
              <w:t>нируют центры образ</w:t>
            </w:r>
            <w:r w:rsidRPr="007E2B27">
              <w:t>о</w:t>
            </w:r>
            <w:r w:rsidRPr="007E2B27">
              <w:t>вания естественно-научной и технологич</w:t>
            </w:r>
            <w:r w:rsidRPr="007E2B27">
              <w:t>е</w:t>
            </w:r>
            <w:r w:rsidRPr="007E2B27">
              <w:t>ской направленностей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lastRenderedPageBreak/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Количество образов</w:t>
            </w:r>
            <w:r w:rsidRPr="007E2B27">
              <w:t>а</w:t>
            </w:r>
            <w:r w:rsidRPr="007E2B27">
              <w:lastRenderedPageBreak/>
              <w:t>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Количество о</w:t>
            </w:r>
            <w:r w:rsidRPr="007E2B27">
              <w:t>б</w:t>
            </w:r>
            <w:r w:rsidRPr="007E2B27">
              <w:t xml:space="preserve">разовательных </w:t>
            </w:r>
            <w:r w:rsidRPr="007E2B27">
              <w:lastRenderedPageBreak/>
              <w:t>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lastRenderedPageBreak/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Колич</w:t>
            </w:r>
            <w:r w:rsidRPr="007E2B27">
              <w:t>е</w:t>
            </w:r>
            <w:r w:rsidRPr="007E2B27">
              <w:t>ство о</w:t>
            </w:r>
            <w:r w:rsidRPr="007E2B27">
              <w:t>б</w:t>
            </w:r>
            <w:r w:rsidRPr="007E2B27">
              <w:lastRenderedPageBreak/>
              <w:t>разов</w:t>
            </w:r>
            <w:r w:rsidRPr="007E2B27">
              <w:t>а</w:t>
            </w:r>
            <w:r w:rsidRPr="007E2B27">
              <w:t>тельных орган</w:t>
            </w:r>
            <w:r w:rsidRPr="007E2B27">
              <w:t>и</w:t>
            </w:r>
            <w:r w:rsidRPr="007E2B27">
              <w:t>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Спло</w:t>
            </w:r>
            <w:r w:rsidRPr="007E2B27">
              <w:t>ш</w:t>
            </w:r>
            <w:r w:rsidRPr="007E2B27">
              <w:lastRenderedPageBreak/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lastRenderedPageBreak/>
              <w:t>Упра</w:t>
            </w:r>
            <w:r w:rsidRPr="007E2B27">
              <w:t>в</w:t>
            </w:r>
            <w:r w:rsidRPr="007E2B27">
              <w:t xml:space="preserve">ление </w:t>
            </w:r>
            <w:r w:rsidRPr="007E2B27">
              <w:lastRenderedPageBreak/>
              <w:t>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48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Численность обуча</w:t>
            </w:r>
            <w:r w:rsidRPr="007E2B27">
              <w:t>ю</w:t>
            </w:r>
            <w:r w:rsidRPr="007E2B27">
              <w:t>щихся общеобразов</w:t>
            </w:r>
            <w:r w:rsidRPr="007E2B27">
              <w:t>а</w:t>
            </w:r>
            <w:r w:rsidRPr="007E2B27">
              <w:t>тельной организации, охваченных образов</w:t>
            </w:r>
            <w:r w:rsidRPr="007E2B27">
              <w:t>а</w:t>
            </w:r>
            <w:r w:rsidRPr="007E2B27">
              <w:t>тельными программ</w:t>
            </w:r>
            <w:r w:rsidRPr="007E2B27">
              <w:t>а</w:t>
            </w:r>
            <w:r w:rsidRPr="007E2B27">
              <w:t>ми общего образов</w:t>
            </w:r>
            <w:r w:rsidRPr="007E2B27">
              <w:t>а</w:t>
            </w:r>
            <w:r w:rsidRPr="007E2B27">
              <w:t>ния естественно-научной и технолог</w:t>
            </w:r>
            <w:r w:rsidRPr="007E2B27">
              <w:t>и</w:t>
            </w:r>
            <w:r w:rsidRPr="007E2B27">
              <w:t>ческой направленн</w:t>
            </w:r>
            <w:r w:rsidRPr="007E2B27">
              <w:t>о</w:t>
            </w:r>
            <w:r w:rsidRPr="007E2B27">
              <w:t>стей на базе центра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обуча</w:t>
            </w:r>
            <w:r w:rsidRPr="007E2B27">
              <w:t>ю</w:t>
            </w:r>
            <w:r w:rsidRPr="007E2B27">
              <w:t>щихся общеобразов</w:t>
            </w:r>
            <w:r w:rsidRPr="007E2B27">
              <w:t>а</w:t>
            </w:r>
            <w:r w:rsidRPr="007E2B27">
              <w:t>тельной организации, охваченных образов</w:t>
            </w:r>
            <w:r w:rsidRPr="007E2B27">
              <w:t>а</w:t>
            </w:r>
            <w:r w:rsidRPr="007E2B27">
              <w:t>тельными программами общего образования е</w:t>
            </w:r>
            <w:r w:rsidRPr="007E2B27">
              <w:t>с</w:t>
            </w:r>
            <w:r w:rsidRPr="007E2B27">
              <w:t>тественно-научной и технологической н</w:t>
            </w:r>
            <w:r w:rsidRPr="007E2B27">
              <w:t>а</w:t>
            </w:r>
            <w:r w:rsidRPr="007E2B27">
              <w:t>правленностей на базе центра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Численность обуча</w:t>
            </w:r>
            <w:r w:rsidRPr="007E2B27">
              <w:t>ю</w:t>
            </w:r>
            <w:r w:rsidRPr="007E2B27">
              <w:t>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Численность обучающихся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обуча</w:t>
            </w:r>
            <w:r w:rsidRPr="007E2B27">
              <w:t>ю</w:t>
            </w:r>
            <w:r w:rsidRPr="007E2B27">
              <w:t>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49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Численность детей, обучающихся пр</w:t>
            </w:r>
            <w:r w:rsidRPr="007E2B27">
              <w:t>о</w:t>
            </w:r>
            <w:r w:rsidRPr="007E2B27">
              <w:t>граммам дополн</w:t>
            </w:r>
            <w:r w:rsidRPr="007E2B27">
              <w:t>и</w:t>
            </w:r>
            <w:r w:rsidRPr="007E2B27">
              <w:t>тельного образования естественно-научной и технической напра</w:t>
            </w:r>
            <w:r w:rsidRPr="007E2B27">
              <w:t>в</w:t>
            </w:r>
            <w:r w:rsidRPr="007E2B27">
              <w:lastRenderedPageBreak/>
              <w:t>ленностей на базе це</w:t>
            </w:r>
            <w:r w:rsidRPr="007E2B27">
              <w:t>н</w:t>
            </w:r>
            <w:r w:rsidRPr="007E2B27">
              <w:t>тра «Точка роста»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детей, обучающихся програ</w:t>
            </w:r>
            <w:r w:rsidRPr="007E2B27">
              <w:t>м</w:t>
            </w:r>
            <w:r w:rsidRPr="007E2B27">
              <w:t>мам дополнительного образования естестве</w:t>
            </w:r>
            <w:r w:rsidRPr="007E2B27">
              <w:t>н</w:t>
            </w:r>
            <w:r w:rsidRPr="007E2B27">
              <w:t>но-научной и технич</w:t>
            </w:r>
            <w:r w:rsidRPr="007E2B27">
              <w:t>е</w:t>
            </w:r>
            <w:r w:rsidRPr="007E2B27">
              <w:lastRenderedPageBreak/>
              <w:t>ской направленностей на базе центра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Численность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lastRenderedPageBreak/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Численность обуча</w:t>
            </w:r>
            <w:r w:rsidRPr="007E2B27">
              <w:t>ю</w:t>
            </w:r>
            <w:r w:rsidRPr="007E2B27">
              <w:t>щихся, ежемесячно использующих инфр</w:t>
            </w:r>
            <w:r w:rsidRPr="007E2B27">
              <w:t>а</w:t>
            </w:r>
            <w:r w:rsidRPr="007E2B27">
              <w:t>структуру центров «Точка роста»  для ди</w:t>
            </w:r>
            <w:r w:rsidRPr="007E2B27">
              <w:t>с</w:t>
            </w:r>
            <w:r w:rsidRPr="007E2B27">
              <w:t>танционного образ</w:t>
            </w:r>
            <w:r w:rsidRPr="007E2B27">
              <w:t>о</w:t>
            </w:r>
            <w:r w:rsidRPr="007E2B27"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обуча</w:t>
            </w:r>
            <w:r w:rsidRPr="007E2B27">
              <w:t>ю</w:t>
            </w:r>
            <w:r w:rsidRPr="007E2B27">
              <w:t>щихся, ежемесячно и</w:t>
            </w:r>
            <w:r w:rsidRPr="007E2B27">
              <w:t>с</w:t>
            </w:r>
            <w:r w:rsidRPr="007E2B27">
              <w:t>пользующих инфр</w:t>
            </w:r>
            <w:r w:rsidRPr="007E2B27">
              <w:t>а</w:t>
            </w:r>
            <w:r w:rsidRPr="007E2B27">
              <w:t>структуру центров «То</w:t>
            </w:r>
            <w:r w:rsidRPr="007E2B27">
              <w:t>ч</w:t>
            </w:r>
            <w:r w:rsidRPr="007E2B27">
              <w:t>ка роста»  для дистанц</w:t>
            </w:r>
            <w:r w:rsidRPr="007E2B27">
              <w:t>и</w:t>
            </w:r>
            <w:r w:rsidRPr="007E2B27">
              <w:t xml:space="preserve">онного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Численность обуча</w:t>
            </w:r>
            <w:r w:rsidRPr="007E2B27">
              <w:t>ю</w:t>
            </w:r>
            <w:r w:rsidRPr="007E2B27">
              <w:t>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Численность обучающихся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обуча</w:t>
            </w:r>
            <w:r w:rsidRPr="007E2B27">
              <w:t>ю</w:t>
            </w:r>
            <w:r w:rsidRPr="007E2B27">
              <w:t>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51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Доля педагогических работников центра «Точка роста», пр</w:t>
            </w:r>
            <w:r w:rsidRPr="007E2B27">
              <w:t>о</w:t>
            </w:r>
            <w:r w:rsidRPr="007E2B27">
              <w:t>шедших обучение по программам из реес</w:t>
            </w:r>
            <w:r w:rsidRPr="007E2B27">
              <w:t>т</w:t>
            </w:r>
            <w:r w:rsidRPr="007E2B27">
              <w:t>ра программ повыш</w:t>
            </w:r>
            <w:r w:rsidRPr="007E2B27">
              <w:t>е</w:t>
            </w:r>
            <w:r w:rsidRPr="007E2B27">
              <w:t>ния квалификации ф</w:t>
            </w:r>
            <w:r w:rsidRPr="007E2B27">
              <w:t>е</w:t>
            </w:r>
            <w:r w:rsidRPr="007E2B27">
              <w:t>дерального оператора.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педагогических работников центра «Точка роста», проше</w:t>
            </w:r>
            <w:r w:rsidRPr="007E2B27">
              <w:t>д</w:t>
            </w:r>
            <w:r w:rsidRPr="007E2B27">
              <w:t>ших обучение по пр</w:t>
            </w:r>
            <w:r w:rsidRPr="007E2B27">
              <w:t>о</w:t>
            </w:r>
            <w:r w:rsidRPr="007E2B27">
              <w:t>граммам из реестра пр</w:t>
            </w:r>
            <w:r w:rsidRPr="007E2B27">
              <w:t>о</w:t>
            </w:r>
            <w:r w:rsidRPr="007E2B27">
              <w:t>грамм повышения кв</w:t>
            </w:r>
            <w:r w:rsidRPr="007E2B27">
              <w:t>а</w:t>
            </w:r>
            <w:r w:rsidRPr="007E2B27">
              <w:t>лификации федеральн</w:t>
            </w:r>
            <w:r w:rsidRPr="007E2B27">
              <w:t>о</w:t>
            </w:r>
            <w:r w:rsidRPr="007E2B27">
              <w:t>го оператора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педагогических работников центра «Точка роста», проше</w:t>
            </w:r>
            <w:r w:rsidRPr="007E2B27">
              <w:t>д</w:t>
            </w:r>
            <w:r w:rsidRPr="007E2B27">
              <w:t>ших обучение по пр</w:t>
            </w:r>
            <w:r w:rsidRPr="007E2B27">
              <w:t>о</w:t>
            </w:r>
            <w:r w:rsidRPr="007E2B27">
              <w:t>граммам из реестра пр</w:t>
            </w:r>
            <w:r w:rsidRPr="007E2B27">
              <w:t>о</w:t>
            </w:r>
            <w:r w:rsidRPr="007E2B27">
              <w:t>грамм повышения кв</w:t>
            </w:r>
            <w:r w:rsidRPr="007E2B27">
              <w:t>а</w:t>
            </w:r>
            <w:r w:rsidRPr="007E2B27">
              <w:t>лификации федеральн</w:t>
            </w:r>
            <w:r w:rsidRPr="007E2B27">
              <w:t>о</w:t>
            </w:r>
            <w:r w:rsidRPr="007E2B27">
              <w:lastRenderedPageBreak/>
              <w:t>го оператора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А – количество педагогических работников центра «Точка роста», пр</w:t>
            </w:r>
            <w:r w:rsidRPr="007E2B27">
              <w:t>о</w:t>
            </w:r>
            <w:r w:rsidRPr="007E2B27">
              <w:t>шедших обуч</w:t>
            </w:r>
            <w:r w:rsidRPr="007E2B27">
              <w:t>е</w:t>
            </w:r>
            <w:r w:rsidRPr="007E2B27">
              <w:t>ние по пр</w:t>
            </w:r>
            <w:r w:rsidRPr="007E2B27">
              <w:t>о</w:t>
            </w:r>
            <w:r w:rsidRPr="007E2B27">
              <w:t>граммам из реестра пр</w:t>
            </w:r>
            <w:r w:rsidRPr="007E2B27">
              <w:t>о</w:t>
            </w:r>
            <w:r w:rsidRPr="007E2B27">
              <w:t>грамм повыш</w:t>
            </w:r>
            <w:r w:rsidRPr="007E2B27">
              <w:t>е</w:t>
            </w:r>
            <w:r w:rsidRPr="007E2B27">
              <w:lastRenderedPageBreak/>
              <w:t>ния квалифик</w:t>
            </w:r>
            <w:r w:rsidRPr="007E2B27">
              <w:t>а</w:t>
            </w:r>
            <w:r w:rsidRPr="007E2B27">
              <w:t>ции федерал</w:t>
            </w:r>
            <w:r w:rsidRPr="007E2B27">
              <w:t>ь</w:t>
            </w:r>
            <w:r w:rsidRPr="007E2B27">
              <w:t>ного оператора</w:t>
            </w:r>
          </w:p>
          <w:p w:rsidR="007E2B27" w:rsidRPr="007E2B27" w:rsidRDefault="007E2B27" w:rsidP="007E2B27"/>
          <w:p w:rsidR="007E2B27" w:rsidRPr="007E2B27" w:rsidRDefault="007E2B27" w:rsidP="007E2B27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% педаг</w:t>
            </w:r>
            <w:r w:rsidRPr="007E2B27">
              <w:t>о</w:t>
            </w:r>
            <w:r w:rsidRPr="007E2B27">
              <w:t>гических работн</w:t>
            </w:r>
            <w:r w:rsidRPr="007E2B27">
              <w:t>и</w:t>
            </w:r>
            <w:r w:rsidRPr="007E2B27">
              <w:t>ков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lastRenderedPageBreak/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 xml:space="preserve">В-общее кол-во педагогических работников центра «Точка роста»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52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Численность воспита</w:t>
            </w:r>
            <w:r w:rsidRPr="007E2B27">
              <w:t>н</w:t>
            </w:r>
            <w:r w:rsidRPr="007E2B27">
              <w:t>ников в возрасте до трех лет, посещающих муниципальные орг</w:t>
            </w:r>
            <w:r w:rsidRPr="007E2B27">
              <w:t>а</w:t>
            </w:r>
            <w:r w:rsidRPr="007E2B27">
              <w:t>низации, осущест</w:t>
            </w:r>
            <w:r w:rsidRPr="007E2B27">
              <w:t>в</w:t>
            </w:r>
            <w:r w:rsidRPr="007E2B27">
              <w:t>ляющие образо</w:t>
            </w:r>
            <w:r w:rsidRPr="007E2B27">
              <w:softHyphen/>
              <w:t>вательную деятел</w:t>
            </w:r>
            <w:r w:rsidRPr="007E2B27">
              <w:t>ь</w:t>
            </w:r>
            <w:r w:rsidRPr="007E2B27">
              <w:t>ность по образов</w:t>
            </w:r>
            <w:r w:rsidRPr="007E2B27">
              <w:t>а</w:t>
            </w:r>
            <w:r w:rsidRPr="007E2B27">
              <w:t>тельным программам дошкольного образо</w:t>
            </w:r>
            <w:r w:rsidRPr="007E2B27">
              <w:softHyphen/>
              <w:t>вания, присмотр и уход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численность восп</w:t>
            </w:r>
            <w:r w:rsidRPr="007E2B27">
              <w:t>и</w:t>
            </w:r>
            <w:r w:rsidRPr="007E2B27">
              <w:t>танников до 3х лет, п</w:t>
            </w:r>
            <w:r w:rsidRPr="007E2B27">
              <w:t>о</w:t>
            </w:r>
            <w:r w:rsidRPr="007E2B27">
              <w:t>сещающих муниципал</w:t>
            </w:r>
            <w:r w:rsidRPr="007E2B27">
              <w:t>ь</w:t>
            </w:r>
            <w:r w:rsidRPr="007E2B27">
              <w:t>ные  образовательные 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воспита</w:t>
            </w:r>
            <w:r w:rsidRPr="007E2B27">
              <w:t>н</w:t>
            </w:r>
            <w:r w:rsidRPr="007E2B27">
              <w:t>ников до 3х лет, пос</w:t>
            </w:r>
            <w:r w:rsidRPr="007E2B27">
              <w:t>е</w:t>
            </w:r>
            <w:r w:rsidRPr="007E2B27">
              <w:t>щающих муниципал</w:t>
            </w:r>
            <w:r w:rsidRPr="007E2B27">
              <w:t>ь</w:t>
            </w:r>
            <w:r w:rsidRPr="007E2B27">
              <w:t>ные  образовательные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численность воспитанников до 3х лет, п</w:t>
            </w:r>
            <w:r w:rsidRPr="007E2B27">
              <w:t>о</w:t>
            </w:r>
            <w:r w:rsidRPr="007E2B27">
              <w:t>сещающих м</w:t>
            </w:r>
            <w:r w:rsidRPr="007E2B27">
              <w:t>у</w:t>
            </w:r>
            <w:r w:rsidRPr="007E2B27">
              <w:t>ниципальные  образовател</w:t>
            </w:r>
            <w:r w:rsidRPr="007E2B27">
              <w:t>ь</w:t>
            </w:r>
            <w:r w:rsidRPr="007E2B27">
              <w:t>ные организ</w:t>
            </w:r>
            <w:r w:rsidRPr="007E2B27">
              <w:t>а</w:t>
            </w:r>
            <w:r w:rsidRPr="007E2B27">
              <w:t>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Числе</w:t>
            </w:r>
            <w:r w:rsidRPr="007E2B27">
              <w:t>н</w:t>
            </w:r>
            <w:r w:rsidRPr="007E2B27">
              <w:t>ность д</w:t>
            </w:r>
            <w:r w:rsidRPr="007E2B27">
              <w:t>е</w:t>
            </w:r>
            <w:r w:rsidRPr="007E2B27">
              <w:t>тей, ч</w:t>
            </w:r>
            <w:r w:rsidRPr="007E2B27">
              <w:t>е</w:t>
            </w:r>
            <w:r w:rsidRPr="007E2B27">
              <w:t>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53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Количество услуг пс</w:t>
            </w:r>
            <w:r w:rsidRPr="007E2B27">
              <w:t>и</w:t>
            </w:r>
            <w:r w:rsidRPr="007E2B27">
              <w:t>холого-педагогической, методической и соц</w:t>
            </w:r>
            <w:r w:rsidRPr="007E2B27">
              <w:t>и</w:t>
            </w:r>
            <w:r w:rsidRPr="007E2B27">
              <w:t>альной помощи род</w:t>
            </w:r>
            <w:r w:rsidRPr="007E2B27">
              <w:t>и</w:t>
            </w:r>
            <w:r w:rsidRPr="007E2B27">
              <w:t>телям (законным пре</w:t>
            </w:r>
            <w:r w:rsidRPr="007E2B27">
              <w:t>д</w:t>
            </w:r>
            <w:r w:rsidRPr="007E2B27">
              <w:lastRenderedPageBreak/>
              <w:t>ставителям) детей, а также гражданам, же</w:t>
            </w:r>
            <w:r w:rsidRPr="007E2B27">
              <w:softHyphen/>
              <w:t>лающим принять на воспитание в свои с</w:t>
            </w:r>
            <w:r w:rsidRPr="007E2B27">
              <w:t>е</w:t>
            </w:r>
            <w:r w:rsidRPr="007E2B27">
              <w:t>мьи детей, оставшихся без попечения родит</w:t>
            </w:r>
            <w:r w:rsidRPr="007E2B27">
              <w:t>е</w:t>
            </w:r>
            <w:r w:rsidRPr="007E2B27">
              <w:t>лей, в том числе с пр</w:t>
            </w:r>
            <w:r w:rsidRPr="007E2B27">
              <w:t>и</w:t>
            </w:r>
            <w:r w:rsidRPr="007E2B27">
              <w:t>влечением некомме</w:t>
            </w:r>
            <w:r w:rsidRPr="007E2B27">
              <w:t>р</w:t>
            </w:r>
            <w:r w:rsidRPr="007E2B27">
              <w:t>ческих организаций нарастающим итогом;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 xml:space="preserve"> Показатель характер</w:t>
            </w:r>
            <w:r w:rsidRPr="007E2B27">
              <w:t>и</w:t>
            </w:r>
            <w:r w:rsidRPr="007E2B27">
              <w:t>зует количество услуг психолого-педагогической, мет</w:t>
            </w:r>
            <w:r w:rsidRPr="007E2B27">
              <w:t>о</w:t>
            </w:r>
            <w:r w:rsidRPr="007E2B27">
              <w:t xml:space="preserve">дической и социальной </w:t>
            </w:r>
            <w:r w:rsidRPr="007E2B27">
              <w:lastRenderedPageBreak/>
              <w:t>помощи родителям (з</w:t>
            </w:r>
            <w:r w:rsidRPr="007E2B27">
              <w:t>а</w:t>
            </w:r>
            <w:r w:rsidRPr="007E2B27">
              <w:t>конным представит</w:t>
            </w:r>
            <w:r w:rsidRPr="007E2B27">
              <w:t>е</w:t>
            </w:r>
            <w:r w:rsidRPr="007E2B27">
              <w:t>лям) детей, а также гр</w:t>
            </w:r>
            <w:r w:rsidRPr="007E2B27">
              <w:t>а</w:t>
            </w:r>
            <w:r w:rsidRPr="007E2B27">
              <w:t>жданам, же</w:t>
            </w:r>
            <w:r w:rsidRPr="007E2B27">
              <w:softHyphen/>
              <w:t>лающим принять на воспитание в свои семьи детей, о</w:t>
            </w:r>
            <w:r w:rsidRPr="007E2B27">
              <w:t>с</w:t>
            </w:r>
            <w:r w:rsidRPr="007E2B27">
              <w:t>тавшихся без попечения родителей, в том числе 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 xml:space="preserve"> количество услуг псих</w:t>
            </w:r>
            <w:r w:rsidRPr="007E2B27">
              <w:t>о</w:t>
            </w:r>
            <w:r w:rsidRPr="007E2B27">
              <w:t>лого-педагогической, методической и соц</w:t>
            </w:r>
            <w:r w:rsidRPr="007E2B27">
              <w:t>и</w:t>
            </w:r>
            <w:r w:rsidRPr="007E2B27">
              <w:t>альной помощи родит</w:t>
            </w:r>
            <w:r w:rsidRPr="007E2B27">
              <w:t>е</w:t>
            </w:r>
            <w:r w:rsidRPr="007E2B27">
              <w:t>лям (законным предст</w:t>
            </w:r>
            <w:r w:rsidRPr="007E2B27">
              <w:t>а</w:t>
            </w:r>
            <w:r w:rsidRPr="007E2B27">
              <w:lastRenderedPageBreak/>
              <w:t>вителям) детей, а также гражданам, же</w:t>
            </w:r>
            <w:r w:rsidRPr="007E2B27">
              <w:softHyphen/>
              <w:t>лающим принять на воспитание в свои семьи детей, о</w:t>
            </w:r>
            <w:r w:rsidRPr="007E2B27">
              <w:t>с</w:t>
            </w:r>
            <w:r w:rsidRPr="007E2B27">
              <w:t>тавшихся без попечения родителей, в том числе 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 xml:space="preserve"> количество у</w:t>
            </w:r>
            <w:r w:rsidRPr="007E2B27">
              <w:t>с</w:t>
            </w:r>
            <w:r w:rsidRPr="007E2B27">
              <w:t>луг психолого-педагогич</w:t>
            </w:r>
            <w:r w:rsidRPr="007E2B27">
              <w:t>е</w:t>
            </w:r>
            <w:r w:rsidRPr="007E2B27">
              <w:t>ской, метод</w:t>
            </w:r>
            <w:r w:rsidRPr="007E2B27">
              <w:t>и</w:t>
            </w:r>
            <w:r w:rsidRPr="007E2B27">
              <w:t>ческой и соц</w:t>
            </w:r>
            <w:r w:rsidRPr="007E2B27">
              <w:t>и</w:t>
            </w:r>
            <w:r w:rsidRPr="007E2B27">
              <w:lastRenderedPageBreak/>
              <w:t>альной помощи родителям (з</w:t>
            </w:r>
            <w:r w:rsidRPr="007E2B27">
              <w:t>а</w:t>
            </w:r>
            <w:r w:rsidRPr="007E2B27">
              <w:t>конным пре</w:t>
            </w:r>
            <w:r w:rsidRPr="007E2B27">
              <w:t>д</w:t>
            </w:r>
            <w:r w:rsidRPr="007E2B27">
              <w:t>ставителям) детей, а также гражданам, же</w:t>
            </w:r>
            <w:r w:rsidRPr="007E2B27">
              <w:softHyphen/>
              <w:t>лающим пр</w:t>
            </w:r>
            <w:r w:rsidRPr="007E2B27">
              <w:t>и</w:t>
            </w:r>
            <w:r w:rsidRPr="007E2B27">
              <w:t>нять на восп</w:t>
            </w:r>
            <w:r w:rsidRPr="007E2B27">
              <w:t>и</w:t>
            </w:r>
            <w:r w:rsidRPr="007E2B27">
              <w:t>тание в свои семьи детей, оставшихся без попечения р</w:t>
            </w:r>
            <w:r w:rsidRPr="007E2B27">
              <w:t>о</w:t>
            </w:r>
            <w:r w:rsidRPr="007E2B27">
              <w:t>дителей,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Число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lastRenderedPageBreak/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54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Доля граждан, полож</w:t>
            </w:r>
            <w:r w:rsidRPr="007E2B27">
              <w:t>и</w:t>
            </w:r>
            <w:r w:rsidRPr="007E2B27">
              <w:t>тельно оценивших к</w:t>
            </w:r>
            <w:r w:rsidRPr="007E2B27">
              <w:t>а</w:t>
            </w:r>
            <w:r w:rsidRPr="007E2B27">
              <w:t>чество услуг психолого-педагогической, мет</w:t>
            </w:r>
            <w:r w:rsidRPr="007E2B27">
              <w:t>о</w:t>
            </w:r>
            <w:r w:rsidRPr="007E2B27">
              <w:t>дической и консульт</w:t>
            </w:r>
            <w:r w:rsidRPr="007E2B27">
              <w:t>а</w:t>
            </w:r>
            <w:r w:rsidRPr="007E2B27">
              <w:t>тивной помощи, от общего числа об</w:t>
            </w:r>
            <w:r w:rsidRPr="007E2B27">
              <w:softHyphen/>
              <w:t>ратившихся за получ</w:t>
            </w:r>
            <w:r w:rsidRPr="007E2B27">
              <w:t>е</w:t>
            </w:r>
            <w:r w:rsidRPr="007E2B27">
              <w:t>нием услуги;</w:t>
            </w:r>
          </w:p>
          <w:p w:rsidR="007E2B27" w:rsidRPr="007E2B27" w:rsidRDefault="007E2B27" w:rsidP="007E2B27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 качество услуг псих</w:t>
            </w:r>
            <w:r w:rsidRPr="007E2B27">
              <w:t>о</w:t>
            </w:r>
            <w:r w:rsidRPr="007E2B27">
              <w:t>лого-педагогической, методической и ко</w:t>
            </w:r>
            <w:r w:rsidRPr="007E2B27">
              <w:t>н</w:t>
            </w:r>
            <w:r w:rsidRPr="007E2B27">
              <w:t>сультативной помощи, от общего числа об</w:t>
            </w:r>
            <w:r w:rsidRPr="007E2B27">
              <w:softHyphen/>
              <w:t>ратившихся за получ</w:t>
            </w:r>
            <w:r w:rsidRPr="007E2B27">
              <w:t>е</w:t>
            </w:r>
            <w:r w:rsidRPr="007E2B27">
              <w:t>нием услуги;</w:t>
            </w:r>
          </w:p>
          <w:p w:rsidR="007E2B27" w:rsidRPr="007E2B27" w:rsidRDefault="007E2B27" w:rsidP="007E2B27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С- Доля граждан, пол</w:t>
            </w:r>
            <w:r w:rsidRPr="007E2B27">
              <w:t>о</w:t>
            </w:r>
            <w:r w:rsidRPr="007E2B27">
              <w:t>жительно оценивших качество услуг психол</w:t>
            </w:r>
            <w:r w:rsidRPr="007E2B27">
              <w:t>о</w:t>
            </w:r>
            <w:r w:rsidRPr="007E2B27">
              <w:t>го-педагогической, м</w:t>
            </w:r>
            <w:r w:rsidRPr="007E2B27">
              <w:t>е</w:t>
            </w:r>
            <w:r w:rsidRPr="007E2B27">
              <w:t>тодической и консульт</w:t>
            </w:r>
            <w:r w:rsidRPr="007E2B27">
              <w:t>а</w:t>
            </w:r>
            <w:r w:rsidRPr="007E2B27">
              <w:t>тивной помощи, от о</w:t>
            </w:r>
            <w:r w:rsidRPr="007E2B27">
              <w:t>б</w:t>
            </w:r>
            <w:r w:rsidRPr="007E2B27">
              <w:t>щего числа об</w:t>
            </w:r>
            <w:r w:rsidRPr="007E2B27">
              <w:softHyphen/>
              <w:t>ратившихся за получ</w:t>
            </w:r>
            <w:r w:rsidRPr="007E2B27">
              <w:t>е</w:t>
            </w:r>
            <w:r w:rsidRPr="007E2B27">
              <w:t>нием услуги;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А-кол-во гра</w:t>
            </w:r>
            <w:r w:rsidRPr="007E2B27">
              <w:t>ж</w:t>
            </w:r>
            <w:r w:rsidRPr="007E2B27">
              <w:t>дан полож</w:t>
            </w:r>
            <w:r w:rsidRPr="007E2B27">
              <w:t>и</w:t>
            </w:r>
            <w:r w:rsidRPr="007E2B27">
              <w:t>тельно оц</w:t>
            </w:r>
            <w:r w:rsidRPr="007E2B27">
              <w:t>е</w:t>
            </w:r>
            <w:r w:rsidRPr="007E2B27">
              <w:t>нивших пол</w:t>
            </w:r>
            <w:r w:rsidRPr="007E2B27">
              <w:t>у</w:t>
            </w:r>
            <w:r w:rsidRPr="007E2B27">
              <w:t>ченную услугу</w:t>
            </w:r>
          </w:p>
          <w:p w:rsidR="007E2B27" w:rsidRPr="007E2B27" w:rsidRDefault="007E2B27" w:rsidP="007E2B27">
            <w:r w:rsidRPr="007E2B27">
              <w:t>В-общее кол-во граждан. обр</w:t>
            </w:r>
            <w:r w:rsidRPr="007E2B27">
              <w:t>а</w:t>
            </w:r>
            <w:r w:rsidRPr="007E2B27">
              <w:t>тившихся за услугой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50"/>
        </w:trPr>
        <w:tc>
          <w:tcPr>
            <w:tcW w:w="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55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B27" w:rsidRPr="007E2B27" w:rsidRDefault="007E2B27" w:rsidP="007E2B27">
            <w:r w:rsidRPr="007E2B27">
              <w:t>Доступность дошкол</w:t>
            </w:r>
            <w:r w:rsidRPr="007E2B27">
              <w:t>ь</w:t>
            </w:r>
            <w:r w:rsidRPr="007E2B27">
              <w:t xml:space="preserve">ного образования для детей  в возрасте от </w:t>
            </w:r>
            <w:r w:rsidRPr="007E2B27">
              <w:lastRenderedPageBreak/>
              <w:t>полутора до 3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 Доступность дошк</w:t>
            </w:r>
            <w:r w:rsidRPr="007E2B27">
              <w:t>о</w:t>
            </w:r>
            <w:r w:rsidRPr="007E2B27">
              <w:t xml:space="preserve">льного образования для </w:t>
            </w:r>
            <w:r w:rsidRPr="007E2B27">
              <w:lastRenderedPageBreak/>
              <w:t>детей  в возрасте от п</w:t>
            </w:r>
            <w:r w:rsidRPr="007E2B27">
              <w:t>о</w:t>
            </w:r>
            <w:r w:rsidRPr="007E2B27">
              <w:t>лутора до 3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/>
          <w:p w:rsidR="007E2B27" w:rsidRPr="007E2B27" w:rsidRDefault="007E2B27" w:rsidP="007E2B27">
            <w:r w:rsidRPr="007E2B27">
              <w:lastRenderedPageBreak/>
              <w:t>С- процент детей в во</w:t>
            </w:r>
            <w:r w:rsidRPr="007E2B27">
              <w:t>з</w:t>
            </w:r>
            <w:r w:rsidRPr="007E2B27">
              <w:t>расте от полутора  до 3 лет, получающих дошк</w:t>
            </w:r>
            <w:r w:rsidRPr="007E2B27">
              <w:t>о</w:t>
            </w:r>
            <w:r w:rsidRPr="007E2B27">
              <w:t>льную образовательную услугу, в общей числе</w:t>
            </w:r>
            <w:r w:rsidRPr="007E2B27">
              <w:t>н</w:t>
            </w:r>
            <w:r w:rsidRPr="007E2B27">
              <w:t>ности детей  в возрасте от полутора  до 3 лет, желающих получать д</w:t>
            </w:r>
            <w:r w:rsidRPr="007E2B27">
              <w:t>о</w:t>
            </w:r>
            <w:r w:rsidRPr="007E2B27">
              <w:t>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А - количеств</w:t>
            </w:r>
            <w:r w:rsidRPr="007E2B27">
              <w:t>о</w:t>
            </w:r>
            <w:r w:rsidRPr="007E2B27">
              <w:t>детей в возра</w:t>
            </w:r>
            <w:r w:rsidRPr="007E2B27">
              <w:t>с</w:t>
            </w:r>
            <w:r w:rsidRPr="007E2B27">
              <w:t xml:space="preserve">те от полутора  </w:t>
            </w:r>
            <w:r w:rsidRPr="007E2B27">
              <w:lastRenderedPageBreak/>
              <w:t>до 3 лет, пол</w:t>
            </w:r>
            <w:r w:rsidRPr="007E2B27">
              <w:t>у</w:t>
            </w:r>
            <w:r w:rsidRPr="007E2B27">
              <w:t>чающих дошк</w:t>
            </w:r>
            <w:r w:rsidRPr="007E2B27">
              <w:t>о</w:t>
            </w:r>
            <w:r w:rsidRPr="007E2B27">
              <w:t>льную образ</w:t>
            </w:r>
            <w:r w:rsidRPr="007E2B27">
              <w:t>о</w:t>
            </w:r>
            <w:r w:rsidRPr="007E2B27">
              <w:t>вательную усл</w:t>
            </w:r>
            <w:r w:rsidRPr="007E2B27">
              <w:t>у</w:t>
            </w:r>
            <w:r w:rsidRPr="007E2B27">
              <w:t>гу</w:t>
            </w:r>
          </w:p>
          <w:p w:rsidR="007E2B27" w:rsidRPr="007E2B27" w:rsidRDefault="007E2B27" w:rsidP="007E2B27">
            <w:r w:rsidRPr="007E2B27">
              <w:t xml:space="preserve"> В- общая  чи</w:t>
            </w:r>
            <w:r w:rsidRPr="007E2B27">
              <w:t>с</w:t>
            </w:r>
            <w:r w:rsidRPr="007E2B27">
              <w:t>ленность детей  в возрасте от полутора  до 3 лет, желающих получать д</w:t>
            </w:r>
            <w:r w:rsidRPr="007E2B27">
              <w:t>о</w:t>
            </w:r>
            <w:r w:rsidRPr="007E2B27">
              <w:t>школьное о</w:t>
            </w:r>
            <w:r w:rsidRPr="007E2B27">
              <w:t>б</w:t>
            </w:r>
            <w:r w:rsidRPr="007E2B27">
              <w:t>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lastRenderedPageBreak/>
              <w:t>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lastRenderedPageBreak/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B27" w:rsidRPr="007E2B27" w:rsidRDefault="007E2B27" w:rsidP="007E2B27"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lastRenderedPageBreak/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>она</w:t>
            </w:r>
          </w:p>
        </w:tc>
      </w:tr>
      <w:tr w:rsidR="007E2B27" w:rsidRPr="007E2B27" w:rsidTr="008B44CF">
        <w:trPr>
          <w:trHeight w:val="2070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lastRenderedPageBreak/>
              <w:t>56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Доля обучающихся, получающих начальное общее образование в муниципальных обр</w:t>
            </w:r>
            <w:r w:rsidRPr="007E2B27">
              <w:t>а</w:t>
            </w:r>
            <w:r w:rsidRPr="007E2B27">
              <w:t>зовательных организ</w:t>
            </w:r>
            <w:r w:rsidRPr="007E2B27">
              <w:t>а</w:t>
            </w:r>
            <w:r w:rsidRPr="007E2B27">
              <w:t>циях, получающих бе</w:t>
            </w:r>
            <w:r w:rsidRPr="007E2B27">
              <w:t>с</w:t>
            </w:r>
            <w:r w:rsidRPr="007E2B27">
              <w:t>платное горячее пит</w:t>
            </w:r>
            <w:r w:rsidRPr="007E2B27">
              <w:t>а</w:t>
            </w:r>
            <w:r w:rsidRPr="007E2B27">
              <w:t>ние, к общему колич</w:t>
            </w:r>
            <w:r w:rsidRPr="007E2B27">
              <w:t>е</w:t>
            </w:r>
            <w:r w:rsidRPr="007E2B27">
              <w:t>ству обучающихся, п</w:t>
            </w:r>
            <w:r w:rsidRPr="007E2B27">
              <w:t>о</w:t>
            </w:r>
            <w:r w:rsidRPr="007E2B27">
              <w:t>лучающих начальное общее образование в муниципальных обр</w:t>
            </w:r>
            <w:r w:rsidRPr="007E2B27">
              <w:t>а</w:t>
            </w:r>
            <w:r w:rsidRPr="007E2B27">
              <w:t>зовательных организ</w:t>
            </w:r>
            <w:r w:rsidRPr="007E2B27">
              <w:t>а</w:t>
            </w:r>
            <w:r w:rsidRPr="007E2B27">
              <w:t>циях в отчетном ф</w:t>
            </w:r>
            <w:r w:rsidRPr="007E2B27">
              <w:t>и</w:t>
            </w:r>
            <w:r w:rsidRPr="007E2B27">
              <w:t>нансовом году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  <w:p w:rsidR="007E2B27" w:rsidRPr="007E2B27" w:rsidRDefault="007E2B27" w:rsidP="007E2B27"/>
          <w:p w:rsidR="007E2B27" w:rsidRPr="007E2B27" w:rsidRDefault="007E2B27" w:rsidP="007E2B27">
            <w:r w:rsidRPr="007E2B27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обучающихся, получающих начальное общее образование в муниципальных образ</w:t>
            </w:r>
            <w:r w:rsidRPr="007E2B27">
              <w:t>о</w:t>
            </w:r>
            <w:r w:rsidRPr="007E2B27">
              <w:t>вательных организациях, получающих бесплатное горячее питание, к о</w:t>
            </w:r>
            <w:r w:rsidRPr="007E2B27">
              <w:t>б</w:t>
            </w:r>
            <w:r w:rsidRPr="007E2B27">
              <w:t>щему количеству об</w:t>
            </w:r>
            <w:r w:rsidRPr="007E2B27">
              <w:t>у</w:t>
            </w:r>
            <w:r w:rsidRPr="007E2B27">
              <w:t>чающихся, получающих начальное общее обр</w:t>
            </w:r>
            <w:r w:rsidRPr="007E2B27">
              <w:t>а</w:t>
            </w:r>
            <w:r w:rsidRPr="007E2B27">
              <w:t>зование в муниципал</w:t>
            </w:r>
            <w:r w:rsidRPr="007E2B27">
              <w:t>ь</w:t>
            </w:r>
            <w:r w:rsidRPr="007E2B27">
              <w:t xml:space="preserve">ных образовательных организациях в отчетном финансовом году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обучающихся, , получающих начальное общее образование в муниципальных образ</w:t>
            </w:r>
            <w:r w:rsidRPr="007E2B27">
              <w:t>о</w:t>
            </w:r>
            <w:r w:rsidRPr="007E2B27">
              <w:t xml:space="preserve">вательных организациях, получающих бесплатное горячее питание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А – количество обучающихся, получающих начальное о</w:t>
            </w:r>
            <w:r w:rsidRPr="007E2B27">
              <w:t>б</w:t>
            </w:r>
            <w:r w:rsidRPr="007E2B27">
              <w:t>щее образов</w:t>
            </w:r>
            <w:r w:rsidRPr="007E2B27">
              <w:t>а</w:t>
            </w:r>
            <w:r w:rsidRPr="007E2B27">
              <w:t>ние в муниц</w:t>
            </w:r>
            <w:r w:rsidRPr="007E2B27">
              <w:t>и</w:t>
            </w:r>
            <w:r w:rsidRPr="007E2B27">
              <w:t>пальных обр</w:t>
            </w:r>
            <w:r w:rsidRPr="007E2B27">
              <w:t>а</w:t>
            </w:r>
            <w:r w:rsidRPr="007E2B27">
              <w:t>зовательных организациях, получающих бесплатное г</w:t>
            </w:r>
            <w:r w:rsidRPr="007E2B27">
              <w:t>о</w:t>
            </w:r>
            <w:r w:rsidRPr="007E2B27">
              <w:t>рячее питание</w:t>
            </w:r>
          </w:p>
          <w:p w:rsidR="007E2B27" w:rsidRPr="007E2B27" w:rsidRDefault="007E2B27" w:rsidP="007E2B27"/>
          <w:p w:rsidR="007E2B27" w:rsidRPr="007E2B27" w:rsidRDefault="007E2B27" w:rsidP="007E2B27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% об</w:t>
            </w:r>
            <w:r w:rsidRPr="007E2B27">
              <w:t>у</w:t>
            </w:r>
            <w:r w:rsidRPr="007E2B27">
              <w:t>чающихся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2070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об</w:t>
            </w:r>
            <w:r w:rsidRPr="007E2B27">
              <w:t>у</w:t>
            </w:r>
            <w:r w:rsidRPr="007E2B27">
              <w:t>чающихся, п</w:t>
            </w:r>
            <w:r w:rsidRPr="007E2B27">
              <w:t>о</w:t>
            </w:r>
            <w:r w:rsidRPr="007E2B27">
              <w:t>лучающих н</w:t>
            </w:r>
            <w:r w:rsidRPr="007E2B27">
              <w:t>а</w:t>
            </w:r>
            <w:r w:rsidRPr="007E2B27">
              <w:t>чальное общее образование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</w:tr>
      <w:tr w:rsidR="007E2B27" w:rsidRPr="007E2B27" w:rsidTr="008B44CF">
        <w:trPr>
          <w:trHeight w:val="1722"/>
        </w:trPr>
        <w:tc>
          <w:tcPr>
            <w:tcW w:w="56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57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>
            <w:r w:rsidRPr="007E2B27">
              <w:t>Доля общеобразов</w:t>
            </w:r>
            <w:r w:rsidRPr="007E2B27">
              <w:t>а</w:t>
            </w:r>
            <w:r w:rsidRPr="007E2B27">
              <w:t>тельных организаций, в которых реализованы мероприятия по с</w:t>
            </w:r>
            <w:r w:rsidRPr="007E2B27">
              <w:t>о</w:t>
            </w:r>
            <w:r w:rsidRPr="007E2B27">
              <w:t>блюдению санитарно-эпидемиологических требований в условиях распространения н</w:t>
            </w:r>
            <w:r w:rsidRPr="007E2B27">
              <w:t>о</w:t>
            </w:r>
            <w:r w:rsidRPr="007E2B27">
              <w:t>вой коронавирусной инфекции (COVID-19)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Показатель характериз</w:t>
            </w:r>
            <w:r w:rsidRPr="007E2B27">
              <w:t>у</w:t>
            </w:r>
            <w:r w:rsidRPr="007E2B27">
              <w:t>ет долю общеобразов</w:t>
            </w:r>
            <w:r w:rsidRPr="007E2B27">
              <w:t>а</w:t>
            </w:r>
            <w:r w:rsidRPr="007E2B27">
              <w:t>тельных организаций, в которых реализованы мероприятия по собл</w:t>
            </w:r>
            <w:r w:rsidRPr="007E2B27">
              <w:t>ю</w:t>
            </w:r>
            <w:r w:rsidRPr="007E2B27">
              <w:t>дению санитарно-эпидемиологических требований в условиях распространения новой коронавирусной инфе</w:t>
            </w:r>
            <w:r w:rsidRPr="007E2B27">
              <w:t>к</w:t>
            </w:r>
            <w:r w:rsidRPr="007E2B27">
              <w:t>ции (COVID-19)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Годовая, за отче</w:t>
            </w:r>
            <w:r w:rsidRPr="007E2B27">
              <w:t>т</w:t>
            </w:r>
            <w:r w:rsidRPr="007E2B27">
              <w:t>ный период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С=А/В*100%, где:</w:t>
            </w:r>
          </w:p>
          <w:p w:rsidR="007E2B27" w:rsidRPr="007E2B27" w:rsidRDefault="007E2B27" w:rsidP="007E2B27">
            <w:r w:rsidRPr="007E2B27">
              <w:t>С – доля общеобразов</w:t>
            </w:r>
            <w:r w:rsidRPr="007E2B27">
              <w:t>а</w:t>
            </w:r>
            <w:r w:rsidRPr="007E2B27">
              <w:t>тельных организаций, в которых реализованы мероприятия по собл</w:t>
            </w:r>
            <w:r w:rsidRPr="007E2B27">
              <w:t>ю</w:t>
            </w:r>
            <w:r w:rsidRPr="007E2B27">
              <w:t>дению санитарно-эпидемиологических требований в условиях распространения новой коронавирусной инфе</w:t>
            </w:r>
            <w:r w:rsidRPr="007E2B27">
              <w:t>к</w:t>
            </w:r>
            <w:r w:rsidRPr="007E2B27">
              <w:t xml:space="preserve">ции (COVID-19)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А – количество общеобразов</w:t>
            </w:r>
            <w:r w:rsidRPr="007E2B27">
              <w:t>а</w:t>
            </w:r>
            <w:r w:rsidRPr="007E2B27">
              <w:t>тельных орг</w:t>
            </w:r>
            <w:r w:rsidRPr="007E2B27">
              <w:t>а</w:t>
            </w:r>
            <w:r w:rsidRPr="007E2B27">
              <w:t>низаций, в к</w:t>
            </w:r>
            <w:r w:rsidRPr="007E2B27">
              <w:t>о</w:t>
            </w:r>
            <w:r w:rsidRPr="007E2B27">
              <w:t>торых реализ</w:t>
            </w:r>
            <w:r w:rsidRPr="007E2B27">
              <w:t>о</w:t>
            </w:r>
            <w:r w:rsidRPr="007E2B27">
              <w:t>ваны мер</w:t>
            </w:r>
            <w:r w:rsidRPr="007E2B27">
              <w:t>о</w:t>
            </w:r>
            <w:r w:rsidRPr="007E2B27">
              <w:t>приятия по с</w:t>
            </w:r>
            <w:r w:rsidRPr="007E2B27">
              <w:t>о</w:t>
            </w:r>
            <w:r w:rsidRPr="007E2B27">
              <w:t>блюдению с</w:t>
            </w:r>
            <w:r w:rsidRPr="007E2B27">
              <w:t>а</w:t>
            </w:r>
            <w:r w:rsidRPr="007E2B27">
              <w:t>нитарно-эпидемиолог</w:t>
            </w:r>
            <w:r w:rsidRPr="007E2B27">
              <w:t>и</w:t>
            </w:r>
            <w:r w:rsidRPr="007E2B27">
              <w:t>ческих треб</w:t>
            </w:r>
            <w:r w:rsidRPr="007E2B27">
              <w:t>о</w:t>
            </w:r>
            <w:r w:rsidRPr="007E2B27">
              <w:t>ваний в услов</w:t>
            </w:r>
            <w:r w:rsidRPr="007E2B27">
              <w:t>и</w:t>
            </w:r>
            <w:r w:rsidRPr="007E2B27">
              <w:t>ях распростр</w:t>
            </w:r>
            <w:r w:rsidRPr="007E2B27">
              <w:t>а</w:t>
            </w:r>
            <w:r w:rsidRPr="007E2B27">
              <w:t>нения новой коронавиру</w:t>
            </w:r>
            <w:r w:rsidRPr="007E2B27">
              <w:t>с</w:t>
            </w:r>
            <w:r w:rsidRPr="007E2B27">
              <w:t>ной инфекции (COVID-19)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3-ведомстве</w:t>
            </w:r>
            <w:r w:rsidRPr="007E2B27">
              <w:t>н</w:t>
            </w:r>
            <w:r w:rsidRPr="007E2B27">
              <w:t>ная отче</w:t>
            </w:r>
            <w:r w:rsidRPr="007E2B27">
              <w:t>т</w:t>
            </w:r>
            <w:r w:rsidRPr="007E2B27">
              <w:t>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% орган</w:t>
            </w:r>
            <w:r w:rsidRPr="007E2B27">
              <w:t>и</w:t>
            </w:r>
            <w:r w:rsidRPr="007E2B27">
              <w:t>заций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Спло</w:t>
            </w:r>
            <w:r w:rsidRPr="007E2B27">
              <w:t>ш</w:t>
            </w:r>
            <w:r w:rsidRPr="007E2B27">
              <w:t>ной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pPr>
              <w:rPr>
                <w:highlight w:val="yellow"/>
              </w:rPr>
            </w:pPr>
            <w:r w:rsidRPr="007E2B27">
              <w:t>Упра</w:t>
            </w:r>
            <w:r w:rsidRPr="007E2B27">
              <w:t>в</w:t>
            </w:r>
            <w:r w:rsidRPr="007E2B27">
              <w:t>ление образ</w:t>
            </w:r>
            <w:r w:rsidRPr="007E2B27">
              <w:t>о</w:t>
            </w:r>
            <w:r w:rsidRPr="007E2B27">
              <w:t>вания адм</w:t>
            </w:r>
            <w:r w:rsidRPr="007E2B27">
              <w:t>и</w:t>
            </w:r>
            <w:r w:rsidRPr="007E2B27">
              <w:t>нистр</w:t>
            </w:r>
            <w:r w:rsidRPr="007E2B27">
              <w:t>а</w:t>
            </w:r>
            <w:r w:rsidRPr="007E2B27">
              <w:t>ции Н</w:t>
            </w:r>
            <w:r w:rsidRPr="007E2B27">
              <w:t>и</w:t>
            </w:r>
            <w:r w:rsidRPr="007E2B27">
              <w:t>кольск</w:t>
            </w:r>
            <w:r w:rsidRPr="007E2B27">
              <w:t>о</w:t>
            </w:r>
            <w:r w:rsidRPr="007E2B27">
              <w:t>го м</w:t>
            </w:r>
            <w:r w:rsidRPr="007E2B27">
              <w:t>у</w:t>
            </w:r>
            <w:r w:rsidRPr="007E2B27">
              <w:t>ниц</w:t>
            </w:r>
            <w:r w:rsidRPr="007E2B27">
              <w:t>и</w:t>
            </w:r>
            <w:r w:rsidRPr="007E2B27">
              <w:t>пальн</w:t>
            </w:r>
            <w:r w:rsidRPr="007E2B27">
              <w:t>о</w:t>
            </w:r>
            <w:r w:rsidRPr="007E2B27">
              <w:t>го ра</w:t>
            </w:r>
            <w:r w:rsidRPr="007E2B27">
              <w:t>й</w:t>
            </w:r>
            <w:r w:rsidRPr="007E2B27">
              <w:t xml:space="preserve">она </w:t>
            </w:r>
          </w:p>
        </w:tc>
      </w:tr>
      <w:tr w:rsidR="007E2B27" w:rsidRPr="007E2B27" w:rsidTr="008B44CF">
        <w:trPr>
          <w:trHeight w:val="1722"/>
        </w:trPr>
        <w:tc>
          <w:tcPr>
            <w:tcW w:w="56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>
            <w:r w:rsidRPr="007E2B27">
              <w:t>В – общее к</w:t>
            </w:r>
            <w:r w:rsidRPr="007E2B27">
              <w:t>о</w:t>
            </w:r>
            <w:r w:rsidRPr="007E2B27">
              <w:t>личество общ</w:t>
            </w:r>
            <w:r w:rsidRPr="007E2B27">
              <w:t>е</w:t>
            </w:r>
            <w:r w:rsidRPr="007E2B27">
              <w:t>образовател</w:t>
            </w:r>
            <w:r w:rsidRPr="007E2B27">
              <w:t>ь</w:t>
            </w:r>
            <w:r w:rsidRPr="007E2B27">
              <w:t>ных организ</w:t>
            </w:r>
            <w:r w:rsidRPr="007E2B27">
              <w:t>а</w:t>
            </w:r>
            <w:r w:rsidRPr="007E2B27">
              <w:t>ций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2B27" w:rsidRPr="007E2B27" w:rsidRDefault="007E2B27" w:rsidP="007E2B27"/>
        </w:tc>
      </w:tr>
    </w:tbl>
    <w:p w:rsidR="007E2B27" w:rsidRPr="007E2B27" w:rsidRDefault="007E2B27" w:rsidP="007E2B27"/>
    <w:p w:rsidR="002F09F1" w:rsidRPr="00ED6802" w:rsidRDefault="002F09F1" w:rsidP="002F09F1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sz w:val="23"/>
          <w:szCs w:val="23"/>
          <w:lang w:eastAsia="zh-CN"/>
        </w:rPr>
        <w:lastRenderedPageBreak/>
        <w:t>Приложение  3</w:t>
      </w:r>
    </w:p>
    <w:p w:rsidR="002F09F1" w:rsidRPr="00ED6802" w:rsidRDefault="002F09F1" w:rsidP="002F09F1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муниципальной программе</w:t>
      </w:r>
    </w:p>
    <w:p w:rsidR="002F09F1" w:rsidRDefault="002F09F1" w:rsidP="002F09F1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ФИНАНСОВОЕ ОБЕСПЕЧЕНИЕ</w:t>
      </w:r>
    </w:p>
    <w:p w:rsidR="002F09F1" w:rsidRDefault="002F09F1" w:rsidP="002F09F1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2F09F1" w:rsidRDefault="002F09F1" w:rsidP="002F09F1">
      <w:pPr>
        <w:autoSpaceDE w:val="0"/>
        <w:spacing w:after="0" w:line="240" w:lineRule="auto"/>
        <w:ind w:left="709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>муниципальной программы за счет средств районного бюджета</w:t>
      </w:r>
    </w:p>
    <w:tbl>
      <w:tblPr>
        <w:tblW w:w="0" w:type="auto"/>
        <w:tblInd w:w="529" w:type="dxa"/>
        <w:tblLayout w:type="fixed"/>
        <w:tblLook w:val="0000"/>
      </w:tblPr>
      <w:tblGrid>
        <w:gridCol w:w="2976"/>
        <w:gridCol w:w="4111"/>
        <w:gridCol w:w="1487"/>
        <w:gridCol w:w="1348"/>
        <w:gridCol w:w="1417"/>
        <w:gridCol w:w="1296"/>
        <w:gridCol w:w="1337"/>
        <w:gridCol w:w="1225"/>
      </w:tblGrid>
      <w:tr w:rsidR="002F09F1" w:rsidTr="00D51CCD">
        <w:trPr>
          <w:cantSplit/>
          <w:trHeight w:val="449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Ответственный исполн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и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тель, соисполнитель, уч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а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стник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Источник финансового</w:t>
            </w:r>
          </w:p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обеспечения</w:t>
            </w:r>
          </w:p>
        </w:tc>
        <w:tc>
          <w:tcPr>
            <w:tcW w:w="81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Расходы (тыс. руб.)</w:t>
            </w:r>
          </w:p>
        </w:tc>
      </w:tr>
      <w:tr w:rsidR="002F09F1" w:rsidTr="00D51CCD">
        <w:trPr>
          <w:cantSplit/>
          <w:trHeight w:val="433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2020 год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2022 год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2023 год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2024 год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19"/>
              </w:rPr>
              <w:t>2025 год</w:t>
            </w:r>
          </w:p>
        </w:tc>
      </w:tr>
      <w:tr w:rsidR="002F09F1" w:rsidTr="00D51CCD">
        <w:trPr>
          <w:trHeight w:val="25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5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8</w:t>
            </w:r>
          </w:p>
        </w:tc>
      </w:tr>
      <w:tr w:rsidR="002F09F1" w:rsidTr="00D51CCD">
        <w:trPr>
          <w:cantSplit/>
          <w:trHeight w:val="293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0"/>
                <w:lang w:val="en-US"/>
              </w:rPr>
            </w:pPr>
          </w:p>
          <w:p w:rsidR="002F09F1" w:rsidRDefault="002F09F1" w:rsidP="00D51CC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20"/>
                <w:lang w:val="en-US"/>
              </w:rPr>
            </w:pPr>
          </w:p>
          <w:p w:rsidR="002F09F1" w:rsidRDefault="002F09F1" w:rsidP="00D51CC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32"/>
                <w:szCs w:val="20"/>
              </w:rPr>
              <w:t>Итого</w:t>
            </w:r>
          </w:p>
          <w:p w:rsidR="002F09F1" w:rsidRDefault="002F09F1" w:rsidP="00D51CCD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548 047,20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592 857,50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521 565,10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527 585,10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527 585,10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527 585,10</w:t>
            </w:r>
          </w:p>
        </w:tc>
      </w:tr>
      <w:tr w:rsidR="002F09F1" w:rsidTr="00D51CCD">
        <w:trPr>
          <w:cantSplit/>
          <w:trHeight w:val="36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158 927,10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175 380,20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178 807,20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180 433,20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180 433,20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180 433,20</w:t>
            </w:r>
          </w:p>
        </w:tc>
      </w:tr>
      <w:tr w:rsidR="002F09F1" w:rsidTr="00D51CCD">
        <w:trPr>
          <w:cantSplit/>
          <w:trHeight w:val="503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субвенции и субсидии из областного бю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жета за счет средств федерального бюдж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17 723,40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27 921,50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29 817,10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34 089,00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34 089,00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34 089,00</w:t>
            </w:r>
          </w:p>
        </w:tc>
      </w:tr>
      <w:tr w:rsidR="002F09F1" w:rsidTr="00D51CCD">
        <w:trPr>
          <w:cantSplit/>
          <w:trHeight w:val="62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субвенции и субсидии из областного бю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жета за счет собственных средств облас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371 396,70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389 555,80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312 940,80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313 062,90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313 062,90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313 062,90</w:t>
            </w:r>
          </w:p>
        </w:tc>
      </w:tr>
      <w:tr w:rsidR="002F09F1" w:rsidTr="00D51CCD">
        <w:trPr>
          <w:cantSplit/>
          <w:trHeight w:val="513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безвозмездные поступления от физич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</w:tr>
      <w:tr w:rsidR="002F09F1" w:rsidTr="00D51CCD">
        <w:trPr>
          <w:cantSplit/>
          <w:trHeight w:val="258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Подпрограмма 1, всего</w:t>
            </w:r>
          </w:p>
          <w:p w:rsidR="002F09F1" w:rsidRDefault="002F09F1" w:rsidP="00D51CCD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Участник 1</w:t>
            </w:r>
          </w:p>
          <w:p w:rsidR="002F09F1" w:rsidRDefault="002F09F1" w:rsidP="00D51CCD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муниципальные образовател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ные учреждения, реализующие основную общеобразовател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ную программу дошкольного образования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141 680,00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139 062,8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139 268,9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140 268,9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140 268,9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140 268,9</w:t>
            </w:r>
          </w:p>
        </w:tc>
      </w:tr>
      <w:tr w:rsidR="002F09F1" w:rsidTr="00D51CCD">
        <w:trPr>
          <w:cantSplit/>
          <w:trHeight w:val="348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30 889,1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34 159,5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34 365,6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35 365,6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35 365,6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35 365,6</w:t>
            </w:r>
          </w:p>
        </w:tc>
      </w:tr>
      <w:tr w:rsidR="002F09F1" w:rsidTr="00D51CCD">
        <w:trPr>
          <w:cantSplit/>
          <w:trHeight w:val="615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2F09F1" w:rsidTr="00D51CCD">
        <w:trPr>
          <w:cantSplit/>
          <w:trHeight w:val="59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110 790,90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104 903,3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104 903,3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104 903,3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104 903,3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104 903,3</w:t>
            </w:r>
          </w:p>
        </w:tc>
      </w:tr>
      <w:tr w:rsidR="002F09F1" w:rsidTr="00D51CCD">
        <w:trPr>
          <w:cantSplit/>
          <w:trHeight w:val="459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2F09F1" w:rsidTr="00D51CCD">
        <w:trPr>
          <w:cantSplit/>
          <w:trHeight w:val="291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Подпрограмма 2, всего</w:t>
            </w:r>
          </w:p>
          <w:p w:rsidR="002F09F1" w:rsidRDefault="002F09F1" w:rsidP="00D51CC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муниципальные образовател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ные учреждения (общеобраз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вательные учреждения и учр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ждения дополнительного обр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зования детей),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F09F1" w:rsidRDefault="002F09F1" w:rsidP="00D51CC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Никольского муниципального района</w:t>
            </w:r>
          </w:p>
          <w:p w:rsidR="002F09F1" w:rsidRDefault="002F09F1" w:rsidP="00D51CCD">
            <w:pPr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364 596,6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407 592,10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335 351,80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339 665,10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339 665,10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339 665,10</w:t>
            </w:r>
          </w:p>
        </w:tc>
      </w:tr>
      <w:tr w:rsidR="002F09F1" w:rsidTr="00D51CCD">
        <w:trPr>
          <w:cantSplit/>
          <w:trHeight w:val="258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86 300,00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95 018,10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97 497,20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97 416,50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97 416,50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97 416,50</w:t>
            </w:r>
          </w:p>
        </w:tc>
      </w:tr>
      <w:tr w:rsidR="002F09F1" w:rsidTr="00D51CCD">
        <w:trPr>
          <w:cantSplit/>
          <w:trHeight w:val="629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17 690,80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27 921,50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29 817,10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34 089,00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34 089,00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34 089,00</w:t>
            </w:r>
          </w:p>
        </w:tc>
      </w:tr>
      <w:tr w:rsidR="002F09F1" w:rsidTr="00D51CCD">
        <w:trPr>
          <w:cantSplit/>
          <w:trHeight w:val="768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260 605,8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284 652,50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208 037,50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208 159,60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208 159,60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208 159,60</w:t>
            </w:r>
          </w:p>
        </w:tc>
      </w:tr>
      <w:tr w:rsidR="002F09F1" w:rsidTr="00D51CCD">
        <w:trPr>
          <w:cantSplit/>
          <w:trHeight w:val="527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Х</w:t>
            </w:r>
          </w:p>
        </w:tc>
      </w:tr>
      <w:tr w:rsidR="002F09F1" w:rsidTr="00D51CCD">
        <w:trPr>
          <w:cantSplit/>
          <w:trHeight w:val="319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F09F1" w:rsidRDefault="002F09F1" w:rsidP="00D51CCD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Участник 1</w:t>
            </w:r>
          </w:p>
          <w:p w:rsidR="002F09F1" w:rsidRDefault="002F09F1" w:rsidP="00D51CCD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муниципальные образовател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ные учреждения (общеобраз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вательные учреждения и учр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ждения дополнительного обр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зования детей)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299 099,9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326 563,10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330 264,90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336 556,10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336 556,10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336 556,10</w:t>
            </w:r>
          </w:p>
        </w:tc>
      </w:tr>
      <w:tr w:rsidR="002F09F1" w:rsidTr="00D51CCD">
        <w:trPr>
          <w:cantSplit/>
          <w:trHeight w:val="282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83 853,30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90 664,30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92 410,30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94 307,50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94 307,50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94 307,50</w:t>
            </w:r>
          </w:p>
        </w:tc>
      </w:tr>
      <w:tr w:rsidR="002F09F1" w:rsidTr="00D51CCD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17 690,80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27 921,50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29 817,10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34 089,00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34 089,00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34 089,00</w:t>
            </w:r>
          </w:p>
        </w:tc>
      </w:tr>
      <w:tr w:rsidR="002F09F1" w:rsidTr="00D51CCD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197 555,80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207 977,30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208 037,50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208 159,60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208 159,60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208 159,60</w:t>
            </w:r>
          </w:p>
        </w:tc>
      </w:tr>
      <w:tr w:rsidR="002F09F1" w:rsidTr="00D51CCD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2F09F1" w:rsidTr="00D51CCD">
        <w:trPr>
          <w:cantSplit/>
          <w:trHeight w:val="328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Участник 2</w:t>
            </w:r>
          </w:p>
          <w:p w:rsidR="002F09F1" w:rsidRDefault="002F09F1" w:rsidP="00D51CC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Никольского муниципального района</w:t>
            </w:r>
          </w:p>
          <w:p w:rsidR="002F09F1" w:rsidRDefault="002F09F1" w:rsidP="00D51CC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F09F1" w:rsidRDefault="002F09F1" w:rsidP="00D51CC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65 496,70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81 029,00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5 086,90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3 109,00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3 109,00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3 109,00</w:t>
            </w:r>
          </w:p>
        </w:tc>
      </w:tr>
      <w:tr w:rsidR="002F09F1" w:rsidTr="00D51CCD">
        <w:trPr>
          <w:cantSplit/>
          <w:trHeight w:val="26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2 446,7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4 353,80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5 086,90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3 109,00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3 109,00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3 109,00</w:t>
            </w:r>
          </w:p>
        </w:tc>
      </w:tr>
      <w:tr w:rsidR="002F09F1" w:rsidTr="00D51CCD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2F09F1" w:rsidTr="00D51CCD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63 050,0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76 675,20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2F09F1" w:rsidTr="00D51CCD">
        <w:trPr>
          <w:cantSplit/>
          <w:trHeight w:val="527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2F09F1" w:rsidTr="00D51CCD">
        <w:trPr>
          <w:cantSplit/>
          <w:trHeight w:val="190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Подпрограмма 3, всего</w:t>
            </w:r>
          </w:p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Управление образования 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министрации  Никольского муниципального района,</w:t>
            </w:r>
          </w:p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Администрация Никольского муниципального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41 770,60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46 202,6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46 944,4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47 651,1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47 651,1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47 651,1</w:t>
            </w:r>
          </w:p>
        </w:tc>
      </w:tr>
      <w:tr w:rsidR="002F09F1" w:rsidTr="00D51CCD">
        <w:trPr>
          <w:cantSplit/>
          <w:trHeight w:val="272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41 738,00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46 202,6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46 944,4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47 651,1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47 651,1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47 651,1</w:t>
            </w:r>
          </w:p>
        </w:tc>
      </w:tr>
      <w:tr w:rsidR="002F09F1" w:rsidTr="00D51CCD">
        <w:trPr>
          <w:cantSplit/>
          <w:trHeight w:val="732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32,60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2F09F1" w:rsidTr="00D51CCD">
        <w:trPr>
          <w:cantSplit/>
          <w:trHeight w:val="732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2F09F1" w:rsidTr="00D51CCD">
        <w:trPr>
          <w:cantSplit/>
          <w:trHeight w:val="305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исполнитель:</w:t>
            </w:r>
          </w:p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 адм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нистрации Никольского мун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3 069,40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3 263,8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3 263,8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3 263,8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3 263,8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3 263,8</w:t>
            </w:r>
          </w:p>
        </w:tc>
      </w:tr>
      <w:tr w:rsidR="002F09F1" w:rsidTr="00D51CCD">
        <w:trPr>
          <w:cantSplit/>
          <w:trHeight w:val="419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3 036,8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3 263,8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3 263,8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3 263,8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3 263,8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3 263,8</w:t>
            </w:r>
          </w:p>
        </w:tc>
      </w:tr>
      <w:tr w:rsidR="002F09F1" w:rsidTr="00D51CCD">
        <w:trPr>
          <w:cantSplit/>
          <w:trHeight w:val="539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32,60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2F09F1" w:rsidTr="00D51CCD">
        <w:trPr>
          <w:cantSplit/>
          <w:trHeight w:val="732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2F09F1" w:rsidTr="00D51CCD">
        <w:trPr>
          <w:cantSplit/>
          <w:trHeight w:val="623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2F09F1" w:rsidTr="00D51CCD">
        <w:trPr>
          <w:cantSplit/>
          <w:trHeight w:val="430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Соисполнитель:</w:t>
            </w:r>
          </w:p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Никольского муниципального района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38 701,20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42 938,8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43 680,6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44 387,3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44 387,3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44 387,3</w:t>
            </w:r>
          </w:p>
        </w:tc>
      </w:tr>
      <w:tr w:rsidR="002F09F1" w:rsidTr="00D51CCD">
        <w:trPr>
          <w:cantSplit/>
          <w:trHeight w:val="355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38 701,20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42 938,8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43 680,6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44 387,3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44 387,3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44 387,3</w:t>
            </w:r>
          </w:p>
        </w:tc>
      </w:tr>
      <w:tr w:rsidR="002F09F1" w:rsidTr="00D51CCD">
        <w:trPr>
          <w:cantSplit/>
          <w:trHeight w:val="531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средств федерального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2F09F1" w:rsidTr="00D51CCD">
        <w:trPr>
          <w:cantSplit/>
          <w:trHeight w:val="732"/>
        </w:trPr>
        <w:tc>
          <w:tcPr>
            <w:tcW w:w="29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та за счет собственных средств областного бюджета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  <w:tr w:rsidR="002F09F1" w:rsidTr="00D51CCD">
        <w:trPr>
          <w:cantSplit/>
          <w:trHeight w:val="503"/>
        </w:trPr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физических и юридических лиц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thickThinLargeGap" w:sz="6" w:space="0" w:color="C0C0C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Х</w:t>
            </w:r>
          </w:p>
        </w:tc>
      </w:tr>
    </w:tbl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CE7741" w:rsidRDefault="00CE7741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E2B27" w:rsidRDefault="007E2B27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7E2B27" w:rsidRDefault="007E2B27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AF1403" w:rsidRDefault="00AF1403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94392" w:rsidRDefault="00D94392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1F7F46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Приложение  4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муниципальной программе</w:t>
      </w:r>
    </w:p>
    <w:p w:rsidR="002F09F1" w:rsidRDefault="002F09F1" w:rsidP="002F09F1">
      <w:pPr>
        <w:autoSpaceDE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ПРОГНОЗНАЯ (СПРАВОЧНАЯ) ОЦЕНКА</w:t>
      </w:r>
    </w:p>
    <w:p w:rsidR="002F09F1" w:rsidRDefault="002F09F1" w:rsidP="002F09F1">
      <w:pPr>
        <w:autoSpaceDE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привлечения средств областного бюджета за счет средств федерального бюджета и собственных средств </w:t>
      </w:r>
    </w:p>
    <w:p w:rsidR="002F09F1" w:rsidRDefault="002F09F1" w:rsidP="002F09F1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7"/>
          <w:szCs w:val="27"/>
        </w:rPr>
        <w:t>областного бюджета бюджетов поселений района, организаций на реализацию целей муниципальной программы</w:t>
      </w:r>
    </w:p>
    <w:p w:rsidR="002F09F1" w:rsidRDefault="002F09F1" w:rsidP="002F09F1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tbl>
      <w:tblPr>
        <w:tblW w:w="0" w:type="auto"/>
        <w:tblInd w:w="245" w:type="dxa"/>
        <w:tblLayout w:type="fixed"/>
        <w:tblLook w:val="0000"/>
      </w:tblPr>
      <w:tblGrid>
        <w:gridCol w:w="5078"/>
        <w:gridCol w:w="1620"/>
        <w:gridCol w:w="1800"/>
        <w:gridCol w:w="1620"/>
        <w:gridCol w:w="1620"/>
        <w:gridCol w:w="1980"/>
        <w:gridCol w:w="1757"/>
      </w:tblGrid>
      <w:tr w:rsidR="002F09F1" w:rsidTr="00D51CCD">
        <w:trPr>
          <w:cantSplit/>
          <w:trHeight w:val="503"/>
        </w:trPr>
        <w:tc>
          <w:tcPr>
            <w:tcW w:w="5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Источник финансового обеспечения</w:t>
            </w:r>
          </w:p>
        </w:tc>
        <w:tc>
          <w:tcPr>
            <w:tcW w:w="103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Оценка расходов (тыс. руб.)</w:t>
            </w:r>
          </w:p>
        </w:tc>
      </w:tr>
      <w:tr w:rsidR="002F09F1" w:rsidTr="00D51CCD">
        <w:trPr>
          <w:cantSplit/>
          <w:trHeight w:val="417"/>
        </w:trPr>
        <w:tc>
          <w:tcPr>
            <w:tcW w:w="5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2020 год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2024 год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2025 год</w:t>
            </w:r>
          </w:p>
        </w:tc>
      </w:tr>
      <w:tr w:rsidR="002F09F1" w:rsidTr="00D51CCD">
        <w:trPr>
          <w:trHeight w:val="407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b/>
                <w:sz w:val="27"/>
                <w:szCs w:val="27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389 120,1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417 477,30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342 757,90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347 151,90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347 151,90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347 151,90</w:t>
            </w:r>
          </w:p>
        </w:tc>
      </w:tr>
      <w:tr w:rsidR="002F09F1" w:rsidTr="00D51CCD">
        <w:trPr>
          <w:trHeight w:val="414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федеральный бюджет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17 723,4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27 921,50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29 817,10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34 089,00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34 089,00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34 089,00</w:t>
            </w:r>
          </w:p>
        </w:tc>
      </w:tr>
      <w:tr w:rsidR="002F09F1" w:rsidTr="00D51CCD">
        <w:trPr>
          <w:trHeight w:val="734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областной бюджет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371 396,70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389 555,80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312 940,80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313 062,90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313 062,90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313 062,90</w:t>
            </w:r>
          </w:p>
        </w:tc>
      </w:tr>
      <w:tr w:rsidR="002F09F1" w:rsidTr="00D51CCD">
        <w:trPr>
          <w:trHeight w:val="505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бюджеты поселений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&lt;**&gt;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  <w:tr w:rsidR="002F09F1" w:rsidTr="00D51CCD">
        <w:trPr>
          <w:trHeight w:val="555"/>
        </w:trPr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организации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</w:tbl>
    <w:p w:rsidR="002F09F1" w:rsidRDefault="002F09F1" w:rsidP="002F09F1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p w:rsidR="002F09F1" w:rsidRDefault="002F09F1" w:rsidP="002F09F1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&lt;*&gt; </w:t>
      </w:r>
      <w:r>
        <w:rPr>
          <w:rFonts w:ascii="Times New Roman" w:hAnsi="Times New Roman"/>
          <w:i/>
          <w:sz w:val="23"/>
          <w:szCs w:val="23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>
        <w:rPr>
          <w:rFonts w:ascii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i/>
          <w:sz w:val="23"/>
          <w:szCs w:val="23"/>
        </w:rPr>
        <w:t>объемы финансового обеспечения реализации муниципальной программы  за счет указанных средств, отраженные в приложении 3 к программе.</w:t>
      </w:r>
    </w:p>
    <w:p w:rsidR="002F09F1" w:rsidRDefault="002F09F1" w:rsidP="002F09F1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 xml:space="preserve">&lt;**&gt; </w:t>
      </w:r>
      <w:r>
        <w:rPr>
          <w:rFonts w:ascii="Times New Roman" w:hAnsi="Times New Roman"/>
          <w:i/>
          <w:sz w:val="23"/>
          <w:szCs w:val="23"/>
        </w:rPr>
        <w:t>Сведения приводится для муниципальных программ в случае участия поселений.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zh-CN"/>
        </w:rPr>
      </w:pPr>
    </w:p>
    <w:p w:rsidR="00F030B6" w:rsidRPr="00ED6802" w:rsidRDefault="00F030B6" w:rsidP="00F030B6">
      <w:pPr>
        <w:pageBreakBefore/>
        <w:spacing w:after="0" w:line="240" w:lineRule="atLeast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ru-RU"/>
        </w:rPr>
        <w:sectPr w:rsidR="00F030B6" w:rsidRPr="00ED6802" w:rsidSect="00F63432">
          <w:headerReference w:type="default" r:id="rId7"/>
          <w:pgSz w:w="16838" w:h="11906" w:orient="landscape"/>
          <w:pgMar w:top="0" w:right="678" w:bottom="284" w:left="227" w:header="709" w:footer="720" w:gutter="0"/>
          <w:cols w:space="720"/>
          <w:docGrid w:linePitch="360"/>
        </w:sectPr>
      </w:pPr>
    </w:p>
    <w:p w:rsidR="00F030B6" w:rsidRPr="00E0561E" w:rsidRDefault="00F030B6" w:rsidP="00F030B6">
      <w:pPr>
        <w:widowControl w:val="0"/>
        <w:suppressAutoHyphens/>
        <w:spacing w:after="0" w:line="200" w:lineRule="atLeast"/>
        <w:ind w:right="-1" w:firstLine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ПАСПОРТ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подпрограммы 1 муниципальной программы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r w:rsidRPr="00E0561E">
        <w:rPr>
          <w:rFonts w:ascii="Times New Roman" w:eastAsia="Times New Roman" w:hAnsi="Times New Roman"/>
          <w:i/>
          <w:sz w:val="24"/>
          <w:szCs w:val="24"/>
          <w:lang w:eastAsia="ar-SA"/>
        </w:rPr>
        <w:t>Развитие дошкольного образования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»</w:t>
      </w:r>
    </w:p>
    <w:p w:rsidR="00F030B6" w:rsidRPr="00E0561E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5"/>
        <w:gridCol w:w="8647"/>
      </w:tblGrid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Ответственный исполнитель  подпрограммы</w:t>
            </w:r>
          </w:p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(соисполнитель программы)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Управление образования администрации Никольского  муниципального района;</w:t>
            </w:r>
          </w:p>
          <w:p w:rsidR="00E0561E" w:rsidRPr="00E0561E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Муниципальное казенное учреждение «Центр обслуживания бюджетных учре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ж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дений»</w:t>
            </w:r>
            <w:r w:rsidR="00E0561E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E0561E" w:rsidP="00F05C4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Муниципальное казенное учреждение «Центр бухгалтерского учета и отчетности Никольского муниципального района».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F030B6" w:rsidRPr="00E0561E" w:rsidTr="00F05C43">
        <w:trPr>
          <w:trHeight w:val="777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Участники по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8647" w:type="dxa"/>
            <w:shd w:val="clear" w:color="auto" w:fill="auto"/>
          </w:tcPr>
          <w:p w:rsidR="00F030B6" w:rsidRPr="00E0561E" w:rsidRDefault="00E0561E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М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униципальные образовательные организации, реализующие основную общео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б</w:t>
            </w:r>
            <w:r w:rsidR="00F030B6"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разовательную программу дошкольного образования</w:t>
            </w:r>
            <w:r w:rsidRPr="00E0561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ar-SA"/>
              </w:rPr>
              <w:t>.</w:t>
            </w:r>
          </w:p>
        </w:tc>
      </w:tr>
      <w:tr w:rsidR="00F030B6" w:rsidRPr="00E0561E" w:rsidTr="00F05C43">
        <w:trPr>
          <w:trHeight w:val="1375"/>
        </w:trPr>
        <w:tc>
          <w:tcPr>
            <w:tcW w:w="1985" w:type="dxa"/>
            <w:shd w:val="clear" w:color="auto" w:fill="auto"/>
          </w:tcPr>
          <w:p w:rsidR="00F030B6" w:rsidRPr="0061631D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Цели  и задачи подпрограммы</w:t>
            </w:r>
          </w:p>
        </w:tc>
        <w:tc>
          <w:tcPr>
            <w:tcW w:w="8647" w:type="dxa"/>
            <w:shd w:val="clear" w:color="auto" w:fill="auto"/>
          </w:tcPr>
          <w:p w:rsidR="009500A5" w:rsidRDefault="009500A5" w:rsidP="009500A5">
            <w:pPr>
              <w:tabs>
                <w:tab w:val="left" w:pos="176"/>
              </w:tabs>
              <w:spacing w:after="0" w:line="240" w:lineRule="auto"/>
              <w:ind w:left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Цель:</w:t>
            </w:r>
          </w:p>
          <w:p w:rsidR="009500A5" w:rsidRDefault="009500A5" w:rsidP="009500A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беспечение государственных гарантий доступности и равных возможностей получения качественного образования всех уровней для формирования успе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ш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ной, социально активной личности, отвечающей требованиям современного 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щества и экономики.</w:t>
            </w:r>
          </w:p>
          <w:p w:rsidR="009500A5" w:rsidRPr="009500A5" w:rsidRDefault="009500A5" w:rsidP="009500A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9500A5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Задачи:</w:t>
            </w:r>
          </w:p>
          <w:p w:rsidR="00E3081E" w:rsidRPr="0061631D" w:rsidRDefault="00E3081E" w:rsidP="00880081">
            <w:pPr>
              <w:numPr>
                <w:ilvl w:val="0"/>
                <w:numId w:val="8"/>
              </w:numPr>
              <w:tabs>
                <w:tab w:val="left" w:pos="176"/>
              </w:tabs>
              <w:spacing w:after="0" w:line="240" w:lineRule="auto"/>
              <w:ind w:left="176" w:hanging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доступности и качества дошкольного образования вне зависим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сти от места жительства детей. (5.1.4.1.)</w:t>
            </w:r>
          </w:p>
          <w:p w:rsidR="00E3081E" w:rsidRDefault="00E3081E" w:rsidP="00E3081E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Модер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низация 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образовательной среды в соответствии с ФГОС ДО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(5.1.4.2.)</w:t>
            </w:r>
            <w:r w:rsidR="00F030B6"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030B6" w:rsidRPr="00E3081E" w:rsidRDefault="00E3081E" w:rsidP="00E3081E">
            <w:pPr>
              <w:tabs>
                <w:tab w:val="left" w:pos="60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Удовлетворение потребностей детей-инвалидов, детей с ограниченными 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можностями здоровья в инклюзивном образовании</w:t>
            </w:r>
            <w:r w:rsidRPr="00E3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5.1.4.6.)</w:t>
            </w:r>
            <w:r w:rsidR="00F030B6" w:rsidRPr="00E308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B5ED0" w:rsidRDefault="00BB5ED0" w:rsidP="00880081">
            <w:pPr>
              <w:numPr>
                <w:ilvl w:val="0"/>
                <w:numId w:val="8"/>
              </w:numPr>
              <w:tabs>
                <w:tab w:val="left" w:pos="176"/>
              </w:tabs>
              <w:spacing w:after="0" w:line="240" w:lineRule="auto"/>
              <w:ind w:left="176" w:hanging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дополнительных мест в образ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вательных организациях, осуществляющих образовательную деятельность по образовательным программам дошкольного образования. (5.1.4.14.)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ind w:right="1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оздание условий для раннего развития детей в возрасте до 3 лет, реализация программы психоло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го-педагогической, методической и консультативной п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мощи родителям детей, получающих дошкольное образование в семье;</w:t>
            </w:r>
          </w:p>
        </w:tc>
      </w:tr>
      <w:tr w:rsidR="00F030B6" w:rsidRPr="00E0561E" w:rsidTr="00F05C43">
        <w:trPr>
          <w:trHeight w:val="737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Сроки и этапы реализации по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8647" w:type="dxa"/>
            <w:shd w:val="clear" w:color="auto" w:fill="auto"/>
            <w:vAlign w:val="bottom"/>
          </w:tcPr>
          <w:p w:rsidR="00F030B6" w:rsidRPr="00E0561E" w:rsidRDefault="00F030B6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2020-2025 годы</w:t>
            </w:r>
          </w:p>
          <w:p w:rsidR="00F030B6" w:rsidRPr="00E0561E" w:rsidRDefault="00F030B6" w:rsidP="00F05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Целевые показ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тели   подпр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граммы </w:t>
            </w:r>
          </w:p>
        </w:tc>
        <w:tc>
          <w:tcPr>
            <w:tcW w:w="8647" w:type="dxa"/>
            <w:shd w:val="clear" w:color="auto" w:fill="auto"/>
          </w:tcPr>
          <w:p w:rsidR="00F030B6" w:rsidRPr="00E0561E" w:rsidRDefault="00F030B6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Процент доступности дошкольного образования д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ля детей в возрасте о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 2 месяцев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до 3 лет 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(5.1.5.5.)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F030B6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Процент охвата детей в возрасте  3-7 лет программами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</w:t>
            </w:r>
            <w:r w:rsidR="009500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ошкольного образования</w:t>
            </w:r>
            <w:r w:rsidR="00A262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2138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(5.1.5.4.)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F030B6" w:rsidRPr="00E0561E" w:rsidRDefault="00DC22E0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Удельный вес численности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17F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обучающихся в соответствии с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федеральн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гос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дарственн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стандар</w:t>
            </w:r>
            <w:r w:rsidR="008910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том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(5.1.5.1.)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030B6" w:rsidRPr="00E0561E" w:rsidRDefault="00DC22E0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дошкольных образовательных организаций, в которых создана униве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сальная безбарьерная среда для инклюзивного образования детей-инвалидов, в общем количестве дошкольных образов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ательных организаций</w:t>
            </w:r>
            <w:r w:rsidR="00A262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(5.1.5.2.)</w:t>
            </w:r>
            <w:r w:rsidR="007877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Default="00DC22E0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детей-инвалидов в возрасте от 1,5 до 7 лет, охваченных дошкольным обр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зованием</w:t>
            </w:r>
            <w:r w:rsidR="00AF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Pr="00182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оступность дошкольного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для детей в возрасте от полутора до трех лет;</w:t>
            </w:r>
          </w:p>
          <w:p w:rsid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Ч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исленность воспитанников в возрасте до трех лет, посещающих муниципал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 организации, осуществляющие образовательную дея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тельность по образов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тельным программам дошкольного образования, присмотр и уход;</w:t>
            </w:r>
          </w:p>
          <w:p w:rsidR="00AF1403" w:rsidRPr="00AF1403" w:rsidRDefault="00AF1403" w:rsidP="00AF140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К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оличество услуг психолого-педагогической, методической и социальной п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мощи родителям (законным представителям) детей, а также гражданам, же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лающим принять на воспитание в свои семьи детей, оставшихся без попечения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родителей, в том числе с привлечением некоммерческих организаций;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оля граждан, положительно оценивших качество услуг психолого-педагогической, методической и консультативной помощи, от общего числа об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ратившихся за получением услуги;</w:t>
            </w: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Объёмы фина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сового обесп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чения подпр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граммы </w:t>
            </w:r>
          </w:p>
        </w:tc>
        <w:tc>
          <w:tcPr>
            <w:tcW w:w="8647" w:type="dxa"/>
            <w:shd w:val="clear" w:color="auto" w:fill="auto"/>
          </w:tcPr>
          <w:p w:rsidR="002F09F1" w:rsidRPr="00177AA0" w:rsidRDefault="002F09F1" w:rsidP="002F09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«Общий объем бюджетных ассигнований на реализацию подпрограммы 1 составл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я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ет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840 818,4</w:t>
            </w:r>
            <w:r w:rsidRPr="00177AA0"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ar-SA"/>
              </w:rPr>
              <w:t xml:space="preserve"> 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тыс. руб., в том числе по годам реализ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а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ции:</w:t>
            </w:r>
          </w:p>
          <w:p w:rsidR="002F09F1" w:rsidRPr="00177AA0" w:rsidRDefault="002F09F1" w:rsidP="002F09F1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2020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141 680,0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2F09F1" w:rsidRPr="00177AA0" w:rsidRDefault="002F09F1" w:rsidP="002F09F1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2021 год – 139 062,8   тыс. руб.;</w:t>
            </w:r>
          </w:p>
          <w:p w:rsidR="002F09F1" w:rsidRPr="00177AA0" w:rsidRDefault="002F09F1" w:rsidP="002F09F1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2022 год – 139 268,9  тыс. руб.;</w:t>
            </w:r>
          </w:p>
          <w:p w:rsidR="002F09F1" w:rsidRPr="00177AA0" w:rsidRDefault="002F09F1" w:rsidP="002F09F1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2023 год – 140 268,9  тыс. руб.;</w:t>
            </w:r>
          </w:p>
          <w:p w:rsidR="002F09F1" w:rsidRPr="00177AA0" w:rsidRDefault="002F09F1" w:rsidP="002F09F1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2024 год -  140 268,9  тыс. руб.;</w:t>
            </w:r>
          </w:p>
          <w:p w:rsidR="002F09F1" w:rsidRPr="00177AA0" w:rsidRDefault="002F09F1" w:rsidP="002F09F1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2025 год – 140 268,9  тыс. руб.</w:t>
            </w:r>
          </w:p>
          <w:p w:rsidR="002F09F1" w:rsidRPr="00177AA0" w:rsidRDefault="002F09F1" w:rsidP="002F09F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субвенций и субсидий из областного бюджета за счет собс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т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венных средств областного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бюджета – 635 307,4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2F09F1" w:rsidRPr="00177AA0" w:rsidRDefault="002F09F1" w:rsidP="002F09F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110 790,9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</w:t>
            </w:r>
          </w:p>
          <w:p w:rsidR="002F09F1" w:rsidRPr="00177AA0" w:rsidRDefault="002F09F1" w:rsidP="002F09F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104 903,3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 </w:t>
            </w:r>
          </w:p>
          <w:p w:rsidR="002F09F1" w:rsidRPr="00177AA0" w:rsidRDefault="002F09F1" w:rsidP="002F09F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2022 год – 104 903,3 тыс. руб.</w:t>
            </w:r>
          </w:p>
          <w:p w:rsidR="002F09F1" w:rsidRPr="00177AA0" w:rsidRDefault="002F09F1" w:rsidP="002F09F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2023 год – 104 903,3 тыс. руб.</w:t>
            </w:r>
          </w:p>
          <w:p w:rsidR="002F09F1" w:rsidRPr="00177AA0" w:rsidRDefault="002F09F1" w:rsidP="002F09F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2024 год – 104 903,3 тыс. руб.</w:t>
            </w:r>
          </w:p>
          <w:p w:rsidR="002F09F1" w:rsidRPr="00177AA0" w:rsidRDefault="002F09F1" w:rsidP="002F09F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2025 год – 104 903,3 тыс. руб.,</w:t>
            </w:r>
          </w:p>
          <w:p w:rsidR="002F09F1" w:rsidRPr="00177AA0" w:rsidRDefault="002F09F1" w:rsidP="002F09F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собстве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нных доходов бюджета – 205 511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,0 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2F09F1" w:rsidRPr="00177AA0" w:rsidRDefault="002F09F1" w:rsidP="002F09F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30 889,1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</w:t>
            </w:r>
          </w:p>
          <w:p w:rsidR="002F09F1" w:rsidRPr="00177AA0" w:rsidRDefault="002F09F1" w:rsidP="002F09F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2021 год – 34 159,5  тыс. руб. </w:t>
            </w:r>
          </w:p>
          <w:p w:rsidR="002F09F1" w:rsidRPr="00177AA0" w:rsidRDefault="002F09F1" w:rsidP="002F09F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2022 год – 34 365,6 тыс. руб.</w:t>
            </w:r>
          </w:p>
          <w:p w:rsidR="002F09F1" w:rsidRPr="00177AA0" w:rsidRDefault="002F09F1" w:rsidP="002F09F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2023 год – 35 365,6 тыс. руб.</w:t>
            </w:r>
          </w:p>
          <w:p w:rsidR="002F09F1" w:rsidRPr="00177AA0" w:rsidRDefault="002F09F1" w:rsidP="002F09F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2024 год – 35 365,6 тыс. руб.</w:t>
            </w:r>
          </w:p>
          <w:p w:rsidR="002F09F1" w:rsidRPr="00177AA0" w:rsidRDefault="002F09F1" w:rsidP="002F09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2025 год – 35 365,6 тыс. руб..</w:t>
            </w:r>
          </w:p>
          <w:p w:rsidR="00F030B6" w:rsidRPr="00B01FCC" w:rsidRDefault="00F030B6" w:rsidP="008A2849">
            <w:pPr>
              <w:spacing w:after="0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F030B6" w:rsidRPr="00E0561E" w:rsidTr="00F05C43">
        <w:trPr>
          <w:trHeight w:val="159"/>
        </w:trPr>
        <w:tc>
          <w:tcPr>
            <w:tcW w:w="1985" w:type="dxa"/>
            <w:shd w:val="clear" w:color="auto" w:fill="auto"/>
          </w:tcPr>
          <w:p w:rsidR="00F030B6" w:rsidRPr="00E0561E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Ожидаемые 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зультаты реал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зации подпр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граммы</w:t>
            </w:r>
          </w:p>
        </w:tc>
        <w:tc>
          <w:tcPr>
            <w:tcW w:w="8647" w:type="dxa"/>
            <w:shd w:val="clear" w:color="auto" w:fill="auto"/>
          </w:tcPr>
          <w:p w:rsidR="004855AC" w:rsidRDefault="004855AC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За период с 2018 года </w:t>
            </w:r>
            <w:r w:rsidR="005147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по 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год планируется достижение следующих результатов:</w:t>
            </w:r>
          </w:p>
          <w:p w:rsidR="00F030B6" w:rsidRPr="00E0561E" w:rsidRDefault="004855AC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Процент доступности дошкольного образования д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ля детей в возрасте о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т 2 месяцев до 3 лет-</w:t>
            </w:r>
            <w:r w:rsidR="005147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10</w:t>
            </w:r>
            <w:r w:rsidR="00885B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0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%;</w:t>
            </w:r>
          </w:p>
          <w:p w:rsidR="00F030B6" w:rsidRPr="00E0561E" w:rsidRDefault="00DC22E0" w:rsidP="00F05C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– Процент охвата детей в возрасте  3-7 лет программами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ошкольного образования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100%;</w:t>
            </w:r>
          </w:p>
          <w:p w:rsidR="00F030B6" w:rsidRPr="00E0561E" w:rsidRDefault="00F030B6" w:rsidP="00F05C43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Удельный вес численности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обучающихся в соответствии с 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федеральн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гос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дарственн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образовательн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ым</w:t>
            </w:r>
            <w:r w:rsidR="00DC22E0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стандар</w:t>
            </w:r>
            <w:r w:rsidR="00DC22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том-</w:t>
            </w:r>
            <w:r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100%;</w:t>
            </w:r>
          </w:p>
          <w:p w:rsidR="001024FE" w:rsidRPr="00E0561E" w:rsidRDefault="00DC22E0" w:rsidP="001024F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дошкольных образовательных организаций, в которых создана униве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сальная безбарьерная среда для инклюзивного образования детей-инвалидов, в общем количестве дошкольных образовательных организаций – 18,2 %; </w:t>
            </w:r>
          </w:p>
          <w:p w:rsidR="00F030B6" w:rsidRDefault="00DC22E0" w:rsidP="001024FE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оля детей-инвалидов в возрасте от 1,5 до 7 лет, охваченных дошкольным обр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F030B6" w:rsidRPr="00E056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зованием – 95 %</w:t>
            </w:r>
            <w:r w:rsidR="00AF14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беспечение доступности дошкольного образования для детей в возрасте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полутора до трех лет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уровне 100%;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охранение численности воспитанников в возрасте до трех лет, посещаю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щих муниципальные организации, осуществляющие образо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вательную деятельность по образовательным программам дошкольного образо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вания, присмотр и уход, на уровне не менее 200 человек;</w:t>
            </w:r>
          </w:p>
          <w:p w:rsidR="00AF1403" w:rsidRPr="00883621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величение количества услуг психолого-педагогической, методической и соц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альной помощи родителям (законным представителям) детей, а также гра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жданам, желающим принять на воспитание в свои семьи детей, оставшихся без попечения родителей, в том числе с привлечением 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екоммерческих организаций до 309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 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единиц;</w:t>
            </w:r>
          </w:p>
          <w:p w:rsidR="00AF1403" w:rsidRPr="00AF1403" w:rsidRDefault="00AF1403" w:rsidP="00AF14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охранение доли граждан, положительно оценивших качество услуг пси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холого-педагогической, методической и консультативной помощи, от общего числа о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ратившихся за получени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 услуги, на уровне не менее 100</w:t>
            </w:r>
            <w:r w:rsidRPr="008836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%;</w:t>
            </w:r>
          </w:p>
        </w:tc>
      </w:tr>
    </w:tbl>
    <w:p w:rsidR="00F030B6" w:rsidRPr="00B32B79" w:rsidRDefault="00F030B6" w:rsidP="00F030B6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color w:val="FF0000"/>
          <w:sz w:val="23"/>
          <w:szCs w:val="23"/>
          <w:lang w:eastAsia="ar-SA"/>
        </w:rPr>
      </w:pPr>
    </w:p>
    <w:p w:rsidR="00F030B6" w:rsidRDefault="00F030B6" w:rsidP="00F030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                    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      Раздел 1. Общая характеристика сферы реализации подпрограммы  1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муниципальной программы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  По состоянию на 1 сентября 2018 года   муниципальную  систему дошкольного образования Никольского района  представляют  15 образовательных организаций:  11 детских садов (6 -  в городе Ни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кольске, 5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детских садов  в сельской местности); 4  общеобразовательные школы с дошкольными группами (МБОУ «Вахневская ООШ», «Борковская СОШ», «Байдаровская ООШ», «Дуниловская ООШ»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На 1 января 2019 года дошкольные образовательные учреждения и дошкольные группы в общеобразовательных школах района посещает 1224 ребенка. Всего 70 групп вместе с группами кратковременного пребывания. Открыты 8 групп кратковременного пребывания в 7 ДОУ, их посещают 82 ребенка.  В городских детских садах -856 детей (873- в 2017 г., 884 в 2016 г.),  в сельских – 368 детей (378 –в 2017 году, 384 в 2016 году). Из 368 детей в селе -316 в детских садах, 52 – в дошкольных группах при школах. Детские сады посещают 14 воспитанников с ограниченными возможностями здоровья и 17 детей-инвалидов.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Процент охвата детей в возрасте от 1,5 до 7 лет дошкольным образованием составляет 92% (90%  в 2017 году, 88,2 %   в 2016). Проектная мощность  ДОУ  в г. Никольске - 745 мест (воспитанников посещает 856), в сельской местности 551 место (воспитанников- 368). Обеспеченность детского населения местами в ДОУ (число детей  на 100 мест): в городе-115 детей на 100 мест, в селе — 67детей. Средняя наполняемость групп: в городских детских садах-22 ребенка; в сельских детских садах-12  человек.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Р</w:t>
      </w:r>
      <w:r w:rsidR="00A2625C">
        <w:rPr>
          <w:rFonts w:ascii="Times New Roman" w:hAnsi="Times New Roman" w:cs="Times New Roman"/>
          <w:color w:val="000000"/>
          <w:sz w:val="24"/>
        </w:rPr>
        <w:t>асположены в типовых зданиях -10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, приспособленных -1 (МБДОУ «Детский сад № 8 «Малышок»): кирпичных-7 зданий, деревянных-4. Имеют водопровод -11, канализацию-11, централизованное отопление -10 ДОУ, печное-1.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Размер родительской платы на 2018 год  установлен в размере 1800 руб. в месяц в детских садах  с 12-часовым пребыванием детей, 1600 руб. в месяц - в детских садах с 9-часовым пребыванием. Доля родительской платы в расходах на содержание ребенка в образовательных учреждениях составила 13%.</w:t>
      </w:r>
    </w:p>
    <w:p w:rsidR="00F030B6" w:rsidRPr="00E0561E" w:rsidRDefault="00F030B6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 w:rsidRPr="00E0561E">
        <w:rPr>
          <w:rFonts w:ascii="Times New Roman" w:hAnsi="Times New Roman" w:cs="Times New Roman"/>
          <w:color w:val="000000"/>
          <w:sz w:val="24"/>
        </w:rPr>
        <w:t xml:space="preserve"> </w:t>
      </w:r>
      <w:r w:rsidR="00885BE2">
        <w:rPr>
          <w:rFonts w:ascii="Times New Roman" w:hAnsi="Times New Roman" w:cs="Times New Roman"/>
          <w:color w:val="000000"/>
          <w:sz w:val="24"/>
        </w:rPr>
        <w:t xml:space="preserve">      </w:t>
      </w:r>
      <w:r w:rsidRPr="00E0561E">
        <w:rPr>
          <w:rFonts w:ascii="Times New Roman" w:hAnsi="Times New Roman" w:cs="Times New Roman"/>
          <w:color w:val="000000"/>
          <w:sz w:val="24"/>
        </w:rPr>
        <w:t>Численность детей, стоящих на учете для определения в детские сады района на 01.01. 2019 года 82 человека. Это дети в возрасте от 0 до 2,5 лет. (на 01.01. 2</w:t>
      </w:r>
      <w:r w:rsidR="00A2625C">
        <w:rPr>
          <w:rFonts w:ascii="Times New Roman" w:hAnsi="Times New Roman" w:cs="Times New Roman"/>
          <w:color w:val="000000"/>
          <w:sz w:val="24"/>
        </w:rPr>
        <w:t>018 года -117 детей, на 01.01.</w:t>
      </w:r>
      <w:r w:rsidRPr="00E0561E">
        <w:rPr>
          <w:rFonts w:ascii="Times New Roman" w:hAnsi="Times New Roman" w:cs="Times New Roman"/>
          <w:color w:val="000000"/>
          <w:sz w:val="24"/>
        </w:rPr>
        <w:t xml:space="preserve"> </w:t>
      </w:r>
      <w:r w:rsidR="00A2625C">
        <w:rPr>
          <w:rFonts w:ascii="Times New Roman" w:hAnsi="Times New Roman" w:cs="Times New Roman"/>
          <w:color w:val="000000"/>
          <w:sz w:val="24"/>
        </w:rPr>
        <w:t>2017 года-156 детей, на 01.01.</w:t>
      </w:r>
      <w:r w:rsidRPr="00E0561E">
        <w:rPr>
          <w:rFonts w:ascii="Times New Roman" w:hAnsi="Times New Roman" w:cs="Times New Roman"/>
          <w:color w:val="000000"/>
          <w:sz w:val="24"/>
        </w:rPr>
        <w:t xml:space="preserve"> 2016 г. –182 ребенка). Практически все желающие дети устроены в детские сады города и района. Комплектование ведется в течение всего года по мере поступления заявлений в соответствии с административным регламентом.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Выплачено компенсации части внесенной родительской платы в 2018 году-5 827.62 руб. (в 2017 году -5680.25 тыс. руб. ( в 2016-5 124, 20 тыс. руб., в 2015 году -5 109,945 т р.). Её получили в 2018 году-1054 чел</w:t>
      </w:r>
      <w:r w:rsidR="00A2625C">
        <w:rPr>
          <w:rFonts w:ascii="Times New Roman" w:hAnsi="Times New Roman" w:cs="Times New Roman"/>
          <w:color w:val="000000"/>
          <w:sz w:val="24"/>
        </w:rPr>
        <w:t>. (  в 2017 году 1122 родителя ,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 в 2016 году -1113 родителей , в 2015 году -1114 родителей, в 2014 году -1006 человек).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>Все 11 дошкольных образовательных учреждений имеют лицензию на реализацию дополнительных обще</w:t>
      </w:r>
      <w:r w:rsidR="00A2625C">
        <w:rPr>
          <w:rFonts w:ascii="Times New Roman" w:hAnsi="Times New Roman" w:cs="Times New Roman"/>
          <w:color w:val="000000"/>
          <w:sz w:val="24"/>
        </w:rPr>
        <w:t>образовательных программ.  Дополнительное образование по разным направленостям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 в течение 2018 года в детских садах района получили 1502 детей  (из них 645 на бюджетной основе,  857–на внебюджетной).</w:t>
      </w:r>
    </w:p>
    <w:p w:rsidR="00F030B6" w:rsidRPr="00E0561E" w:rsidRDefault="00885BE2" w:rsidP="00F030B6">
      <w:pPr>
        <w:pStyle w:val="Standard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</w:t>
      </w:r>
      <w:r w:rsidR="00F030B6" w:rsidRPr="00E0561E">
        <w:rPr>
          <w:rFonts w:ascii="Times New Roman" w:hAnsi="Times New Roman" w:cs="Times New Roman"/>
          <w:color w:val="000000"/>
          <w:sz w:val="24"/>
        </w:rPr>
        <w:t xml:space="preserve">В 2018 году принято 199 заявлений от родителей на постановку в очередь на устройство в дошкольные учреждения. Из них 180 (90%) в электронном виде через ЕПГУ.  </w:t>
      </w:r>
    </w:p>
    <w:p w:rsidR="00F030B6" w:rsidRPr="00E0561E" w:rsidRDefault="00F030B6" w:rsidP="00F030B6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     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 1 сентября 2015 года все ДОУ  реализуют основную образовательную программу дошкольн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го образования, соответствующую 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федеральному государственному стандарту дошкольного образ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вания. Постоянно обновляется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развивающей предметно-пространственной сре</w:t>
      </w:r>
      <w:r w:rsidR="00A262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да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lastRenderedPageBreak/>
        <w:t xml:space="preserve">       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Основными стратегическими 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целями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развития муниципальной системы дошкольного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вания являются: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обеспечение государственных гарантий доступности дошкольного образования, в том числе для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тей в возрасте</w:t>
      </w:r>
      <w:r w:rsidR="00885BE2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от 2 месяцев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до 3 лет;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-создание условий для повышения качества дошкольного образования через внедрение федерального государственного образовательного стандарта дошкольного образования.</w:t>
      </w:r>
    </w:p>
    <w:p w:rsidR="00F030B6" w:rsidRPr="00E0561E" w:rsidRDefault="00F030B6" w:rsidP="00F030B6">
      <w:pPr>
        <w:spacing w:line="240" w:lineRule="auto"/>
        <w:ind w:left="36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030B6" w:rsidRPr="00E0561E" w:rsidRDefault="00F030B6" w:rsidP="00F030B6">
      <w:pPr>
        <w:spacing w:line="240" w:lineRule="auto"/>
        <w:ind w:left="36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Раздел 2. Цели, задачи, целевые индикаторы и показатели, основные ожидаемые конечные результаты подпрограммы 1 муниципальной программы, сроки и этапы реализации по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д</w:t>
      </w: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программы муниципальной программы</w:t>
      </w:r>
    </w:p>
    <w:p w:rsidR="00F030B6" w:rsidRDefault="00F030B6" w:rsidP="00F030B6">
      <w:pPr>
        <w:spacing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 xml:space="preserve">     </w:t>
      </w:r>
    </w:p>
    <w:p w:rsidR="005147BD" w:rsidRPr="0061631D" w:rsidRDefault="005147BD" w:rsidP="00170E1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Целью подпрограммы 1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муниципальной программы 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и экономики.</w:t>
      </w:r>
    </w:p>
    <w:p w:rsidR="005147BD" w:rsidRPr="0061631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Программа предусматривает реализацию ряда задач и достижение соответствующих задачам показателей.</w:t>
      </w:r>
    </w:p>
    <w:p w:rsidR="005147B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Задачи:</w:t>
      </w:r>
    </w:p>
    <w:p w:rsidR="005147BD" w:rsidRPr="0061631D" w:rsidRDefault="005147BD" w:rsidP="00880081">
      <w:pPr>
        <w:numPr>
          <w:ilvl w:val="0"/>
          <w:numId w:val="8"/>
        </w:numPr>
        <w:tabs>
          <w:tab w:val="left" w:pos="176"/>
        </w:tabs>
        <w:spacing w:after="0" w:line="240" w:lineRule="auto"/>
        <w:ind w:left="176" w:hanging="17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доступности и качества дошкольного образования вне зависимости от места жител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ства детей. (5.1.4.1.)</w:t>
      </w:r>
    </w:p>
    <w:p w:rsidR="005147BD" w:rsidRDefault="005147BD" w:rsidP="005147BD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низация 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образовательной среды в соответствии с ФГОС ДО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(5.1.4.2.)</w:t>
      </w:r>
      <w:r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147BD" w:rsidRPr="00E3081E" w:rsidRDefault="005147BD" w:rsidP="005147BD">
      <w:pPr>
        <w:tabs>
          <w:tab w:val="left" w:pos="601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Удовлетворение потребностей детей-инвалидов, детей с ограниченными возможностями здоровья в инклюзивном образовании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5.1.4.6.)</w:t>
      </w:r>
      <w:r w:rsidRPr="00E308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147BD" w:rsidRDefault="00DC22E0" w:rsidP="00DC22E0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</w:t>
      </w:r>
      <w:r w:rsidR="005147BD" w:rsidRPr="006163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повышения доступности дошкольного образования для детей в возрасте от 2 месяцев до 3 лет за счет создания дополнительных мест в образовательных организациях, осуществляющих образовательную деятельность по образовательным программам дошкольного образования. (5.1.4.14.)</w:t>
      </w:r>
    </w:p>
    <w:p w:rsidR="00184D33" w:rsidRPr="00883621" w:rsidRDefault="00184D33" w:rsidP="00184D3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льное образование в семье;</w:t>
      </w:r>
    </w:p>
    <w:p w:rsidR="00184D33" w:rsidRPr="00074CAC" w:rsidRDefault="00184D33" w:rsidP="00DC22E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</w:p>
    <w:p w:rsidR="005147BD" w:rsidRDefault="005147BD" w:rsidP="005147B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Показатели: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Процент доступности дошкольного образования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ля детей в возрасте о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 2 месяцев до 3 лет  (5.1.5.5.)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;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Процент охвата детей в возрасте  3-7 лет программами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ошкольного образования(5.1.5.4.)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Удельный вес численности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обучающихся в соответствии с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государственн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том (5.1.5.1.)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тельных организаций;</w:t>
      </w:r>
    </w:p>
    <w:p w:rsidR="00DC22E0" w:rsidRDefault="00DC22E0" w:rsidP="00DC22E0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детей-инвалидов в возрасте от 1,5 до 7 лет, охваченных дошкольным образованием</w:t>
      </w:r>
      <w:r w:rsidR="00C71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беспечение доступности дошкольного образования для детей в возрасте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полутора до трех лет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уровне 100%;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охранение численности воспитанников в возрасте до трех лет, посещаю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щих муниципальные орг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низации, осуществляющие образо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вательную деятельность по образовательным программам дошк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льного образо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вания, присмотр и уход, на уровне не менее 200 человек;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величение количества услуг психолого-педагогической, методической и социальной помощи р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дителям (законным представителям) детей, а также гра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жданам, желающим принять на воспитание в свои семьи детей, оставшихся без попечения родителей, в том числе с привлечением 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екоммерческих организаций до 309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0 единиц;</w:t>
      </w:r>
    </w:p>
    <w:p w:rsidR="00254045" w:rsidRPr="00883621" w:rsidRDefault="00254045" w:rsidP="0025404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охранение доли граждан, положительно оценивших качество услуг пси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холого-педагогической, методической и консультативной помощи, от общего числа обратившихся за получен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ием услуги, на уровне не менее 100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C22E0" w:rsidRDefault="00DC22E0" w:rsidP="00254045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5147BD" w:rsidRDefault="005147BD" w:rsidP="005147BD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</w:t>
      </w:r>
      <w:r w:rsidRPr="0061631D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резу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льтате реализации подпрограммы 1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муниципальной программы будет обеспечено дост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жение к 2025 году </w:t>
      </w:r>
      <w:r w:rsidRPr="005147B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следующих результатов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: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 Процент доступности дошкольного образования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ля детей в возрасте о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 2 месяцев до 3 лет- 100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%;</w:t>
      </w:r>
    </w:p>
    <w:p w:rsidR="00DC22E0" w:rsidRPr="00E0561E" w:rsidRDefault="00DC22E0" w:rsidP="00DC22E0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– Процент охвата детей в возрасте  3-7 лет программами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д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ошкольного образования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100%;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Удельный вес численности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обучающихся в соответствии с 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государственн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том-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100%;</w:t>
      </w:r>
    </w:p>
    <w:p w:rsidR="00DC22E0" w:rsidRPr="00E0561E" w:rsidRDefault="00DC22E0" w:rsidP="00DC22E0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тельных организаций – 18,2 %; </w:t>
      </w:r>
    </w:p>
    <w:p w:rsidR="00DC22E0" w:rsidRDefault="00DC22E0" w:rsidP="00DC22E0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Д</w:t>
      </w:r>
      <w:r w:rsidRPr="00E056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оля детей-инвалидов в возрасте от 1,5 до 7 лет, охваченных дошкольным образованием – 95 %.</w:t>
      </w:r>
    </w:p>
    <w:p w:rsidR="003557E2" w:rsidRPr="005147BD" w:rsidRDefault="003557E2" w:rsidP="00DC22E0">
      <w:p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3. Характеристика основных мероприятий подпрограммы 1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Для достижения цел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 и решения задач подпрограммы 1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84943">
        <w:rPr>
          <w:rFonts w:ascii="Times New Roman" w:eastAsia="Times New Roman" w:hAnsi="Times New Roman"/>
          <w:sz w:val="24"/>
          <w:szCs w:val="24"/>
          <w:lang w:eastAsia="zh-CN"/>
        </w:rPr>
        <w:t>муниципальной программы необходимо реализовать ряд основных мероприятий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1. Организация предост</w:t>
      </w:r>
      <w:r w:rsidR="002E4767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авления </w:t>
      </w:r>
      <w:r w:rsidR="00852BB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дошкольного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  <w:r w:rsidR="002E4767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и дополнительного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образования в муниципаль</w:t>
      </w:r>
      <w:r w:rsidR="00852BB0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ных  дошкольных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образовательных учреждениях.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общеобразовательных программ образовательными учрежд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ниями района, обеспечение устойчивого развития системы образования в условиях модернизации образования.</w:t>
      </w:r>
    </w:p>
    <w:p w:rsidR="00EC5F4B" w:rsidRPr="00D348D1" w:rsidRDefault="00EC5F4B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осуществления данного мероприятия предусматривается:</w:t>
      </w:r>
    </w:p>
    <w:p w:rsidR="00EC5F4B" w:rsidRPr="00D348D1" w:rsidRDefault="00852BB0" w:rsidP="00EC5F4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- предоставление субсидий дошкольным 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образовательным учреждениям на финансовое обесп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чение  выполнения муниципального задания на оказание муниципальных услуг (выполнение работ) по предоставлению общедоступного и бесплатн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ого дошкольного</w:t>
      </w:r>
      <w:r w:rsidR="00EC5F4B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образования;</w:t>
      </w:r>
    </w:p>
    <w:p w:rsidR="00EC5F4B" w:rsidRPr="00D348D1" w:rsidRDefault="00EC5F4B" w:rsidP="00EC5F4B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обеспечение за счет средств областного бюджета расхо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>дов на оплату труда работников д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="00852BB0">
        <w:rPr>
          <w:rFonts w:ascii="Times New Roman" w:eastAsia="Times New Roman" w:hAnsi="Times New Roman"/>
          <w:sz w:val="24"/>
          <w:szCs w:val="24"/>
          <w:lang w:eastAsia="zh-CN"/>
        </w:rPr>
        <w:t xml:space="preserve">школьных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образовательных учреждений (за исключением расходов на оплату труда обслуживающ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го персонала, осуществляемых за счет средств районного бюджета (</w:t>
      </w:r>
      <w:r w:rsidRPr="00D348D1">
        <w:rPr>
          <w:rFonts w:ascii="Times New Roman" w:eastAsia="Times New Roman" w:hAnsi="Times New Roman"/>
          <w:sz w:val="24"/>
          <w:szCs w:val="24"/>
          <w:u w:val="single"/>
          <w:lang w:eastAsia="zh-CN"/>
        </w:rPr>
        <w:t>с 1 января 2015 года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)); расходов на приобретение средств обучения и воспитания, необходимых для организации образовательной деятельности; расходов на приобретение учебников, учебных пособий, игр, игрушек  (за исключен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ем расходов на содержание зданий и коммунальных расходов, осуществляемых за счет средств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онного бюджета);</w:t>
      </w:r>
    </w:p>
    <w:p w:rsidR="00EC5F4B" w:rsidRPr="00D348D1" w:rsidRDefault="00EC5F4B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     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проведение мероприятий по устранению нарушений надзорных органов, включая капитальный и текущий ремонты; приобретение оборудования, мебели; проведение мероприятий по компл</w:t>
      </w:r>
      <w:r w:rsidR="00CA7074">
        <w:rPr>
          <w:rFonts w:ascii="Times New Roman" w:eastAsia="Times New Roman" w:hAnsi="Times New Roman"/>
          <w:sz w:val="24"/>
          <w:szCs w:val="24"/>
          <w:lang w:eastAsia="zh-CN"/>
        </w:rPr>
        <w:t>ексной безопасности учреждений;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условий для инклюзивного образования детей – инвалидов: м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роприятия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по материально-техническому обеспечению информационной инфраструктуры 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тельного пространства района, созданию и внедрению информационных систем и электронного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кументооборота в управлении системой образо</w:t>
      </w:r>
      <w:r w:rsidR="00CA7074">
        <w:rPr>
          <w:rFonts w:ascii="Times New Roman" w:eastAsia="Times New Roman" w:hAnsi="Times New Roman"/>
          <w:sz w:val="24"/>
          <w:szCs w:val="24"/>
          <w:lang w:eastAsia="zh-CN"/>
        </w:rPr>
        <w:t>вания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852BB0" w:rsidRDefault="00852BB0" w:rsidP="00EC5F4B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создание  в дошкольных </w:t>
      </w:r>
      <w:r w:rsidR="00EC5F4B" w:rsidRPr="00D348D1">
        <w:rPr>
          <w:rFonts w:ascii="Times New Roman" w:hAnsi="Times New Roman"/>
          <w:sz w:val="24"/>
          <w:szCs w:val="24"/>
        </w:rPr>
        <w:t>образовательных организациях условий для получения детьми-инвалидами качественного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объекте; устройство входных калиток; устройство пешеходных дорожек для пер</w:t>
      </w:r>
      <w:r w:rsidR="00EC5F4B" w:rsidRPr="00D348D1">
        <w:rPr>
          <w:rFonts w:ascii="Times New Roman" w:hAnsi="Times New Roman"/>
          <w:sz w:val="24"/>
          <w:szCs w:val="24"/>
        </w:rPr>
        <w:t>е</w:t>
      </w:r>
      <w:r w:rsidR="00EC5F4B" w:rsidRPr="00D348D1">
        <w:rPr>
          <w:rFonts w:ascii="Times New Roman" w:hAnsi="Times New Roman"/>
          <w:sz w:val="24"/>
          <w:szCs w:val="24"/>
        </w:rPr>
        <w:t>движения инвалидов к зданию; установка тактильных средств на покрытии пешеходных путей, ду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лирование входных лестниц пандусами или другими устройствами подъема, оборудование вход</w:t>
      </w:r>
      <w:r w:rsidR="00CA7074">
        <w:rPr>
          <w:rFonts w:ascii="Times New Roman" w:hAnsi="Times New Roman"/>
          <w:sz w:val="24"/>
          <w:szCs w:val="24"/>
        </w:rPr>
        <w:t>ных лестниц поручнями,</w:t>
      </w:r>
      <w:r w:rsidR="00EC5F4B" w:rsidRPr="00D348D1">
        <w:rPr>
          <w:rFonts w:ascii="Times New Roman" w:hAnsi="Times New Roman"/>
          <w:sz w:val="24"/>
          <w:szCs w:val="24"/>
        </w:rPr>
        <w:t xml:space="preserve">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 уст</w:t>
      </w:r>
      <w:r w:rsidR="00EC5F4B" w:rsidRPr="00D348D1">
        <w:rPr>
          <w:rFonts w:ascii="Times New Roman" w:hAnsi="Times New Roman"/>
          <w:sz w:val="24"/>
          <w:szCs w:val="24"/>
        </w:rPr>
        <w:t>а</w:t>
      </w:r>
      <w:r w:rsidR="00EC5F4B" w:rsidRPr="00D348D1">
        <w:rPr>
          <w:rFonts w:ascii="Times New Roman" w:hAnsi="Times New Roman"/>
          <w:sz w:val="24"/>
          <w:szCs w:val="24"/>
        </w:rPr>
        <w:t>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местах демонтажа дверей, пор</w:t>
      </w:r>
      <w:r w:rsidR="00EC5F4B" w:rsidRPr="00D348D1">
        <w:rPr>
          <w:rFonts w:ascii="Times New Roman" w:hAnsi="Times New Roman"/>
          <w:sz w:val="24"/>
          <w:szCs w:val="24"/>
        </w:rPr>
        <w:t>о</w:t>
      </w:r>
      <w:r w:rsidR="00EC5F4B" w:rsidRPr="00D348D1">
        <w:rPr>
          <w:rFonts w:ascii="Times New Roman" w:hAnsi="Times New Roman"/>
          <w:sz w:val="24"/>
          <w:szCs w:val="24"/>
        </w:rPr>
        <w:t>гов или устранения перепадов высот, установка перил вдоль стен внутри здания; устройство та</w:t>
      </w:r>
      <w:r w:rsidR="00EC5F4B" w:rsidRPr="00D348D1">
        <w:rPr>
          <w:rFonts w:ascii="Times New Roman" w:hAnsi="Times New Roman"/>
          <w:sz w:val="24"/>
          <w:szCs w:val="24"/>
        </w:rPr>
        <w:t>к</w:t>
      </w:r>
      <w:r w:rsidR="00EC5F4B" w:rsidRPr="00D348D1">
        <w:rPr>
          <w:rFonts w:ascii="Times New Roman" w:hAnsi="Times New Roman"/>
          <w:sz w:val="24"/>
          <w:szCs w:val="24"/>
        </w:rPr>
        <w:lastRenderedPageBreak/>
        <w:t>тильной разметки на путях движения, дублирование обозначения помещений рельефными знаками; оборудование системой индивидуального прослушивания; оборудование санитарно-гигиенических 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или оборудование отдельной санитарно-гигиенической комнаты для инвалидов на кресле-коляске; оборудование комплексной (визуальные, звуковые и тактильные) для всех категорий инвалидов си</w:t>
      </w:r>
      <w:r w:rsidR="00EC5F4B" w:rsidRPr="00D348D1">
        <w:rPr>
          <w:rFonts w:ascii="Times New Roman" w:hAnsi="Times New Roman"/>
          <w:sz w:val="24"/>
          <w:szCs w:val="24"/>
        </w:rPr>
        <w:t>с</w:t>
      </w:r>
      <w:r w:rsidR="00EC5F4B" w:rsidRPr="00D348D1">
        <w:rPr>
          <w:rFonts w:ascii="Times New Roman" w:hAnsi="Times New Roman"/>
          <w:sz w:val="24"/>
          <w:szCs w:val="24"/>
        </w:rPr>
        <w:t>темой средств информации и системой сигнализации об опасности; переоборудование и приспосо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</w:t>
      </w:r>
      <w:r w:rsidR="00EC5F4B" w:rsidRPr="00D348D1">
        <w:rPr>
          <w:rFonts w:ascii="Times New Roman" w:hAnsi="Times New Roman"/>
          <w:sz w:val="24"/>
          <w:szCs w:val="24"/>
        </w:rPr>
        <w:t>и</w:t>
      </w:r>
      <w:r w:rsidR="00EC5F4B" w:rsidRPr="00D348D1">
        <w:rPr>
          <w:rFonts w:ascii="Times New Roman" w:hAnsi="Times New Roman"/>
          <w:sz w:val="24"/>
          <w:szCs w:val="24"/>
        </w:rPr>
        <w:t>нетов с учетом требований СП 136.13330.2012 и СП 59.13330.2016 (установка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 комнаты), уче</w:t>
      </w:r>
      <w:r w:rsidR="00EC5F4B" w:rsidRPr="00D348D1">
        <w:rPr>
          <w:rFonts w:ascii="Times New Roman" w:hAnsi="Times New Roman"/>
          <w:sz w:val="24"/>
          <w:szCs w:val="24"/>
        </w:rPr>
        <w:t>б</w:t>
      </w:r>
      <w:r w:rsidR="00EC5F4B" w:rsidRPr="00D348D1">
        <w:rPr>
          <w:rFonts w:ascii="Times New Roman" w:hAnsi="Times New Roman"/>
          <w:sz w:val="24"/>
          <w:szCs w:val="24"/>
        </w:rPr>
        <w:t>ных кабинетов специальным учебным (специальные учебники для реализации адаптированных обр</w:t>
      </w:r>
      <w:r w:rsidR="00EC5F4B" w:rsidRPr="00D348D1">
        <w:rPr>
          <w:rFonts w:ascii="Times New Roman" w:hAnsi="Times New Roman"/>
          <w:sz w:val="24"/>
          <w:szCs w:val="24"/>
        </w:rPr>
        <w:t>а</w:t>
      </w:r>
      <w:r w:rsidR="00EC5F4B" w:rsidRPr="00D348D1">
        <w:rPr>
          <w:rFonts w:ascii="Times New Roman" w:hAnsi="Times New Roman"/>
          <w:sz w:val="24"/>
          <w:szCs w:val="24"/>
        </w:rPr>
        <w:t>зовательных программ, учебные пособия и дидактические материалы), специальным реабилитацио</w:t>
      </w:r>
      <w:r w:rsidR="00EC5F4B" w:rsidRPr="00D348D1">
        <w:rPr>
          <w:rFonts w:ascii="Times New Roman" w:hAnsi="Times New Roman"/>
          <w:sz w:val="24"/>
          <w:szCs w:val="24"/>
        </w:rPr>
        <w:t>н</w:t>
      </w:r>
      <w:r w:rsidR="00EC5F4B" w:rsidRPr="00D348D1">
        <w:rPr>
          <w:rFonts w:ascii="Times New Roman" w:hAnsi="Times New Roman"/>
          <w:sz w:val="24"/>
          <w:szCs w:val="24"/>
        </w:rPr>
        <w:t>ным, специальным компьютерным оборудованием, специальными техническими средствами обуч</w:t>
      </w:r>
      <w:r w:rsidR="00EC5F4B" w:rsidRPr="00D348D1">
        <w:rPr>
          <w:rFonts w:ascii="Times New Roman" w:hAnsi="Times New Roman"/>
          <w:sz w:val="24"/>
          <w:szCs w:val="24"/>
        </w:rPr>
        <w:t>е</w:t>
      </w:r>
      <w:r w:rsidR="00EC5F4B" w:rsidRPr="00D348D1">
        <w:rPr>
          <w:rFonts w:ascii="Times New Roman" w:hAnsi="Times New Roman"/>
          <w:sz w:val="24"/>
          <w:szCs w:val="24"/>
        </w:rPr>
        <w:t>ния коллективного и индивидуального пользования в соответствии с учетом разнообразных особых образовательных потребностей и индивидуальных возможностей детей-инвалидов в соответствии с федеральными государственными образова</w:t>
      </w:r>
      <w:r>
        <w:rPr>
          <w:rFonts w:ascii="Times New Roman" w:hAnsi="Times New Roman"/>
          <w:sz w:val="24"/>
          <w:szCs w:val="24"/>
        </w:rPr>
        <w:t xml:space="preserve">тельными стандартами дошкольного </w:t>
      </w:r>
      <w:r w:rsidR="00EC5F4B" w:rsidRPr="00D348D1">
        <w:rPr>
          <w:rFonts w:ascii="Times New Roman" w:hAnsi="Times New Roman"/>
          <w:sz w:val="24"/>
          <w:szCs w:val="24"/>
        </w:rPr>
        <w:t xml:space="preserve"> образования об</w:t>
      </w:r>
      <w:r w:rsidR="00EC5F4B" w:rsidRPr="00D348D1">
        <w:rPr>
          <w:rFonts w:ascii="Times New Roman" w:hAnsi="Times New Roman"/>
          <w:sz w:val="24"/>
          <w:szCs w:val="24"/>
        </w:rPr>
        <w:t>у</w:t>
      </w:r>
      <w:r w:rsidR="00EC5F4B" w:rsidRPr="00D348D1">
        <w:rPr>
          <w:rFonts w:ascii="Times New Roman" w:hAnsi="Times New Roman"/>
          <w:sz w:val="24"/>
          <w:szCs w:val="24"/>
        </w:rPr>
        <w:t>чающихся с ограниченными возможностями здоровья и обучающихся с умственной отсталостью</w:t>
      </w:r>
      <w:r>
        <w:rPr>
          <w:rFonts w:ascii="Times New Roman" w:hAnsi="Times New Roman"/>
          <w:sz w:val="24"/>
          <w:szCs w:val="24"/>
        </w:rPr>
        <w:t>.</w:t>
      </w:r>
    </w:p>
    <w:p w:rsidR="00BE417C" w:rsidRDefault="00BE417C" w:rsidP="00BE417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Основное мероприятие 2</w:t>
      </w:r>
      <w:r w:rsidRPr="00E0561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.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Предоставление компенсации, выплачиваемой родителям (з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конным представителям) детей, посещающих дошкольные образовательные учреждения.</w:t>
      </w:r>
    </w:p>
    <w:p w:rsidR="00BE417C" w:rsidRPr="00D348D1" w:rsidRDefault="00BE417C" w:rsidP="00BE417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Цель мероприятия: обеспечение предоставления мер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оциальной поддержки семьям детей, получающих дошкольное образование в муниципальных дошкольных образовательных учрежден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ях.</w:t>
      </w:r>
    </w:p>
    <w:p w:rsidR="00BE417C" w:rsidRPr="00E0561E" w:rsidRDefault="00BE417C" w:rsidP="00BE41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</w:t>
      </w:r>
      <w:r w:rsidR="00B84943">
        <w:rPr>
          <w:rFonts w:ascii="Times New Roman" w:eastAsia="Times New Roman" w:hAnsi="Times New Roman"/>
          <w:sz w:val="24"/>
          <w:szCs w:val="24"/>
          <w:lang w:eastAsia="ar-SA"/>
        </w:rPr>
        <w:t>В рамках осуществления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данного мероприятия предусматривает</w:t>
      </w:r>
      <w:r w:rsidR="00B84943">
        <w:rPr>
          <w:rFonts w:ascii="Times New Roman" w:eastAsia="Times New Roman" w:hAnsi="Times New Roman"/>
          <w:sz w:val="24"/>
          <w:szCs w:val="24"/>
          <w:lang w:eastAsia="ar-SA"/>
        </w:rPr>
        <w:t>ся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предоставление компенс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ции части родительской платы за присмотр и уход за детьми в образовательных организациях Н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и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кольского муниципального района, реализующих образовательную программу дошкольного образ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вания в размерах, установленных статьей 7 Закона области от 17 июля 2013 года № 3140-ОЗ «О м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рах социальной поддержки отдельных категорий граждан в целях реализации права на образование»</w:t>
      </w:r>
    </w:p>
    <w:p w:rsidR="00D52E9F" w:rsidRPr="00D348D1" w:rsidRDefault="00D52E9F" w:rsidP="00D52E9F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Основное мероприятие 3. Модернизация региональных систем  дошкольного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образов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ния. 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Цель мероприятия: создание условий для удовлетворения потребностей граждан, общества и рынка труда в качественном образовании.</w:t>
      </w:r>
    </w:p>
    <w:p w:rsidR="00D52E9F" w:rsidRPr="00D348D1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Реализация данного мероприятия включает в себя: </w:t>
      </w:r>
    </w:p>
    <w:p w:rsidR="00D52E9F" w:rsidRPr="00D348D1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меры по нормативно- правовому, организационно-управленческому обеспечению введения ФГОС, духовно-нравственного развития и воспитания обучающихся, организации формирования культуры здорового и безопасного образа жизни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школьников, обеспечению региональных, наци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нальных и этнокультурных особенностей содержания образования, поддержке социально-педагогических инициатив, направленных на развитие муниципальной системы образования;</w:t>
      </w:r>
    </w:p>
    <w:p w:rsidR="00D52E9F" w:rsidRPr="00D52E9F" w:rsidRDefault="00D52E9F" w:rsidP="00D52E9F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реконструкция зданий образовательных организаций, проведение капитального ремонта, благ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устройство территории.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D52E9F" w:rsidRPr="00BE417C" w:rsidRDefault="00D52E9F" w:rsidP="00D52E9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       Основное мероприятие 4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. Реализация механизмов обеспечения доступности качественных об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разовательных услуг общего 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образования детям с ограниченными возможностями здор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вья, детям- инвалидам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Цель мероприятия: обеспечение предоставления мер социальной поддержки детей с ограниченным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 возможностями здоровья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D52E9F" w:rsidRPr="00D348D1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В рамках осуществления данного мероприятия предусматривается за счет средств областного бюджета в соответствии с  </w:t>
      </w:r>
      <w:hyperlink r:id="rId8" w:history="1">
        <w:r w:rsidRPr="00D348D1">
          <w:rPr>
            <w:rStyle w:val="ab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области от 17 декабря 2007 года N 1719-ОЗ «О наделении органов местного самоуправления отдельными государственными полномочиями в сфере образования»:</w:t>
      </w:r>
    </w:p>
    <w:p w:rsidR="00D52E9F" w:rsidRDefault="00D52E9F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- обеспечение двухразовым питанием детей с ограниченными возможностями здоровья, обучающихся в соответствующей муниципальной организации, осуществляющей образовательную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деятельность по адаптированным основным общеобразовательным программам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дошкольного образования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но не проживающих в ней;</w:t>
      </w:r>
    </w:p>
    <w:p w:rsidR="00C719E6" w:rsidRPr="00C719E6" w:rsidRDefault="00C719E6" w:rsidP="00C719E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«Основное мероприятие 5 «Реализация регионального проекта «Поддержка семей, име</w:t>
      </w: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ю</w:t>
      </w:r>
      <w:r w:rsidRPr="00C719E6">
        <w:rPr>
          <w:rFonts w:ascii="Times New Roman" w:eastAsia="Times New Roman" w:hAnsi="Times New Roman"/>
          <w:b/>
          <w:sz w:val="24"/>
          <w:szCs w:val="24"/>
          <w:lang w:eastAsia="ru-RU"/>
        </w:rPr>
        <w:t>щих детей».</w:t>
      </w:r>
    </w:p>
    <w:p w:rsidR="00C719E6" w:rsidRPr="00883621" w:rsidRDefault="00C719E6" w:rsidP="00C719E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</w:t>
      </w:r>
      <w:r w:rsidRPr="00995619">
        <w:rPr>
          <w:rFonts w:ascii="Times New Roman" w:eastAsia="Times New Roman" w:hAnsi="Times New Roman"/>
          <w:sz w:val="24"/>
          <w:szCs w:val="24"/>
          <w:lang w:eastAsia="ru-RU"/>
        </w:rPr>
        <w:t>Цель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основного мероприятия: создание условий для раннего развития детей в возрасте до 3 лет, реализация программы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го-педагогической, методической и консультативной помощи родителям детей, получающих дошкольное образование в семье;</w:t>
      </w:r>
    </w:p>
    <w:p w:rsidR="00C719E6" w:rsidRPr="00883621" w:rsidRDefault="00C719E6" w:rsidP="00C719E6">
      <w:pPr>
        <w:widowControl w:val="0"/>
        <w:tabs>
          <w:tab w:val="left" w:pos="159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 рамках осуществления основного мероприятия предусматривает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ся:</w:t>
      </w:r>
    </w:p>
    <w:p w:rsidR="00C719E6" w:rsidRPr="00883621" w:rsidRDefault="00C719E6" w:rsidP="00C719E6">
      <w:pPr>
        <w:widowControl w:val="0"/>
        <w:tabs>
          <w:tab w:val="left" w:pos="1052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оказание информационно-просветительской поддержки родителям (за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конным представ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телям) детей по вопросам получения услуг психолого-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методической и консульт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тивной помощи, повышения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 компетентности родителей (законных пре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ставителей) детей;</w:t>
      </w:r>
    </w:p>
    <w:p w:rsidR="00C719E6" w:rsidRPr="00883621" w:rsidRDefault="00C719E6" w:rsidP="00C719E6">
      <w:pPr>
        <w:widowControl w:val="0"/>
        <w:tabs>
          <w:tab w:val="left" w:pos="1066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б)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исследований по изучению запросов родителей (законных представителей) 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тей на получение знаний и компетенций в области образова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и воспитания детей, оценке удовл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творенности родителей (законных пред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ставителей) качеством оказанных услуг психолого-педагогической, методиче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ской и консультативной помощи и др.;</w:t>
      </w:r>
    </w:p>
    <w:p w:rsidR="00C719E6" w:rsidRPr="00883621" w:rsidRDefault="00C719E6" w:rsidP="00C719E6">
      <w:pPr>
        <w:widowControl w:val="0"/>
        <w:tabs>
          <w:tab w:val="left" w:pos="1071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в)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повышение профессионального уровня специалистов, оказывающих ус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луги психолого-педагогической, методической и консультативной помощи ро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дителям (законным представителям).</w:t>
      </w:r>
    </w:p>
    <w:p w:rsidR="00C719E6" w:rsidRPr="00883621" w:rsidRDefault="00C719E6" w:rsidP="00C719E6">
      <w:pPr>
        <w:widowControl w:val="0"/>
        <w:tabs>
          <w:tab w:val="left" w:pos="1076"/>
        </w:tabs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г)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ab/>
        <w:t>предоставление субсидий государственным бюджетным образователь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ным организациям для детей, нуждающихся в психолого-педагогической и ме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дико-социальной помощи, на:</w:t>
      </w:r>
    </w:p>
    <w:p w:rsidR="00C719E6" w:rsidRPr="00883621" w:rsidRDefault="00C719E6" w:rsidP="00C719E6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оказание родителям (законным представителям) детей услуг психолого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дической и консультативной помощи;</w:t>
      </w:r>
    </w:p>
    <w:p w:rsidR="00C719E6" w:rsidRPr="00883621" w:rsidRDefault="00C719E6" w:rsidP="00C719E6">
      <w:pPr>
        <w:widowControl w:val="0"/>
        <w:spacing w:after="0" w:line="240" w:lineRule="auto"/>
        <w:ind w:firstLine="12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повышение профессионального уровня специалистов, оказывающих услуги психолого-педагогической, методической и консультативной помощи родителям (законным представителям).</w:t>
      </w:r>
    </w:p>
    <w:p w:rsidR="00C719E6" w:rsidRDefault="00C719E6" w:rsidP="00C719E6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создание популяризационных материалов (медиаматериалов) по вопросам получения родит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лями (законными представителями) детей услуг психолого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педагогической, методической и консул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t>тативной помощи, повышения психоло</w:t>
      </w:r>
      <w:r w:rsidRPr="00883621">
        <w:rPr>
          <w:rFonts w:ascii="Times New Roman" w:eastAsia="Times New Roman" w:hAnsi="Times New Roman"/>
          <w:sz w:val="24"/>
          <w:szCs w:val="24"/>
          <w:lang w:eastAsia="ru-RU"/>
        </w:rPr>
        <w:softHyphen/>
        <w:t>го-педагогической компетентности родителей (законных представителей)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C719E6" w:rsidRPr="00D348D1" w:rsidRDefault="00C719E6" w:rsidP="00D52E9F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EC5F4B" w:rsidRPr="00D52E9F" w:rsidRDefault="00EC5F4B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074" w:rsidRPr="00E0561E" w:rsidRDefault="00CA7074" w:rsidP="00EC5F4B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Default="00F030B6" w:rsidP="00D52E9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4. Финансовое обеспечение реализации основных мероприятий подпрограммы 1 мун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и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ципальной программы за счет средств районного бюджета</w:t>
      </w:r>
    </w:p>
    <w:p w:rsidR="001D6500" w:rsidRPr="00CA7074" w:rsidRDefault="001D6500" w:rsidP="00CA70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2F09F1" w:rsidRPr="00177AA0" w:rsidRDefault="002F09F1" w:rsidP="002F09F1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«Общий объем бюджетных ассигнований на реализацию подпрограммы 1 составляет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840 818,4</w:t>
      </w:r>
      <w:r w:rsidRPr="00177AA0">
        <w:rPr>
          <w:rFonts w:ascii="Times New Roman" w:eastAsia="Times New Roman" w:hAnsi="Times New Roman"/>
          <w:b/>
          <w:i/>
          <w:sz w:val="23"/>
          <w:szCs w:val="23"/>
          <w:lang w:eastAsia="ar-SA"/>
        </w:rPr>
        <w:t xml:space="preserve"> 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тыс. руб., в том числе по годам реализ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а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ции:</w:t>
      </w:r>
    </w:p>
    <w:p w:rsidR="002F09F1" w:rsidRPr="00177AA0" w:rsidRDefault="002F09F1" w:rsidP="002F09F1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2020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141 680,0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2F09F1" w:rsidRPr="00177AA0" w:rsidRDefault="002F09F1" w:rsidP="002F09F1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2021 год – 139 062,8   тыс. руб.;</w:t>
      </w:r>
    </w:p>
    <w:p w:rsidR="002F09F1" w:rsidRPr="00177AA0" w:rsidRDefault="002F09F1" w:rsidP="002F09F1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2022 год – 139 268,9  тыс. руб.;</w:t>
      </w:r>
    </w:p>
    <w:p w:rsidR="002F09F1" w:rsidRPr="00177AA0" w:rsidRDefault="002F09F1" w:rsidP="002F09F1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2023 год – 140 268,9  тыс. руб.;</w:t>
      </w:r>
    </w:p>
    <w:p w:rsidR="002F09F1" w:rsidRPr="00177AA0" w:rsidRDefault="002F09F1" w:rsidP="002F09F1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2024 год -  140 268,9  тыс. руб.;</w:t>
      </w:r>
    </w:p>
    <w:p w:rsidR="002F09F1" w:rsidRPr="00177AA0" w:rsidRDefault="002F09F1" w:rsidP="002F09F1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2025 год – 140 268,9  тыс. руб.</w:t>
      </w:r>
    </w:p>
    <w:p w:rsidR="002F09F1" w:rsidRPr="00177AA0" w:rsidRDefault="002F09F1" w:rsidP="002F09F1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в том числе за счет субвенций и субсидий из областного бюджета за счет собственных средств обл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а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стного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бюджета – 635 307,4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дам реализации:</w:t>
      </w:r>
    </w:p>
    <w:p w:rsidR="002F09F1" w:rsidRPr="00177AA0" w:rsidRDefault="002F09F1" w:rsidP="002F09F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110 790,9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2F09F1" w:rsidRPr="00177AA0" w:rsidRDefault="002F09F1" w:rsidP="002F09F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104 903,3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 </w:t>
      </w:r>
    </w:p>
    <w:p w:rsidR="002F09F1" w:rsidRPr="00177AA0" w:rsidRDefault="002F09F1" w:rsidP="002F09F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 – 104 903,3 тыс. руб.</w:t>
      </w:r>
    </w:p>
    <w:p w:rsidR="002F09F1" w:rsidRPr="00177AA0" w:rsidRDefault="002F09F1" w:rsidP="002F09F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 – 104 903,3 тыс. руб.</w:t>
      </w:r>
    </w:p>
    <w:p w:rsidR="002F09F1" w:rsidRPr="00177AA0" w:rsidRDefault="002F09F1" w:rsidP="002F09F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 – 104 903,3 тыс. руб.</w:t>
      </w:r>
    </w:p>
    <w:p w:rsidR="002F09F1" w:rsidRPr="00177AA0" w:rsidRDefault="002F09F1" w:rsidP="002F09F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 – 104 903,3 тыс. руб.,</w:t>
      </w:r>
    </w:p>
    <w:p w:rsidR="002F09F1" w:rsidRPr="00177AA0" w:rsidRDefault="002F09F1" w:rsidP="002F09F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в том числе за счет собстве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нных доходов бюджета – 205 511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,0 тыс. рублей, в том числе по годам ре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а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лизации:</w:t>
      </w:r>
    </w:p>
    <w:p w:rsidR="002F09F1" w:rsidRPr="00177AA0" w:rsidRDefault="002F09F1" w:rsidP="002F09F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30 889,1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2F09F1" w:rsidRPr="00177AA0" w:rsidRDefault="002F09F1" w:rsidP="002F09F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lastRenderedPageBreak/>
        <w:t xml:space="preserve">2021 год – 34 159,5  тыс. руб. </w:t>
      </w:r>
    </w:p>
    <w:p w:rsidR="002F09F1" w:rsidRPr="00177AA0" w:rsidRDefault="002F09F1" w:rsidP="002F09F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 – 34 365,6 тыс. руб.</w:t>
      </w:r>
    </w:p>
    <w:p w:rsidR="002F09F1" w:rsidRPr="00177AA0" w:rsidRDefault="002F09F1" w:rsidP="002F09F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 – 35 365,6 тыс. руб.</w:t>
      </w:r>
    </w:p>
    <w:p w:rsidR="002F09F1" w:rsidRPr="00177AA0" w:rsidRDefault="002F09F1" w:rsidP="002F09F1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 – 35 365,6 тыс. руб.</w:t>
      </w:r>
    </w:p>
    <w:p w:rsidR="002F09F1" w:rsidRPr="00177AA0" w:rsidRDefault="002F09F1" w:rsidP="002F09F1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 – 35 365,6 тыс. руб..</w:t>
      </w:r>
    </w:p>
    <w:p w:rsidR="00F030B6" w:rsidRPr="00E0561E" w:rsidRDefault="00074718" w:rsidP="00E97D8C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Финансовое обеспечение 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подпрограммы 1 муниципальной программы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за счет средств районн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го бюджета 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>представле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но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в </w:t>
      </w:r>
      <w:r w:rsidR="00F030B6"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приложении 3</w:t>
      </w:r>
      <w:r w:rsidR="00F030B6"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1 муниципальной программы.</w:t>
      </w: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5. Прогно</w:t>
      </w:r>
      <w:r w:rsidR="009D79E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зная (справочная) оценка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е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тов поселений района, организаций для реализации подпрограммы 1 муниципальной пр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>граммы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Сведения о прогно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д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жетов поселений райо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>на, организаций на реализацию целей подпрограммы 1 муниципальной пр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="00074718">
        <w:rPr>
          <w:rFonts w:ascii="Times New Roman" w:eastAsia="Times New Roman" w:hAnsi="Times New Roman"/>
          <w:sz w:val="24"/>
          <w:szCs w:val="24"/>
          <w:lang w:eastAsia="zh-CN"/>
        </w:rPr>
        <w:t xml:space="preserve">граммы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представлены в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Pr="00E0561E">
        <w:rPr>
          <w:rFonts w:ascii="Times New Roman" w:eastAsia="Times New Roman" w:hAnsi="Times New Roman"/>
          <w:sz w:val="24"/>
          <w:szCs w:val="24"/>
          <w:lang w:eastAsia="zh-CN"/>
        </w:rPr>
        <w:t>к подпрограмме 1 муниципальной программы.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ab/>
        <w:t xml:space="preserve">   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Раздел 6. Характеристика мер правового регулирования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           Сведения об основных мерах правового регулирования в сфере реализации подпрограммы м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>у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ниципальной программы приведены в </w:t>
      </w:r>
      <w:r w:rsidRPr="00E0561E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t>приложении 5</w:t>
      </w:r>
      <w:r w:rsidRPr="00E0561E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 xml:space="preserve"> к подпрограмме муниципальной программы.</w:t>
      </w:r>
    </w:p>
    <w:p w:rsidR="00F030B6" w:rsidRPr="00E0561E" w:rsidRDefault="00F030B6" w:rsidP="00F030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7. Прогноз сводных показателей муниципальных заданий на оказание муниципальных услуг (выполнение работ) муниципальными учреждениями</w:t>
      </w: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Информация о сводных показателях муниципальных заданий на оказание дошкольными обр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зовательными учреждениями муниципальных услуг по годам реализации подпрограммы представл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на в 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приложении 6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1 муниципальной программы.</w:t>
      </w:r>
    </w:p>
    <w:p w:rsidR="00F030B6" w:rsidRPr="00E0561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8. Информация об инвестиционных проектах, реализуемых в рамках подпрограммы</w:t>
      </w:r>
    </w:p>
    <w:p w:rsidR="00F030B6" w:rsidRPr="00E0561E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Инвестиционные проекты, исполнение которых полностью или частично осуществляется за счет средств районного бюджета, отсутствуют.</w:t>
      </w: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9. Информация об участии в реализации подпрограммы муниципальной программы о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</w:t>
      </w: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ганизаций с государственным и муниципальным участием, общественных, научных и иных организаций, внебюджетных фондов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Организации с государственным и муниципальным участием, общественные, научные и иные организации, внебюджетные фонды  в реализации подпрограммы 1 муниципальной программы не участвуют.</w:t>
      </w:r>
    </w:p>
    <w:p w:rsidR="00F030B6" w:rsidRPr="00E0561E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E0561E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0561E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10. Сведения об участии органов местного самоуправления поселений муниципального образования в реализации подпрограммы</w:t>
      </w:r>
    </w:p>
    <w:p w:rsidR="00F030B6" w:rsidRPr="00E0561E" w:rsidRDefault="00F030B6" w:rsidP="00F030B6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Участие в реализации подпрограммы 1 муниципальной программы органов местного сам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E0561E">
        <w:rPr>
          <w:rFonts w:ascii="Times New Roman" w:eastAsia="Times New Roman" w:hAnsi="Times New Roman"/>
          <w:sz w:val="24"/>
          <w:szCs w:val="24"/>
          <w:lang w:eastAsia="ar-SA"/>
        </w:rPr>
        <w:t>управления поселений района не предусмотрено.</w:t>
      </w: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19"/>
          <w:szCs w:val="19"/>
          <w:lang w:eastAsia="zh-CN"/>
        </w:rPr>
        <w:sectPr w:rsidR="00F030B6" w:rsidRPr="00ED6802" w:rsidSect="0055584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566" w:bottom="851" w:left="851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lastRenderedPageBreak/>
        <w:t xml:space="preserve">                                                                                                                                                         Приложение 1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к подпрограмме 1  муниципальной программы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1 муниципальной программы </w:t>
      </w: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6019" w:type="dxa"/>
        <w:tblInd w:w="-318" w:type="dxa"/>
        <w:tblLayout w:type="fixed"/>
        <w:tblLook w:val="0000"/>
      </w:tblPr>
      <w:tblGrid>
        <w:gridCol w:w="564"/>
        <w:gridCol w:w="2414"/>
        <w:gridCol w:w="3402"/>
        <w:gridCol w:w="992"/>
        <w:gridCol w:w="1134"/>
        <w:gridCol w:w="992"/>
        <w:gridCol w:w="1134"/>
        <w:gridCol w:w="993"/>
        <w:gridCol w:w="1134"/>
        <w:gridCol w:w="1134"/>
        <w:gridCol w:w="992"/>
        <w:gridCol w:w="1134"/>
      </w:tblGrid>
      <w:tr w:rsidR="00F030B6" w:rsidRPr="00ED6802" w:rsidTr="006017BB">
        <w:trPr>
          <w:trHeight w:val="524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Задача, направленная на достижение цели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Наименование индикатора (показ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теля)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Ед. изм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рения</w:t>
            </w:r>
          </w:p>
        </w:tc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Значение целевого показателя</w:t>
            </w:r>
          </w:p>
        </w:tc>
      </w:tr>
      <w:tr w:rsidR="00F030B6" w:rsidRPr="00ED6802" w:rsidTr="006017BB">
        <w:trPr>
          <w:trHeight w:val="524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отчетное</w:t>
            </w:r>
          </w:p>
        </w:tc>
        <w:tc>
          <w:tcPr>
            <w:tcW w:w="992" w:type="dxa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оцено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ч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ное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Плановое</w:t>
            </w:r>
          </w:p>
        </w:tc>
      </w:tr>
      <w:tr w:rsidR="00F030B6" w:rsidRPr="00ED6802" w:rsidTr="006017BB">
        <w:trPr>
          <w:trHeight w:val="897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030B6" w:rsidRPr="00EB2969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F30201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030B6" w:rsidRPr="00EB2969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030B6" w:rsidRPr="00EB2969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2025 год</w:t>
            </w:r>
          </w:p>
        </w:tc>
      </w:tr>
      <w:tr w:rsidR="00EB2969" w:rsidRPr="00ED6802" w:rsidTr="006017BB">
        <w:trPr>
          <w:trHeight w:val="226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EB2969" w:rsidRPr="00EB2969" w:rsidRDefault="00EB2969" w:rsidP="00F05C4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969" w:rsidRPr="006017BB" w:rsidRDefault="00EB2969" w:rsidP="006017BB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доступности и качества дошкольного образования вне завис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мости от места жительс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ва детей. (5.1.4.1.)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</w:tcBorders>
            <w:shd w:val="clear" w:color="auto" w:fill="auto"/>
          </w:tcPr>
          <w:p w:rsidR="00EB2969" w:rsidRPr="00F30201" w:rsidRDefault="00EB2969" w:rsidP="00F05C4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F30201" w:rsidRPr="00F30201" w:rsidRDefault="00F30201" w:rsidP="00F05C43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Процент охвата детей в возрасте  3-7 лет программами дошкольного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F05C4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8D0FF0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5"/>
        </w:trPr>
        <w:tc>
          <w:tcPr>
            <w:tcW w:w="564" w:type="dxa"/>
            <w:vAlign w:val="center"/>
          </w:tcPr>
          <w:p w:rsidR="008D0FF0" w:rsidRPr="00EB2969" w:rsidRDefault="008D0FF0" w:rsidP="00F05C4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414" w:type="dxa"/>
            <w:vAlign w:val="center"/>
          </w:tcPr>
          <w:p w:rsidR="008D0FF0" w:rsidRPr="00EB2969" w:rsidRDefault="008D0FF0" w:rsidP="008D0FF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Модернизация образов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тельной среды в соотве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ствии с ФГОС ДО (5.1.4.2.)</w:t>
            </w:r>
          </w:p>
        </w:tc>
        <w:tc>
          <w:tcPr>
            <w:tcW w:w="3402" w:type="dxa"/>
            <w:vAlign w:val="center"/>
          </w:tcPr>
          <w:p w:rsidR="00F30201" w:rsidRPr="00F30201" w:rsidRDefault="00F30201" w:rsidP="00F05C43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численности обуча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в соответствии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государственным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стандартом</w:t>
            </w:r>
          </w:p>
          <w:p w:rsidR="008D0FF0" w:rsidRPr="00F30201" w:rsidRDefault="008D0FF0" w:rsidP="00F05C43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8D0FF0" w:rsidRPr="00EB2969" w:rsidRDefault="008D0FF0" w:rsidP="00F05C4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</w:tcPr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8D0FF0" w:rsidRPr="00EB2969" w:rsidRDefault="008D0FF0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8"/>
        </w:trPr>
        <w:tc>
          <w:tcPr>
            <w:tcW w:w="564" w:type="dxa"/>
            <w:vMerge w:val="restart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lastRenderedPageBreak/>
              <w:t>3</w:t>
            </w:r>
          </w:p>
        </w:tc>
        <w:tc>
          <w:tcPr>
            <w:tcW w:w="2414" w:type="dxa"/>
            <w:vMerge w:val="restart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Удовлетворение потре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ностей детей-инвалидов, детей с ограниченными возможностями здоровья в инклюзивном образов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нии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5.1.4.6.).</w:t>
            </w:r>
          </w:p>
        </w:tc>
        <w:tc>
          <w:tcPr>
            <w:tcW w:w="3402" w:type="dxa"/>
            <w:vAlign w:val="center"/>
          </w:tcPr>
          <w:p w:rsidR="00EB2969" w:rsidRPr="00F30201" w:rsidRDefault="00EB2969" w:rsidP="004F16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тей – инвалидов, в общем количес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 дошкольных образовательных организаций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18, 18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1134" w:type="dxa"/>
          </w:tcPr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9"/>
        </w:trPr>
        <w:tc>
          <w:tcPr>
            <w:tcW w:w="564" w:type="dxa"/>
            <w:vMerge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EB2969" w:rsidRPr="00F30201" w:rsidRDefault="00EB2969" w:rsidP="004F16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детей – инвалидов в возрасте от 1,5 до 7 лет, охваченных дошк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льным образованием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1134" w:type="dxa"/>
          </w:tcPr>
          <w:p w:rsidR="00EB2969" w:rsidRPr="00EB2969" w:rsidRDefault="00EB2969" w:rsidP="004F162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4F162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</w:tr>
      <w:tr w:rsidR="00EB2969" w:rsidRPr="00ED6802" w:rsidTr="00601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7"/>
        </w:trPr>
        <w:tc>
          <w:tcPr>
            <w:tcW w:w="564" w:type="dxa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414" w:type="dxa"/>
          </w:tcPr>
          <w:p w:rsidR="00EB2969" w:rsidRPr="00EB2969" w:rsidRDefault="00EB2969" w:rsidP="00F05C4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полнительных мест в 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разовательных организ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циях, осуществляющих образовательную деятел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ь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ность по образовательным программам дошкольного образования. (5.1.4.14.)</w:t>
            </w:r>
          </w:p>
        </w:tc>
        <w:tc>
          <w:tcPr>
            <w:tcW w:w="3402" w:type="dxa"/>
          </w:tcPr>
          <w:p w:rsidR="00EB2969" w:rsidRPr="00F30201" w:rsidRDefault="00F30201" w:rsidP="004F162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образования для детей в возрасте от 2 месяцев до 3 лет</w:t>
            </w:r>
          </w:p>
          <w:p w:rsidR="00EB2969" w:rsidRPr="00F30201" w:rsidRDefault="00EB2969" w:rsidP="00F30201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4F162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992" w:type="dxa"/>
          </w:tcPr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993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6D72E4" w:rsidRDefault="006D72E4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EB2969" w:rsidRPr="00EB2969" w:rsidRDefault="00EB2969" w:rsidP="006D72E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</w:tbl>
    <w:p w:rsidR="00F030B6" w:rsidRPr="00ED6802" w:rsidRDefault="00F030B6" w:rsidP="00F030B6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/>
          <w:color w:val="1D1D1D"/>
          <w:sz w:val="23"/>
          <w:szCs w:val="23"/>
          <w:lang w:eastAsia="zh-CN"/>
        </w:rPr>
        <w:sectPr w:rsidR="00F030B6" w:rsidRPr="00ED6802" w:rsidSect="001F1C56">
          <w:pgSz w:w="16838" w:h="11906" w:orient="landscape"/>
          <w:pgMar w:top="851" w:right="1134" w:bottom="426" w:left="851" w:header="709" w:footer="709" w:gutter="0"/>
          <w:cols w:space="720"/>
          <w:docGrid w:linePitch="360"/>
        </w:sectPr>
      </w:pP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ar-SA"/>
        </w:rPr>
        <w:lastRenderedPageBreak/>
        <w:t>Приложение 2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ED6802">
        <w:rPr>
          <w:rFonts w:ascii="Times New Roman" w:eastAsia="Times New Roman" w:hAnsi="Times New Roman"/>
          <w:sz w:val="23"/>
          <w:szCs w:val="23"/>
          <w:lang w:eastAsia="ar-SA"/>
        </w:rPr>
        <w:t>к подпрограмме 1 муниципальной программы</w:t>
      </w:r>
    </w:p>
    <w:tbl>
      <w:tblPr>
        <w:tblpPr w:leftFromText="180" w:rightFromText="180" w:vertAnchor="text" w:horzAnchor="margin" w:tblpXSpec="center" w:tblpY="10"/>
        <w:tblW w:w="165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8"/>
        <w:gridCol w:w="425"/>
        <w:gridCol w:w="2127"/>
        <w:gridCol w:w="850"/>
        <w:gridCol w:w="2410"/>
        <w:gridCol w:w="1559"/>
        <w:gridCol w:w="1843"/>
        <w:gridCol w:w="1985"/>
        <w:gridCol w:w="1560"/>
        <w:gridCol w:w="1134"/>
        <w:gridCol w:w="992"/>
        <w:gridCol w:w="993"/>
      </w:tblGrid>
      <w:tr w:rsidR="00F030B6" w:rsidRPr="00ED6802" w:rsidTr="00F05C43">
        <w:trPr>
          <w:trHeight w:val="600"/>
        </w:trPr>
        <w:tc>
          <w:tcPr>
            <w:tcW w:w="16586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30B6" w:rsidRDefault="00F030B6" w:rsidP="00F05C4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  <w:p w:rsidR="00F030B6" w:rsidRDefault="00F030B6" w:rsidP="00F05C4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</w:p>
          <w:p w:rsidR="00F030B6" w:rsidRPr="00ED6802" w:rsidRDefault="00F030B6" w:rsidP="00F05C4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>СВЕДЕНИЯ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 xml:space="preserve"> о порядке сбора информации и методике расчета целевых показателей 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  <w:t>подпрограммы 1 муниципальной программы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zh-CN"/>
              </w:rPr>
            </w:pP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7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№</w:t>
            </w:r>
          </w:p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Наименование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целевого показателя (индикатора)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Ед. изм.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Определение целевого</w:t>
            </w:r>
          </w:p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Временные хара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теристики целев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Алгоритм форм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рования (формула) показателя и 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тодические поя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нения к целевому показателю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Базовые показатели, используемые в формуле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Метод сбора и индекс формы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Объект и единица 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блюдения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Охват 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ниц сов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купности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Ответс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венный за сбор да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ных по целевому показателю</w:t>
            </w: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7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B6" w:rsidRPr="00ED6802" w:rsidRDefault="00F030B6" w:rsidP="00F05C43">
            <w:pPr>
              <w:spacing w:after="0" w:line="240" w:lineRule="auto"/>
              <w:ind w:left="269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  <w:t>11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80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 обучающихся в соответствии с   фед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ральным государстве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образовательным стандартом</w:t>
            </w:r>
          </w:p>
          <w:p w:rsidR="004B45F5" w:rsidRDefault="004B45F5" w:rsidP="006017BB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6017BB" w:rsidRDefault="004B45F5" w:rsidP="006017BB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38" w:firstLine="231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характериз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ет уровень обеспечения до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тупность качественного  дошкольного образования, позволяет  в динамике оц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нить результаты реализации мероприятий, направленных на улучшение качества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школьного образования.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численности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ников, обучающихся по программам дошкольного образования, соответс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вующих требованиям 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дарта дошкольного образ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вания к общему числу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школьников, обучающихся по программам дошкольн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образования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Показатель в  целом опр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деляется как среднее знач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показателей по району.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Годовая, за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6017BB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 xml:space="preserve">Д=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, </w:t>
            </w:r>
            <w:r w:rsidRPr="006017BB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где:</w:t>
            </w:r>
          </w:p>
          <w:p w:rsidR="004B45F5" w:rsidRPr="00F30201" w:rsidRDefault="004B45F5" w:rsidP="00CF0C9F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017BB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Д-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Удельный вес численности об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чающихся в соотве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образовател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стандартом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А – численность дошкольников, об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чающихся по 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граммам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ного образования, соответствующих требованиям 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дарта дошкольного образования;</w:t>
            </w: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админис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рации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кольского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80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38" w:firstLine="231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 численность дошкольников, об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чающихся по пр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граммам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ного образования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F030B6" w:rsidRPr="00ED6802" w:rsidTr="00F05C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2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31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  2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ния для детей в возрасте от 2 месяцев до 3 лет</w:t>
            </w:r>
          </w:p>
          <w:p w:rsidR="004B45F5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характеризует уровень обеспечения до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тупности дошкольного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зования, позволяет  в дин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мике оценить результаты реализации мероприятий, направленных на увеличения охвата населения услугами дошкольного образования.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отношение численности  детей  от 0 до 3  лет, которым предоставлена возможность получать усл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ги дошкольного образов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ния,  в общей численности детей от 0 до 3 лет.</w:t>
            </w:r>
          </w:p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в  целом опред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ляется как среднее значение показателей по району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Годовая, за 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</w:t>
            </w:r>
          </w:p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где:</w:t>
            </w:r>
          </w:p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Д-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Процент досту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ности дошкольного образования для д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е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тей в возрасте от 2 месяцев до 3 лет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  <w:p w:rsidR="004B45F5" w:rsidRPr="00ED6802" w:rsidRDefault="004B45F5" w:rsidP="00DD78B8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 – численность    детей от 0 до 3 лет , которым предоста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лена возможность получать услуги дошкольного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зования;</w:t>
            </w:r>
          </w:p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31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F30201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6D72E4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–общая  числе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ность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желающих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тей  от 2 мес.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 3 лет</w:t>
            </w:r>
          </w:p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F05C43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F05C4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43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DD78B8" w:rsidRDefault="004B45F5" w:rsidP="00CF0C9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охвата детей в возрасте  3-7 лет пр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граммами дошкольного образования</w:t>
            </w:r>
          </w:p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х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арактеризует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доступность дошкольного образования, позволяет  в динамике оценить результ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ты реализации мероприятий, направленных на уве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личения охвата детей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дошкольн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ым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зованием.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Определяется как отношение численности  детей 3-7 лет, которым предоставлена во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 xml:space="preserve">можность получать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дошк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льное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к чи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ленности детей 3-7 лет, стоящих в очереди на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чение места в дошкольных организациях</w:t>
            </w:r>
          </w:p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Показатель в  целом опред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ляется как среднее значение показателей по району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Годовая, за 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где: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Д- 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х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вата детей в во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з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расте  3-7 лет программами дошкольного о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б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  <w:t>А – численность    детей 3-7 лет, кот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рым предоставлена возможность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чать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дошкольно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образо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вание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;</w:t>
            </w:r>
          </w:p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br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Численность детей, чел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243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4B45F5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В – численность д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тей 3-7 лет, ну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ж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дающихся в устро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стве</w:t>
            </w:r>
          </w:p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90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lastRenderedPageBreak/>
              <w:t>4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A2625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дошкольных обр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зовательных организ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ций, в которых создана универсальная безбар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ерная среда для инкл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зивного образования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тей – инвалидов в общем количестве дошкольных организаций.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Показатель характеризуют доступность дошкольного образования для детей - 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валидов, определяется как средний по району, показ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ы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вает динамику совершенс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вования условий в ДОУ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За отчетный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 xml:space="preserve">Д-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где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:</w:t>
            </w:r>
          </w:p>
          <w:p w:rsidR="004B45F5" w:rsidRPr="00401833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Д-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дошкольных образовательных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ганизаций, в которых создана универсал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ная безбарьерная ср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да для инклюзивного образования детей – инвалидов, в общем количестве дошкол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ных   о образовател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 – количество 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ганизаций, где со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дана безбарьерная среда;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Кол-во  о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90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A2625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– общее колич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ство образовател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ных организаций в районе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48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Доля детей – инвалидов в возрасте от 1,5 до 7 лет, охваченных дошкольным образованием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Показатель характеризуют доступность дошкольного образования для детей - и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н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валидов, определяется как средний по району, позвол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я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ет в динамике оценить р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зультаты мероприятий.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За отчетный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Д=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  <w:t>А/В*100%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, где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: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 xml:space="preserve"> -доля детей – инвалидов в во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з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расте от 1,5 до 7 лет, охваченных дошкольным 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б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  <w:t>разованием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>А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 – количество д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тей – инвалидов, посещающих ДОО;</w:t>
            </w:r>
          </w:p>
          <w:p w:rsidR="004B45F5" w:rsidRPr="00401833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3- ведомственная отчетность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>Численность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  <w:lang w:eastAsia="zh-CN"/>
              </w:rPr>
              <w:t>Сплошной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Управл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ние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зования Никольск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пального района</w:t>
            </w:r>
          </w:p>
        </w:tc>
      </w:tr>
      <w:tr w:rsidR="004B45F5" w:rsidRPr="00ED6802" w:rsidTr="003214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708" w:type="dxa"/>
          <w:trHeight w:val="1482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eastAsia="Times New Roman" w:hAnsi="Times New Roman"/>
                <w:b/>
                <w:sz w:val="19"/>
                <w:szCs w:val="19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ind w:left="269"/>
              <w:rPr>
                <w:rFonts w:ascii="Times New Roman" w:hAnsi="Times New Roman"/>
                <w:b/>
                <w:sz w:val="19"/>
                <w:szCs w:val="19"/>
                <w:lang w:eastAsia="zh-CN"/>
              </w:rPr>
            </w:pPr>
            <w:r>
              <w:rPr>
                <w:rFonts w:ascii="Times New Roman" w:hAnsi="Times New Roman"/>
                <w:b/>
                <w:sz w:val="19"/>
                <w:szCs w:val="19"/>
                <w:lang w:eastAsia="zh-CN"/>
              </w:rPr>
              <w:t xml:space="preserve">В </w:t>
            </w:r>
            <w:r>
              <w:rPr>
                <w:rFonts w:ascii="Times New Roman" w:hAnsi="Times New Roman"/>
                <w:sz w:val="19"/>
                <w:szCs w:val="19"/>
                <w:lang w:eastAsia="zh-CN"/>
              </w:rPr>
              <w:t xml:space="preserve">–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количество 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тей – инвалидов этого возраста, проживающих на территории района  (по данным ПФ РФ)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5" w:rsidRPr="00ED6802" w:rsidRDefault="004B45F5" w:rsidP="00CF0C9F">
            <w:pPr>
              <w:rPr>
                <w:rFonts w:ascii="Times New Roman" w:hAnsi="Times New Roman"/>
                <w:sz w:val="19"/>
                <w:szCs w:val="19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5" w:rsidRPr="00ED6802" w:rsidRDefault="004B45F5" w:rsidP="00CF0C9F">
            <w:pP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</w:p>
        </w:tc>
      </w:tr>
    </w:tbl>
    <w:p w:rsidR="00694CB8" w:rsidRDefault="00694CB8" w:rsidP="004B45F5">
      <w:pPr>
        <w:spacing w:after="0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DD78B8" w:rsidP="00DD78B8">
      <w:pPr>
        <w:spacing w:after="0"/>
        <w:rPr>
          <w:rFonts w:ascii="Times New Roman" w:eastAsia="Times New Roman" w:hAnsi="Times New Roman"/>
          <w:b/>
          <w:i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030B6"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Приложение 3</w:t>
      </w:r>
    </w:p>
    <w:p w:rsidR="00F030B6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1 муниципальной программы</w:t>
      </w:r>
    </w:p>
    <w:p w:rsidR="00F030B6" w:rsidRPr="00ED6802" w:rsidRDefault="00F030B6" w:rsidP="00F030B6">
      <w:pPr>
        <w:spacing w:after="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2F09F1" w:rsidRDefault="002F09F1" w:rsidP="002F09F1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>ФИНАНСОВОЕ ОБЕСПЕЧЕНИЕ</w:t>
      </w:r>
    </w:p>
    <w:p w:rsidR="002F09F1" w:rsidRDefault="002F09F1" w:rsidP="002F09F1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 xml:space="preserve"> подпрограммы 1 муниципальной программы за счет средств районного бюджета</w:t>
      </w:r>
    </w:p>
    <w:p w:rsidR="002F09F1" w:rsidRDefault="002F09F1" w:rsidP="002F09F1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</w:rPr>
      </w:pPr>
    </w:p>
    <w:tbl>
      <w:tblPr>
        <w:tblW w:w="0" w:type="auto"/>
        <w:tblInd w:w="-39" w:type="dxa"/>
        <w:tblLayout w:type="fixed"/>
        <w:tblLook w:val="0000"/>
      </w:tblPr>
      <w:tblGrid>
        <w:gridCol w:w="709"/>
        <w:gridCol w:w="1701"/>
        <w:gridCol w:w="2694"/>
        <w:gridCol w:w="3543"/>
        <w:gridCol w:w="1276"/>
        <w:gridCol w:w="1418"/>
        <w:gridCol w:w="1275"/>
        <w:gridCol w:w="1276"/>
        <w:gridCol w:w="1276"/>
        <w:gridCol w:w="1286"/>
      </w:tblGrid>
      <w:tr w:rsidR="002F09F1" w:rsidTr="00D51CCD">
        <w:trPr>
          <w:cantSplit/>
          <w:trHeight w:val="44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F09F1" w:rsidRDefault="002F09F1" w:rsidP="00D51CC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Статус</w:t>
            </w:r>
          </w:p>
          <w:p w:rsidR="002F09F1" w:rsidRDefault="002F09F1" w:rsidP="00D51CC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Наименование в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домственной целевой программы,</w:t>
            </w:r>
          </w:p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основного меропри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я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тия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Ответственный исполнитель, участник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Источник финансового</w:t>
            </w:r>
          </w:p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 xml:space="preserve">обеспечения </w:t>
            </w:r>
          </w:p>
        </w:tc>
        <w:tc>
          <w:tcPr>
            <w:tcW w:w="78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Расходы (тыс. руб.)</w:t>
            </w:r>
          </w:p>
        </w:tc>
      </w:tr>
      <w:tr w:rsidR="002F09F1" w:rsidTr="00D51CCD">
        <w:trPr>
          <w:cantSplit/>
          <w:trHeight w:val="85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2024 год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2025 год</w:t>
            </w:r>
          </w:p>
        </w:tc>
      </w:tr>
      <w:tr w:rsidR="002F09F1" w:rsidTr="00D51CCD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 CYR"/>
                <w:sz w:val="19"/>
                <w:szCs w:val="19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widowControl w:val="0"/>
              <w:autoSpaceDE w:val="0"/>
              <w:spacing w:after="0" w:line="240" w:lineRule="auto"/>
              <w:ind w:left="-630" w:firstLine="630"/>
              <w:jc w:val="center"/>
            </w:pPr>
            <w:r>
              <w:rPr>
                <w:rFonts w:ascii="Times New Roman" w:eastAsia="Times New Roman" w:hAnsi="Times New Roman" w:cs="Times New Roman CYR"/>
                <w:sz w:val="16"/>
                <w:szCs w:val="16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10</w:t>
            </w:r>
          </w:p>
        </w:tc>
      </w:tr>
      <w:tr w:rsidR="002F09F1" w:rsidTr="00D51CCD">
        <w:trPr>
          <w:cantSplit/>
          <w:trHeight w:val="47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F09F1" w:rsidRDefault="002F09F1" w:rsidP="00D51CCD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 CYR"/>
                <w:b/>
                <w:sz w:val="23"/>
                <w:szCs w:val="23"/>
              </w:rPr>
              <w:t>Подпрограмма 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«Развитие     </w:t>
            </w:r>
          </w:p>
          <w:p w:rsidR="002F09F1" w:rsidRDefault="002F09F1" w:rsidP="00D51CCD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образования </w:t>
            </w:r>
          </w:p>
          <w:p w:rsidR="002F09F1" w:rsidRDefault="002F09F1" w:rsidP="00D51CCD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Никольского </w:t>
            </w:r>
          </w:p>
          <w:p w:rsidR="002F09F1" w:rsidRDefault="002F09F1" w:rsidP="00D51CCD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муниципального</w:t>
            </w:r>
          </w:p>
          <w:p w:rsidR="002F09F1" w:rsidRDefault="002F09F1" w:rsidP="00D51CCD">
            <w:pPr>
              <w:widowControl w:val="0"/>
              <w:autoSpaceDE w:val="0"/>
              <w:spacing w:after="0" w:line="240" w:lineRule="auto"/>
              <w:ind w:left="-630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района</w:t>
            </w:r>
          </w:p>
          <w:p w:rsidR="002F09F1" w:rsidRDefault="002F09F1" w:rsidP="00D51CCD">
            <w:pPr>
              <w:widowControl w:val="0"/>
              <w:autoSpaceDE w:val="0"/>
              <w:spacing w:after="0" w:line="240" w:lineRule="auto"/>
              <w:ind w:left="-630"/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          на 2020-2025 годы»</w:t>
            </w:r>
          </w:p>
          <w:p w:rsidR="002F09F1" w:rsidRDefault="002F09F1" w:rsidP="00D51CCD">
            <w:pPr>
              <w:widowControl w:val="0"/>
              <w:autoSpaceDE w:val="0"/>
              <w:spacing w:after="0" w:line="240" w:lineRule="auto"/>
              <w:ind w:left="-630"/>
              <w:jc w:val="right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 xml:space="preserve">  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Итого</w:t>
            </w:r>
          </w:p>
          <w:p w:rsidR="002F09F1" w:rsidRDefault="002F09F1" w:rsidP="00D51CCD">
            <w:pPr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Ответственный исполнитель</w:t>
            </w:r>
          </w:p>
          <w:p w:rsidR="002F09F1" w:rsidRDefault="002F09F1" w:rsidP="00D51CCD">
            <w:pPr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</w:t>
            </w:r>
          </w:p>
          <w:p w:rsidR="002F09F1" w:rsidRDefault="002F09F1" w:rsidP="00D51C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Участники:</w:t>
            </w:r>
          </w:p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Муниципальные образовател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ные учреждения, реализующие основную общеобразовательную программу дошкольного образ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вания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141 680,0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139 062,80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139 268,9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140 268,90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140 268,9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140 268,9</w:t>
            </w:r>
          </w:p>
        </w:tc>
      </w:tr>
      <w:tr w:rsidR="002F09F1" w:rsidTr="00D51CCD">
        <w:trPr>
          <w:cantSplit/>
          <w:trHeight w:val="36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30 889,10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34 159,50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34 365,6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35 365,60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35 365,6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35 365,6</w:t>
            </w:r>
          </w:p>
        </w:tc>
      </w:tr>
      <w:tr w:rsidR="002F09F1" w:rsidTr="00D51CCD">
        <w:trPr>
          <w:cantSplit/>
          <w:trHeight w:val="43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2F09F1" w:rsidTr="00D51CCD">
        <w:trPr>
          <w:cantSplit/>
          <w:trHeight w:val="52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110 790,90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104 903,30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</w:tr>
      <w:tr w:rsidR="002F09F1" w:rsidTr="00D51CCD">
        <w:trPr>
          <w:cantSplit/>
          <w:trHeight w:val="53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2F09F1" w:rsidTr="00D51CCD">
        <w:trPr>
          <w:cantSplit/>
          <w:trHeight w:val="55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17"/>
                <w:szCs w:val="17"/>
              </w:rPr>
            </w:pPr>
          </w:p>
          <w:p w:rsidR="002F09F1" w:rsidRDefault="002F09F1" w:rsidP="00D51CCD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  <w:p w:rsidR="002F09F1" w:rsidRDefault="002F09F1" w:rsidP="00D51CCD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  <w:t>Основное мероприятие 1</w:t>
            </w:r>
          </w:p>
          <w:p w:rsidR="002F09F1" w:rsidRDefault="002F09F1" w:rsidP="00D51CCD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  <w:p w:rsidR="002F09F1" w:rsidRDefault="002F09F1" w:rsidP="00D51CCD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  <w:p w:rsidR="002F09F1" w:rsidRDefault="002F09F1" w:rsidP="00D51CCD">
            <w:pPr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Организация пр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доставления 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школьного и 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полнительного образования в м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у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ниципальных бю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жетных дошкол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ных образовател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ных учреждениях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Муниципальные образовател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ь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ные организации, реализующие основную общеобразовательную программу дошкольного образ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о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ar-SA"/>
              </w:rPr>
              <w:t>вания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125 976,00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133 740,50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133 946,6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134 946,60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134 946,6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134 946,6</w:t>
            </w:r>
          </w:p>
        </w:tc>
      </w:tr>
      <w:tr w:rsidR="002F09F1" w:rsidTr="00D51CCD">
        <w:trPr>
          <w:cantSplit/>
          <w:trHeight w:val="501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29 275,70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34 159,50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34 365,6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35 365,60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35 365,6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35 365,6</w:t>
            </w:r>
          </w:p>
        </w:tc>
      </w:tr>
      <w:tr w:rsidR="002F09F1" w:rsidTr="00D51CCD">
        <w:trPr>
          <w:cantSplit/>
          <w:trHeight w:val="25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2F09F1" w:rsidTr="00D51CCD">
        <w:trPr>
          <w:cantSplit/>
          <w:trHeight w:val="24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96 700,30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99 581,00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99 581,0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99 581,00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99 581,0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99 581,0</w:t>
            </w:r>
          </w:p>
        </w:tc>
      </w:tr>
      <w:tr w:rsidR="002F09F1" w:rsidTr="00D51CCD">
        <w:trPr>
          <w:cantSplit/>
          <w:trHeight w:val="24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color w:val="1D1D1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Х</w:t>
            </w:r>
          </w:p>
        </w:tc>
      </w:tr>
      <w:tr w:rsidR="002F09F1" w:rsidTr="00D51CCD">
        <w:trPr>
          <w:cantSplit/>
          <w:trHeight w:val="37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с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новное мер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пр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и</w:t>
            </w: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ятие</w:t>
            </w:r>
          </w:p>
          <w:p w:rsidR="002F09F1" w:rsidRDefault="002F09F1" w:rsidP="00D51CCD">
            <w:pPr>
              <w:autoSpaceDE w:val="0"/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 xml:space="preserve"> 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7"/>
                <w:szCs w:val="17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Предоставление компенсации, в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ы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плачиваемой род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lastRenderedPageBreak/>
              <w:t>телям (законным представителям) детей, посещающих дошкольные обр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зовательные учре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ж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ar-SA"/>
              </w:rPr>
              <w:t>дения</w:t>
            </w:r>
          </w:p>
          <w:p w:rsidR="002F09F1" w:rsidRDefault="002F09F1" w:rsidP="00D51CCD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i/>
                <w:sz w:val="17"/>
                <w:szCs w:val="17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lastRenderedPageBreak/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4 150,00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5 178,7</w:t>
            </w:r>
          </w:p>
        </w:tc>
      </w:tr>
      <w:tr w:rsidR="002F09F1" w:rsidTr="00D51CCD">
        <w:trPr>
          <w:cantSplit/>
          <w:trHeight w:val="39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2F09F1" w:rsidTr="00D51CCD">
        <w:trPr>
          <w:cantSplit/>
          <w:trHeight w:val="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2F09F1" w:rsidTr="00D51CCD">
        <w:trPr>
          <w:cantSplit/>
          <w:trHeight w:val="12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4 150,00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5 178,70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5 178,7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5 178,7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5 178,7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5 178,7</w:t>
            </w:r>
          </w:p>
        </w:tc>
      </w:tr>
      <w:tr w:rsidR="002F09F1" w:rsidTr="00D51CCD">
        <w:trPr>
          <w:cantSplit/>
          <w:trHeight w:val="47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</w:rPr>
              <w:t>Х</w:t>
            </w:r>
          </w:p>
        </w:tc>
      </w:tr>
      <w:tr w:rsidR="002F09F1" w:rsidTr="00D51CCD">
        <w:trPr>
          <w:cantSplit/>
          <w:trHeight w:val="40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Основное мероприятие 3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Модернизация р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гиональных систем дошкольного обр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зования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2F09F1" w:rsidRDefault="002F09F1" w:rsidP="00D51CCD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2F09F1" w:rsidRDefault="002F09F1" w:rsidP="00D51CCD">
            <w:r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11 410,40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Х</w:t>
            </w:r>
          </w:p>
        </w:tc>
      </w:tr>
      <w:tr w:rsidR="002F09F1" w:rsidTr="00D51CCD">
        <w:trPr>
          <w:cantSplit/>
          <w:trHeight w:val="429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1 613,40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Х</w:t>
            </w:r>
          </w:p>
        </w:tc>
      </w:tr>
      <w:tr w:rsidR="002F09F1" w:rsidTr="00D51CCD">
        <w:trPr>
          <w:cantSplit/>
          <w:trHeight w:val="69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2F09F1" w:rsidTr="00D51CCD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9 797,0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2F09F1" w:rsidTr="00D51CCD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2F09F1" w:rsidTr="00D51CCD">
        <w:trPr>
          <w:cantSplit/>
          <w:trHeight w:val="542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</w:tcPr>
          <w:p w:rsidR="002F09F1" w:rsidRDefault="002F09F1" w:rsidP="00D51CCD">
            <w:pPr>
              <w:autoSpaceDE w:val="0"/>
              <w:snapToGrid w:val="0"/>
              <w:ind w:left="113" w:right="113"/>
              <w:jc w:val="center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Основное мероприятие 4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jc w:val="both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Реализация мех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низмов обеспечения доступности кач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ственных образов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а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тельных услуг о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б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щего образования детям с ограниче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н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ными возможн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о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стями здоровья, детям - инвалидам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2F09F1" w:rsidRDefault="002F09F1" w:rsidP="00D51CCD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2F09F1" w:rsidRDefault="002F09F1" w:rsidP="00D51CCD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2F09F1" w:rsidRDefault="002F09F1" w:rsidP="00D51CCD">
            <w:pPr>
              <w:rPr>
                <w:rFonts w:ascii="Times New Roman" w:eastAsia="Times New Roman" w:hAnsi="Times New Roman"/>
                <w:sz w:val="17"/>
                <w:szCs w:val="17"/>
              </w:rPr>
            </w:pPr>
          </w:p>
          <w:p w:rsidR="002F09F1" w:rsidRDefault="002F09F1" w:rsidP="00D51CCD">
            <w:r>
              <w:rPr>
                <w:rFonts w:ascii="Times New Roman" w:eastAsia="Times New Roman" w:hAnsi="Times New Roman"/>
                <w:sz w:val="17"/>
                <w:szCs w:val="17"/>
              </w:rPr>
              <w:t>Управление образования Никол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ь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ского муниципального района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17"/>
                <w:szCs w:val="17"/>
              </w:rPr>
              <w:t>Всего,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143,6</w:t>
            </w:r>
          </w:p>
        </w:tc>
      </w:tr>
      <w:tr w:rsidR="002F09F1" w:rsidTr="00D51CCD">
        <w:trPr>
          <w:cantSplit/>
          <w:trHeight w:val="89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собственные доходы районного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2F09F1" w:rsidTr="00D51CCD">
        <w:trPr>
          <w:cantSplit/>
          <w:trHeight w:val="823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9"/>
                <w:szCs w:val="19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  <w:tr w:rsidR="002F09F1" w:rsidTr="00D51CCD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субвенции и субсидии из областного бюдж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е</w:t>
            </w:r>
            <w:r>
              <w:rPr>
                <w:rFonts w:ascii="Times New Roman" w:eastAsia="Times New Roman" w:hAnsi="Times New Roman"/>
                <w:sz w:val="17"/>
                <w:szCs w:val="17"/>
              </w:rPr>
              <w:t>та за счет собственных средств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143,6</w:t>
            </w:r>
          </w:p>
        </w:tc>
      </w:tr>
      <w:tr w:rsidR="002F09F1" w:rsidTr="00D51CCD">
        <w:trPr>
          <w:cantSplit/>
          <w:trHeight w:val="47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безвозмездные поступления физических и юридических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Х</w:t>
            </w:r>
          </w:p>
        </w:tc>
      </w:tr>
    </w:tbl>
    <w:p w:rsidR="002F09F1" w:rsidRDefault="002F09F1" w:rsidP="002F09F1">
      <w:pPr>
        <w:spacing w:after="0"/>
        <w:rPr>
          <w:rFonts w:ascii="Times New Roman" w:eastAsia="Times New Roman" w:hAnsi="Times New Roman"/>
          <w:b/>
          <w:sz w:val="23"/>
          <w:szCs w:val="23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E2E30" w:rsidRDefault="004E2E30" w:rsidP="004B45F5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4E2E30" w:rsidRDefault="004E2E30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1670B5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53853" w:rsidRDefault="00F53853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Приложение  4</w:t>
      </w:r>
    </w:p>
    <w:p w:rsidR="00F030B6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1 муниципальной программы</w:t>
      </w:r>
    </w:p>
    <w:p w:rsidR="00F030B6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2F09F1" w:rsidRDefault="002F09F1" w:rsidP="002F09F1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 xml:space="preserve">ПРОГНОЗНАЯ (СПРАВОЧНАЯ) ОЦЕНКА </w:t>
      </w:r>
    </w:p>
    <w:p w:rsidR="002F09F1" w:rsidRDefault="002F09F1" w:rsidP="002F09F1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2F09F1" w:rsidRDefault="002F09F1" w:rsidP="002F09F1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>подпрограммы 1 муниципальной программы</w:t>
      </w:r>
    </w:p>
    <w:p w:rsidR="002F09F1" w:rsidRDefault="002F09F1" w:rsidP="002F09F1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307"/>
        <w:gridCol w:w="1827"/>
        <w:gridCol w:w="2104"/>
        <w:gridCol w:w="1965"/>
        <w:gridCol w:w="1966"/>
        <w:gridCol w:w="1827"/>
        <w:gridCol w:w="1821"/>
      </w:tblGrid>
      <w:tr w:rsidR="002F09F1" w:rsidTr="00D51CCD">
        <w:trPr>
          <w:cantSplit/>
        </w:trPr>
        <w:tc>
          <w:tcPr>
            <w:tcW w:w="4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Источник финансового обеспечения</w:t>
            </w:r>
          </w:p>
        </w:tc>
        <w:tc>
          <w:tcPr>
            <w:tcW w:w="11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Оценка расходов (тыс. руб.)</w:t>
            </w:r>
          </w:p>
        </w:tc>
      </w:tr>
      <w:tr w:rsidR="002F09F1" w:rsidTr="00D51CCD">
        <w:trPr>
          <w:cantSplit/>
        </w:trPr>
        <w:tc>
          <w:tcPr>
            <w:tcW w:w="4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2020 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2024 год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2025 год</w:t>
            </w:r>
          </w:p>
        </w:tc>
      </w:tr>
      <w:tr w:rsidR="002F09F1" w:rsidTr="00D51CCD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sz w:val="27"/>
                <w:szCs w:val="27"/>
              </w:rPr>
              <w:t>Всего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Cs w:val="20"/>
              </w:rPr>
              <w:t>110 790,90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104 903,30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104 903,3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104 903,3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104 903,3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104 903,3</w:t>
            </w:r>
          </w:p>
        </w:tc>
      </w:tr>
      <w:tr w:rsidR="002F09F1" w:rsidTr="00D51CCD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федеральный бюджет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</w:tr>
      <w:tr w:rsidR="002F09F1" w:rsidTr="00D51CCD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областной бюджет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Cs w:val="20"/>
              </w:rPr>
              <w:t>110 790,90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104 903,30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104 903,3</w:t>
            </w:r>
          </w:p>
        </w:tc>
      </w:tr>
      <w:tr w:rsidR="002F09F1" w:rsidTr="00D51CCD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 xml:space="preserve">бюджеты поселений 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&lt;**&gt;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</w:tr>
      <w:tr w:rsidR="002F09F1" w:rsidTr="00D51CCD"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>организации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</w:tr>
    </w:tbl>
    <w:p w:rsidR="002F09F1" w:rsidRDefault="002F09F1" w:rsidP="002F09F1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</w:rPr>
      </w:pPr>
    </w:p>
    <w:p w:rsidR="002F09F1" w:rsidRDefault="002F09F1" w:rsidP="002F09F1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b/>
          <w:sz w:val="23"/>
          <w:szCs w:val="23"/>
        </w:rPr>
        <w:t xml:space="preserve"> &lt;*&gt; </w:t>
      </w:r>
      <w:r>
        <w:rPr>
          <w:rFonts w:ascii="Times New Roman" w:eastAsia="Times New Roman" w:hAnsi="Times New Roman"/>
          <w:i/>
          <w:sz w:val="23"/>
          <w:szCs w:val="23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>
        <w:rPr>
          <w:rFonts w:ascii="Times New Roman" w:eastAsia="Times New Roman" w:hAnsi="Times New Roman"/>
          <w:b/>
          <w:sz w:val="23"/>
          <w:szCs w:val="23"/>
        </w:rPr>
        <w:t xml:space="preserve"> </w:t>
      </w:r>
      <w:r>
        <w:rPr>
          <w:rFonts w:ascii="Times New Roman" w:eastAsia="Times New Roman" w:hAnsi="Times New Roman"/>
          <w:i/>
          <w:sz w:val="23"/>
          <w:szCs w:val="23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подпрограмме.</w:t>
      </w:r>
    </w:p>
    <w:p w:rsidR="008A2849" w:rsidRDefault="002F09F1" w:rsidP="002F09F1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/>
          <w:b/>
          <w:sz w:val="23"/>
          <w:szCs w:val="23"/>
        </w:rPr>
        <w:t xml:space="preserve">&lt;**&gt; </w:t>
      </w:r>
      <w:r>
        <w:rPr>
          <w:rFonts w:ascii="Times New Roman" w:eastAsia="Times New Roman" w:hAnsi="Times New Roman"/>
          <w:i/>
          <w:sz w:val="23"/>
          <w:szCs w:val="23"/>
        </w:rPr>
        <w:t>Сведения об участии поселений приводится в муниципальных программах района в случае участия поселений</w:t>
      </w:r>
    </w:p>
    <w:p w:rsidR="001670B5" w:rsidRPr="00ED6802" w:rsidRDefault="001670B5" w:rsidP="001670B5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i/>
          <w:sz w:val="23"/>
          <w:szCs w:val="23"/>
          <w:lang w:eastAsia="zh-CN"/>
        </w:rPr>
        <w:t>.</w:t>
      </w:r>
    </w:p>
    <w:p w:rsidR="00DC24CB" w:rsidRPr="00ED6802" w:rsidRDefault="00DC24CB" w:rsidP="00DC24CB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color w:val="00000A"/>
          <w:sz w:val="23"/>
          <w:szCs w:val="23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br w:type="page"/>
      </w: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lastRenderedPageBreak/>
        <w:t>Приложение 5</w:t>
      </w:r>
    </w:p>
    <w:p w:rsidR="00F030B6" w:rsidRPr="00ED6802" w:rsidRDefault="00F030B6" w:rsidP="00F030B6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color w:val="000000"/>
          <w:sz w:val="21"/>
          <w:szCs w:val="21"/>
          <w:lang w:eastAsia="zh-CN"/>
        </w:rPr>
        <w:t>к подпрограмме 1 муниципальной программы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СВЕДЕНИЯ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о целевых показателях (индикаторах) подпрограммы 1 муниципальной программы </w:t>
      </w:r>
    </w:p>
    <w:p w:rsidR="00F53853" w:rsidRPr="00ED6802" w:rsidRDefault="00F53853" w:rsidP="00F53853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tbl>
      <w:tblPr>
        <w:tblW w:w="16019" w:type="dxa"/>
        <w:tblInd w:w="-318" w:type="dxa"/>
        <w:tblLayout w:type="fixed"/>
        <w:tblLook w:val="0000"/>
      </w:tblPr>
      <w:tblGrid>
        <w:gridCol w:w="564"/>
        <w:gridCol w:w="2414"/>
        <w:gridCol w:w="3402"/>
        <w:gridCol w:w="992"/>
        <w:gridCol w:w="1134"/>
        <w:gridCol w:w="992"/>
        <w:gridCol w:w="1134"/>
        <w:gridCol w:w="993"/>
        <w:gridCol w:w="1134"/>
        <w:gridCol w:w="1134"/>
        <w:gridCol w:w="992"/>
        <w:gridCol w:w="1134"/>
      </w:tblGrid>
      <w:tr w:rsidR="00F53853" w:rsidRPr="00ED6802" w:rsidTr="002C1548">
        <w:trPr>
          <w:trHeight w:val="524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№ п/п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Задача, направленная на достижение цели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Наименование индикатора (показ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а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теля)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Ед. изм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е</w:t>
            </w: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рения</w:t>
            </w:r>
          </w:p>
        </w:tc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Значение целевого показателя</w:t>
            </w:r>
          </w:p>
        </w:tc>
      </w:tr>
      <w:tr w:rsidR="00F53853" w:rsidRPr="00ED6802" w:rsidTr="002C1548">
        <w:trPr>
          <w:trHeight w:val="524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отчетное</w:t>
            </w:r>
          </w:p>
        </w:tc>
        <w:tc>
          <w:tcPr>
            <w:tcW w:w="992" w:type="dxa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оцено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ч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ное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Плановое</w:t>
            </w:r>
          </w:p>
        </w:tc>
      </w:tr>
      <w:tr w:rsidR="00F53853" w:rsidRPr="00ED6802" w:rsidTr="002C1548">
        <w:trPr>
          <w:trHeight w:val="897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53853" w:rsidRPr="00EB2969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F30201" w:rsidRDefault="00F53853" w:rsidP="002C154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2025 год</w:t>
            </w:r>
          </w:p>
        </w:tc>
      </w:tr>
      <w:tr w:rsidR="00F53853" w:rsidRPr="00ED6802" w:rsidTr="002C1548">
        <w:trPr>
          <w:trHeight w:val="226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F53853" w:rsidRPr="00EB2969" w:rsidRDefault="00F53853" w:rsidP="002C154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853" w:rsidRPr="006017BB" w:rsidRDefault="00F53853" w:rsidP="002C1548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доступности и качества дошкольного образования вне завис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и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мости от места жительс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ва детей. (5.1.4.1.)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</w:tcBorders>
            <w:shd w:val="clear" w:color="auto" w:fill="auto"/>
          </w:tcPr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 xml:space="preserve">Процент охвата детей в возрасте  3-7 лет программами дошкольного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5"/>
        </w:trPr>
        <w:tc>
          <w:tcPr>
            <w:tcW w:w="564" w:type="dxa"/>
            <w:vAlign w:val="center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414" w:type="dxa"/>
            <w:vAlign w:val="center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Модернизация образов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тельной среды в соотве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т</w:t>
            </w:r>
            <w:r w:rsidRPr="00EB2969">
              <w:rPr>
                <w:rFonts w:ascii="Times New Roman" w:eastAsia="Times New Roman" w:hAnsi="Times New Roman"/>
                <w:b/>
                <w:sz w:val="18"/>
                <w:szCs w:val="18"/>
                <w:lang w:eastAsia="zh-CN"/>
              </w:rPr>
              <w:t>ствии с ФГОС ДО (5.1.4.2.)</w:t>
            </w: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вес численности обуча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щихся в соответствии с   федерал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ным государственным образов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тельным стандартом</w:t>
            </w:r>
          </w:p>
          <w:p w:rsidR="00F53853" w:rsidRPr="00F30201" w:rsidRDefault="00F53853" w:rsidP="002C1548">
            <w:pP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8"/>
        </w:trPr>
        <w:tc>
          <w:tcPr>
            <w:tcW w:w="564" w:type="dxa"/>
            <w:vMerge w:val="restart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414" w:type="dxa"/>
            <w:vMerge w:val="restart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Удовлетворение потре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ностей детей-инвалидов, детей с ограниченными возможностями здоровья в инклюзивном образов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нии</w:t>
            </w: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5.1.4.6.).</w:t>
            </w: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е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тей – инвалидов, в общем количес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т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ве дошкольных образовательных организаций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18, 18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18,18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18,18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9"/>
        </w:trPr>
        <w:tc>
          <w:tcPr>
            <w:tcW w:w="564" w:type="dxa"/>
            <w:vMerge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2414" w:type="dxa"/>
            <w:vMerge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F53853" w:rsidRPr="00F30201" w:rsidRDefault="00F53853" w:rsidP="002C15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Доля детей – инвалидов в возрасте от 1,5 до 7 лет, охваченных дошк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о</w:t>
            </w: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льным образованием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  <w:tc>
          <w:tcPr>
            <w:tcW w:w="1134" w:type="dxa"/>
          </w:tcPr>
          <w:p w:rsidR="00F53853" w:rsidRPr="00EB2969" w:rsidRDefault="00F53853" w:rsidP="002C1548">
            <w:pPr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hAnsi="Times New Roman"/>
                <w:color w:val="000000"/>
                <w:sz w:val="18"/>
                <w:szCs w:val="18"/>
                <w:lang w:eastAsia="zh-CN"/>
              </w:rPr>
              <w:t>95</w:t>
            </w:r>
          </w:p>
        </w:tc>
      </w:tr>
      <w:tr w:rsidR="00F53853" w:rsidRPr="00ED6802" w:rsidTr="002C15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47"/>
        </w:trPr>
        <w:tc>
          <w:tcPr>
            <w:tcW w:w="564" w:type="dxa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color w:val="1D1D1D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414" w:type="dxa"/>
          </w:tcPr>
          <w:p w:rsidR="00F53853" w:rsidRPr="00EB2969" w:rsidRDefault="00F53853" w:rsidP="002C1548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D1D1D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Обеспечение повышения доступности дошкольного образования для детей в возрасте от 2 месяцев до 3 лет за счет создания д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полнительных мест в о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разовательных организ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циях, осуществляющих образовательную деятел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ь</w:t>
            </w:r>
            <w:r w:rsidRPr="00EB2969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ность по образовательным программам дошкольного образования. (5.1.4.14.)</w:t>
            </w:r>
          </w:p>
        </w:tc>
        <w:tc>
          <w:tcPr>
            <w:tcW w:w="3402" w:type="dxa"/>
          </w:tcPr>
          <w:p w:rsidR="00F53853" w:rsidRPr="00F30201" w:rsidRDefault="00F53853" w:rsidP="002C15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Процент доступности дошкольного образования для детей в возрасте от 2 месяцев до 3 лет</w:t>
            </w:r>
          </w:p>
          <w:p w:rsidR="00F53853" w:rsidRPr="00F30201" w:rsidRDefault="00F53853" w:rsidP="002C1548">
            <w:pPr>
              <w:suppressAutoHyphens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F3020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992" w:type="dxa"/>
          </w:tcPr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60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80</w:t>
            </w:r>
          </w:p>
        </w:tc>
        <w:tc>
          <w:tcPr>
            <w:tcW w:w="993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992" w:type="dxa"/>
            <w:vAlign w:val="center"/>
          </w:tcPr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  <w:tc>
          <w:tcPr>
            <w:tcW w:w="1134" w:type="dxa"/>
          </w:tcPr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</w:p>
          <w:p w:rsidR="00F53853" w:rsidRPr="00EB2969" w:rsidRDefault="00F53853" w:rsidP="002C1548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</w:pPr>
            <w:r w:rsidRPr="00EB29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zh-CN"/>
              </w:rPr>
              <w:t>100</w:t>
            </w:r>
          </w:p>
        </w:tc>
      </w:tr>
    </w:tbl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right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  <w:r>
        <w:rPr>
          <w:rFonts w:ascii="Times New Roman" w:hAnsi="Times New Roman"/>
          <w:b/>
          <w:color w:val="00000A"/>
          <w:sz w:val="23"/>
          <w:szCs w:val="23"/>
          <w:lang w:eastAsia="zh-CN"/>
        </w:rPr>
        <w:br w:type="page"/>
      </w:r>
      <w:r w:rsidRPr="00ED6802">
        <w:rPr>
          <w:rFonts w:ascii="Times New Roman" w:hAnsi="Times New Roman"/>
          <w:b/>
          <w:color w:val="00000A"/>
          <w:sz w:val="23"/>
          <w:szCs w:val="23"/>
          <w:lang w:eastAsia="zh-CN"/>
        </w:rPr>
        <w:lastRenderedPageBreak/>
        <w:t>Приложение 6</w:t>
      </w:r>
    </w:p>
    <w:p w:rsidR="00F030B6" w:rsidRPr="00ED6802" w:rsidRDefault="00F030B6" w:rsidP="00F030B6">
      <w:pPr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 xml:space="preserve">                                                                                                                                                                  к подпрограмме 1 муниципальной программы</w:t>
      </w:r>
    </w:p>
    <w:p w:rsidR="002F09F1" w:rsidRDefault="002F09F1" w:rsidP="002F09F1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>ПРОГНОЗ</w:t>
      </w:r>
    </w:p>
    <w:p w:rsidR="002F09F1" w:rsidRDefault="002F09F1" w:rsidP="002F09F1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  <w:r>
        <w:rPr>
          <w:rFonts w:ascii="Times New Roman" w:eastAsia="Times New Roman" w:hAnsi="Times New Roman"/>
          <w:b/>
          <w:sz w:val="27"/>
          <w:szCs w:val="27"/>
        </w:rPr>
        <w:t>сводных показателей муниципальных заданий на оказание муниципальных услуг (выполнение работ)</w:t>
      </w:r>
    </w:p>
    <w:p w:rsidR="002F09F1" w:rsidRDefault="002F09F1" w:rsidP="002F09F1">
      <w:pPr>
        <w:spacing w:after="0" w:line="240" w:lineRule="auto"/>
        <w:jc w:val="center"/>
      </w:pPr>
      <w:r>
        <w:rPr>
          <w:rFonts w:ascii="Times New Roman" w:eastAsia="Times New Roman" w:hAnsi="Times New Roman"/>
          <w:b/>
          <w:sz w:val="27"/>
          <w:szCs w:val="27"/>
        </w:rPr>
        <w:t>муниципальными учреждениями по подпрограмме 1 муниципальной программы</w:t>
      </w:r>
    </w:p>
    <w:p w:rsidR="002F09F1" w:rsidRDefault="002F09F1" w:rsidP="002F09F1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</w:rPr>
      </w:pPr>
      <w:r>
        <w:t xml:space="preserve"> </w:t>
      </w:r>
    </w:p>
    <w:tbl>
      <w:tblPr>
        <w:tblW w:w="0" w:type="auto"/>
        <w:tblInd w:w="-5" w:type="dxa"/>
        <w:tblLayout w:type="fixed"/>
        <w:tblLook w:val="0000"/>
      </w:tblPr>
      <w:tblGrid>
        <w:gridCol w:w="1951"/>
        <w:gridCol w:w="2126"/>
        <w:gridCol w:w="1418"/>
        <w:gridCol w:w="850"/>
        <w:gridCol w:w="933"/>
        <w:gridCol w:w="992"/>
        <w:gridCol w:w="769"/>
        <w:gridCol w:w="850"/>
        <w:gridCol w:w="851"/>
        <w:gridCol w:w="850"/>
        <w:gridCol w:w="992"/>
        <w:gridCol w:w="851"/>
        <w:gridCol w:w="850"/>
        <w:gridCol w:w="851"/>
        <w:gridCol w:w="861"/>
      </w:tblGrid>
      <w:tr w:rsidR="002F09F1" w:rsidTr="00D51CCD">
        <w:trPr>
          <w:cantSplit/>
          <w:trHeight w:val="55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 xml:space="preserve">Наименование муниципальной работы </w:t>
            </w:r>
          </w:p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(услуги)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Наименование п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казателя, характ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е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ризующего объём услуги (работы)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Единица измерения объёма м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у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ниципал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ь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ной услуги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Значение показателя объёма услуги (работы)</w:t>
            </w:r>
          </w:p>
        </w:tc>
        <w:tc>
          <w:tcPr>
            <w:tcW w:w="52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Расходы районного бюджета на оказание муниц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пальной услуги (работы), тыс. руб.</w:t>
            </w:r>
          </w:p>
        </w:tc>
      </w:tr>
      <w:tr w:rsidR="002F09F1" w:rsidTr="00D51CCD">
        <w:trPr>
          <w:cantSplit/>
          <w:trHeight w:val="113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2022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2F09F1" w:rsidRDefault="002F09F1" w:rsidP="00D51C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7"/>
                <w:szCs w:val="17"/>
              </w:rPr>
              <w:t>2024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2F09F1" w:rsidRDefault="002F09F1" w:rsidP="00D51C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2025</w:t>
            </w:r>
          </w:p>
        </w:tc>
      </w:tr>
      <w:tr w:rsidR="002F09F1" w:rsidTr="00D51CCD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6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19"/>
                <w:szCs w:val="19"/>
              </w:rPr>
              <w:t>15</w:t>
            </w:r>
          </w:p>
        </w:tc>
      </w:tr>
      <w:tr w:rsidR="002F09F1" w:rsidTr="00D51CCD">
        <w:trPr>
          <w:cantSplit/>
          <w:trHeight w:val="263"/>
        </w:trPr>
        <w:tc>
          <w:tcPr>
            <w:tcW w:w="1599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pacing w:after="0" w:line="240" w:lineRule="auto"/>
              <w:ind w:left="113" w:right="113"/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</w:rPr>
              <w:t>Учредитель: Управление образования администрации Никольского муниципального района</w:t>
            </w:r>
          </w:p>
        </w:tc>
      </w:tr>
      <w:tr w:rsidR="002F09F1" w:rsidTr="00D51CCD">
        <w:trPr>
          <w:cantSplit/>
          <w:trHeight w:val="113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2F09F1">
            <w:pPr>
              <w:numPr>
                <w:ilvl w:val="0"/>
                <w:numId w:val="14"/>
              </w:numPr>
              <w:tabs>
                <w:tab w:val="clear" w:pos="720"/>
                <w:tab w:val="num" w:pos="0"/>
              </w:tabs>
              <w:spacing w:after="0" w:line="240" w:lineRule="auto"/>
              <w:ind w:left="360"/>
              <w:jc w:val="both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Реализация образов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а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тельных пр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грамм д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о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школьного образования. Присмотр и уход.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Контингент восп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и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танников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1 126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1 015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1 000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1 000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9F1" w:rsidRDefault="002F09F1" w:rsidP="00D51CC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9F1" w:rsidRDefault="002F09F1" w:rsidP="00D51CC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2F09F1" w:rsidRDefault="002F09F1" w:rsidP="00D51CCD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2F09F1" w:rsidRDefault="002F09F1" w:rsidP="00D51CCD">
            <w:r>
              <w:rPr>
                <w:rFonts w:ascii="Times New Roman" w:eastAsia="Times New Roman" w:hAnsi="Times New Roman"/>
                <w:sz w:val="23"/>
                <w:szCs w:val="23"/>
              </w:rPr>
              <w:t>1 000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F09F1" w:rsidRDefault="002F09F1" w:rsidP="00D51CCD">
            <w:pPr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  <w:p w:rsidR="002F09F1" w:rsidRDefault="002F09F1" w:rsidP="00D51CCD">
            <w:pPr>
              <w:ind w:left="113" w:right="113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125 037,2</w:t>
            </w:r>
          </w:p>
          <w:p w:rsidR="002F09F1" w:rsidRDefault="002F09F1" w:rsidP="00D51CCD">
            <w:pPr>
              <w:ind w:left="113" w:right="113"/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116 893,2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F09F1" w:rsidRDefault="002F09F1" w:rsidP="00D51CCD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133 184,1</w:t>
            </w:r>
          </w:p>
          <w:p w:rsidR="002F09F1" w:rsidRDefault="002F09F1" w:rsidP="00D51CCD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F09F1" w:rsidRDefault="002F09F1" w:rsidP="00D51CCD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133 390,2</w:t>
            </w:r>
          </w:p>
          <w:p w:rsidR="002F09F1" w:rsidRDefault="002F09F1" w:rsidP="00D51CCD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F09F1" w:rsidRDefault="002F09F1" w:rsidP="00D51CCD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134 390,2</w:t>
            </w:r>
          </w:p>
          <w:p w:rsidR="002F09F1" w:rsidRDefault="002F09F1" w:rsidP="00D51CCD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2F09F1" w:rsidRDefault="002F09F1" w:rsidP="00D51CCD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134 390,2</w:t>
            </w:r>
          </w:p>
          <w:p w:rsidR="002F09F1" w:rsidRDefault="002F09F1" w:rsidP="00D51CCD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2F09F1" w:rsidRDefault="002F09F1" w:rsidP="00D51CCD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134 390,2</w:t>
            </w:r>
          </w:p>
          <w:p w:rsidR="002F09F1" w:rsidRDefault="002F09F1" w:rsidP="00D51CCD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</w:tr>
    </w:tbl>
    <w:p w:rsidR="0063426D" w:rsidRDefault="002F09F1" w:rsidP="0063426D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</w:rPr>
        <w:sectPr w:rsidR="0063426D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6838" w:h="11906" w:orient="landscape"/>
          <w:pgMar w:top="765" w:right="822" w:bottom="765" w:left="425" w:header="709" w:footer="709" w:gutter="0"/>
          <w:cols w:space="720"/>
          <w:docGrid w:linePitch="360"/>
        </w:sectPr>
      </w:pPr>
      <w:r>
        <w:rPr>
          <w:rFonts w:ascii="Times New Roman" w:eastAsia="Times New Roman" w:hAnsi="Times New Roman"/>
          <w:b/>
          <w:color w:val="000000"/>
          <w:sz w:val="21"/>
          <w:szCs w:val="21"/>
        </w:rPr>
        <w:t xml:space="preserve">                   </w:t>
      </w:r>
      <w:r w:rsidR="0063426D">
        <w:rPr>
          <w:rFonts w:ascii="Times New Roman" w:eastAsia="Times New Roman" w:hAnsi="Times New Roman"/>
          <w:b/>
          <w:color w:val="000000"/>
          <w:sz w:val="21"/>
          <w:szCs w:val="21"/>
        </w:rPr>
        <w:t xml:space="preserve">                   </w:t>
      </w:r>
    </w:p>
    <w:p w:rsidR="00F030B6" w:rsidRPr="00ED6802" w:rsidRDefault="00F030B6" w:rsidP="00F030B6">
      <w:pPr>
        <w:spacing w:after="0" w:line="240" w:lineRule="exact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zh-CN"/>
        </w:rPr>
      </w:pPr>
    </w:p>
    <w:p w:rsidR="00F030B6" w:rsidRPr="0069626A" w:rsidRDefault="00F030B6" w:rsidP="00F030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69626A">
        <w:rPr>
          <w:rFonts w:ascii="Times New Roman" w:hAnsi="Times New Roman"/>
          <w:b/>
          <w:bCs/>
          <w:sz w:val="24"/>
          <w:szCs w:val="24"/>
          <w:lang w:eastAsia="zh-CN"/>
        </w:rPr>
        <w:t>ПАСПОРТ</w:t>
      </w:r>
    </w:p>
    <w:p w:rsidR="00F030B6" w:rsidRPr="0069626A" w:rsidRDefault="00F030B6" w:rsidP="00F030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69626A">
        <w:rPr>
          <w:rFonts w:ascii="Times New Roman" w:hAnsi="Times New Roman"/>
          <w:b/>
          <w:bCs/>
          <w:sz w:val="24"/>
          <w:szCs w:val="24"/>
          <w:lang w:eastAsia="zh-CN"/>
        </w:rPr>
        <w:t>подпрограммы 2  муниципальной программы</w:t>
      </w:r>
    </w:p>
    <w:p w:rsidR="00F030B6" w:rsidRDefault="00F030B6" w:rsidP="00F030B6">
      <w:pPr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zh-CN"/>
        </w:rPr>
      </w:pP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«Развитие общего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и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дополнительного образования</w:t>
      </w:r>
      <w:r w:rsidRPr="0069626A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Pr="0069626A">
        <w:rPr>
          <w:rFonts w:ascii="Times New Roman" w:hAnsi="Times New Roman"/>
          <w:bCs/>
          <w:i/>
          <w:sz w:val="24"/>
          <w:szCs w:val="24"/>
          <w:lang w:eastAsia="zh-CN"/>
        </w:rPr>
        <w:t>детей»</w:t>
      </w:r>
    </w:p>
    <w:p w:rsidR="00F030B6" w:rsidRPr="0069626A" w:rsidRDefault="00F030B6" w:rsidP="00F030B6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107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8"/>
        <w:gridCol w:w="7022"/>
      </w:tblGrid>
      <w:tr w:rsidR="00F030B6" w:rsidRPr="0069626A" w:rsidTr="00BB5ED0">
        <w:trPr>
          <w:trHeight w:val="502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Ответственный исполнитель </w:t>
            </w:r>
          </w:p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Подпрограммы (соисполнитель подпрограммы)   </w:t>
            </w:r>
          </w:p>
        </w:tc>
        <w:tc>
          <w:tcPr>
            <w:tcW w:w="7022" w:type="dxa"/>
            <w:vAlign w:val="center"/>
          </w:tcPr>
          <w:p w:rsidR="00E0561E" w:rsidRDefault="00F030B6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Управление образования администрации Никольского муниц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и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пального района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;</w:t>
            </w:r>
          </w:p>
          <w:p w:rsidR="00F030B6" w:rsidRDefault="00F030B6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Муниципальное казенное учреждение «Центр обслужи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вания бюджетных учреждений»;</w:t>
            </w:r>
          </w:p>
          <w:p w:rsidR="00E0561E" w:rsidRPr="0069626A" w:rsidRDefault="00E0561E" w:rsidP="00E056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Муниципальное казенное учреждение «Центр бухгалтерского учета и отчетности Никольского муниципального района».</w:t>
            </w:r>
          </w:p>
        </w:tc>
      </w:tr>
      <w:tr w:rsidR="00F030B6" w:rsidRPr="0069626A" w:rsidTr="00BB5ED0">
        <w:trPr>
          <w:trHeight w:val="586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>Участники подпрограммы</w:t>
            </w:r>
          </w:p>
        </w:tc>
        <w:tc>
          <w:tcPr>
            <w:tcW w:w="7022" w:type="dxa"/>
          </w:tcPr>
          <w:p w:rsidR="00D348D1" w:rsidRDefault="00F030B6" w:rsidP="00F05C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Муниципальные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бюджетные о</w:t>
            </w:r>
            <w:r w:rsidR="00E0561E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бще</w:t>
            </w:r>
            <w:r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образовательные учреждения</w:t>
            </w:r>
            <w:r w:rsidR="00D348D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.</w:t>
            </w:r>
          </w:p>
          <w:p w:rsidR="00F030B6" w:rsidRPr="0069626A" w:rsidRDefault="00D348D1" w:rsidP="00F05C4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Муниципальные </w:t>
            </w:r>
            <w:r w:rsidR="00F030B6" w:rsidRPr="0069626A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бюджетные образовательные учреждения д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полнительного образования.</w:t>
            </w:r>
          </w:p>
        </w:tc>
      </w:tr>
      <w:tr w:rsidR="00BB5ED0" w:rsidRPr="0069626A" w:rsidTr="00BB5ED0">
        <w:tc>
          <w:tcPr>
            <w:tcW w:w="3688" w:type="dxa"/>
            <w:vMerge w:val="restart"/>
          </w:tcPr>
          <w:p w:rsidR="00BB5ED0" w:rsidRPr="0061631D" w:rsidRDefault="00BB5ED0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Цели </w:t>
            </w:r>
            <w:r w:rsidR="000A48D5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и 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задачи подпрограммы</w:t>
            </w:r>
          </w:p>
        </w:tc>
        <w:tc>
          <w:tcPr>
            <w:tcW w:w="7022" w:type="dxa"/>
          </w:tcPr>
          <w:p w:rsidR="00BB5ED0" w:rsidRPr="0061631D" w:rsidRDefault="00BB5ED0" w:rsidP="00F05C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Цель:</w:t>
            </w:r>
          </w:p>
          <w:p w:rsidR="00BB5ED0" w:rsidRPr="0061631D" w:rsidRDefault="00331AC8" w:rsidP="00331AC8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доступности и равных возможностей получения качественного образования всех уро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163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ней для формирования успешной, социально активной личности, отвечающей требованиям современного общества и экономики</w:t>
            </w:r>
          </w:p>
        </w:tc>
      </w:tr>
      <w:tr w:rsidR="00BB5ED0" w:rsidRPr="0069626A" w:rsidTr="00BB5ED0">
        <w:tc>
          <w:tcPr>
            <w:tcW w:w="3688" w:type="dxa"/>
            <w:vMerge/>
          </w:tcPr>
          <w:p w:rsidR="00BB5ED0" w:rsidRPr="0061631D" w:rsidRDefault="00BB5ED0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7022" w:type="dxa"/>
          </w:tcPr>
          <w:p w:rsidR="00BB5ED0" w:rsidRPr="0061631D" w:rsidRDefault="00BB5ED0" w:rsidP="00F05C4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zh-CN"/>
              </w:rPr>
              <w:t>Задачи:</w:t>
            </w:r>
          </w:p>
          <w:p w:rsidR="00BB5ED0" w:rsidRPr="0061631D" w:rsidRDefault="00BB5ED0" w:rsidP="00880081">
            <w:pPr>
              <w:widowControl w:val="0"/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Развитие сети и инфраструктуры учреждений общего и допо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нительного образования детей для обеспечения доступности образовательных услуг и качественных условий обучения, 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зависимо от территории проживания и возможностей здоровья;</w:t>
            </w:r>
          </w:p>
          <w:p w:rsidR="00BB5ED0" w:rsidRPr="0061631D" w:rsidRDefault="00BB5ED0" w:rsidP="00880081">
            <w:pPr>
              <w:widowControl w:val="0"/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модернизация содержания образования и образовательной ср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ды в соответствии с ФГОС;</w:t>
            </w:r>
            <w:r w:rsidR="009806A7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(5.1.4.2.)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выявление, развитие и поддержка молодых талантов, целевая поддержка одарённых детей;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(5.1.4.10.)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развитие независимой и прозрачной для общества оценки кач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ства образования, гласности и коллегиальности в области оценки качества образования</w:t>
            </w:r>
            <w:r w:rsidRPr="0061631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zh-CN"/>
              </w:rPr>
              <w:t>;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(5.1.4.13.)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усиление социальной защищённости педагогических работн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ков района, создание условий для закрепления педагогических кадров образовательных учреждений, обеспечение сферы обр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зования квалифицированными кадрами;</w:t>
            </w:r>
            <w:r w:rsidR="00331AC8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(5.1.4.12.)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персонифицированного финансирования допо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нительного образования в районе; 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в спортивной организации сферы образования п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реход на программы спортивной подготовки, в детско-юношеской спортивной школе не менее 10 %.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модели электронной школы и развитие электронн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го обучения.(5.1.4.3.)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Удовлетворение потребностей детей-инвалидов, детей с огр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ниченными возможностями здоровья в инклюзивном образ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вании. (5.1.4.6.)</w:t>
            </w:r>
          </w:p>
          <w:p w:rsidR="00BB5ED0" w:rsidRPr="0061631D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Создание в системе общего образования равных возможностей для современного качественного образования и позитивной с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</w:t>
            </w:r>
            <w:r w:rsidR="009806A7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лах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>). (5.1.4.7.)</w:t>
            </w:r>
          </w:p>
          <w:p w:rsidR="00BB5ED0" w:rsidRDefault="00BB5ED0" w:rsidP="00880081">
            <w:pPr>
              <w:numPr>
                <w:ilvl w:val="0"/>
                <w:numId w:val="9"/>
              </w:numPr>
              <w:autoSpaceDE w:val="0"/>
              <w:spacing w:after="0" w:line="240" w:lineRule="auto"/>
              <w:ind w:left="246" w:hanging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Создание условий, обеспечивающих доступность дополн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тельных образовательн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ых программ естественнонаучной,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те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х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нической 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и 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туристско-спортивной 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направленности для об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у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чающих</w:t>
            </w:r>
            <w:r w:rsidR="005237EA"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ся</w:t>
            </w:r>
            <w:r w:rsidRPr="0061631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. (5.1.4.9.)</w:t>
            </w:r>
          </w:p>
          <w:p w:rsidR="003D00B5" w:rsidRPr="00C404AD" w:rsidRDefault="003D00B5" w:rsidP="003D00B5">
            <w:pPr>
              <w:spacing w:after="0" w:line="240" w:lineRule="auto"/>
              <w:ind w:left="2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zh-CN"/>
              </w:rPr>
              <w:t xml:space="preserve">-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регионального проекта «Успех каждого ребенка»;</w:t>
            </w:r>
          </w:p>
          <w:p w:rsidR="003D00B5" w:rsidRPr="00C404AD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Реализация регионального проекта «Цифровая образовател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ная среда»;</w:t>
            </w:r>
          </w:p>
          <w:p w:rsidR="00FE1E33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>- Реализация регионально</w:t>
            </w:r>
            <w:r w:rsidR="00FE1E33">
              <w:rPr>
                <w:rFonts w:ascii="Times New Roman" w:hAnsi="Times New Roman"/>
                <w:color w:val="000000"/>
                <w:sz w:val="24"/>
                <w:szCs w:val="24"/>
              </w:rPr>
              <w:t>го проекта «Современная школа»;</w:t>
            </w:r>
          </w:p>
          <w:p w:rsidR="00FE1E33" w:rsidRDefault="003D00B5" w:rsidP="00FE1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  <w:r w:rsidR="00FE1E33">
              <w:rPr>
                <w:rFonts w:ascii="Times New Roman" w:hAnsi="Times New Roman"/>
                <w:sz w:val="24"/>
                <w:szCs w:val="24"/>
              </w:rPr>
              <w:t>- Организация бесплатного горячего питания обучающихся, получающих начальное общее образование в муниципальных о</w:t>
            </w:r>
            <w:r w:rsidR="00FE1E33">
              <w:rPr>
                <w:rFonts w:ascii="Times New Roman" w:hAnsi="Times New Roman"/>
                <w:sz w:val="24"/>
                <w:szCs w:val="24"/>
              </w:rPr>
              <w:t>б</w:t>
            </w:r>
            <w:r w:rsidR="00FE1E33">
              <w:rPr>
                <w:rFonts w:ascii="Times New Roman" w:hAnsi="Times New Roman"/>
                <w:sz w:val="24"/>
                <w:szCs w:val="24"/>
              </w:rPr>
              <w:t>разовательных организациях,</w:t>
            </w:r>
          </w:p>
          <w:p w:rsidR="003D00B5" w:rsidRPr="00FE1E33" w:rsidRDefault="00FE1E33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 Создание условий для обеспечения образовательного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цесса в части нераспространения новой короновирусной инфе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ции.</w:t>
            </w:r>
            <w:r w:rsidR="003D00B5" w:rsidRPr="00C404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9054AF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Целевые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 показатели подпр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="00F030B6"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граммы </w:t>
            </w:r>
          </w:p>
        </w:tc>
        <w:tc>
          <w:tcPr>
            <w:tcW w:w="7022" w:type="dxa"/>
          </w:tcPr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-средняя наполняемость классов в городской местности;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-средняя наполняемость классов в сельской местности;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общеобразовательных учреждений, осуществляющих ди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танционное обучение обучающихся, в общей численности общ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образовательных учреждений;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-количество детей-инвалидов, которым созданы условия для п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лучения качественного образования с использованием дистанц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онных образовательных технологий и не противопоказаны да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ные виды обучения;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школьников, которым предоставлена возможность обучат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ся в соответствии с основными современными требованиями, в общей численности школьников;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-доля школьников, обучающихся по ФГОС, в общей численности школьников; 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учителей, эффективно использующих современные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вательные технологии (в том числе информационно- коммуник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ционные технологии) в профессиональной деятельности, в общей численности учителей;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детей, охваченных мероприятиями муниципального, реги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нального, уровня в общей численности детей в возрасте от 7 до 15 лет;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-удельный вес численности обучающихся, участников областной и всероссийской олимпиады школьников на заключительном эт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пе ее проведения от общей численности обучающихся 9-11 кла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сов;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-доля выпускников муниципальных общеобразовательных учр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ждений, не сдавших единый государственный экзамен по ру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скому языку и математике, в общей численности выпускников  муниципальных образовательных учреждений;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удельный вес численности учителей общеобразовательных 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ганизаций в возрасте до 35 лет в общей численности учителей общеобразовательных учреждений;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общеобразовательных организаций, в которых создана  универсальная безбарьерная среда для инклюзивного образов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детей – инвалидов, в общем количестве общеобразовател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ных организаций;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детей – инвалидов, которым созданы условия для получ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качественного начального общего, основного общего,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него общего образования, в общей численности детей – инвал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дов школьного возраста</w:t>
            </w:r>
            <w:r w:rsidRPr="00D01439"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  <w:t>;</w:t>
            </w:r>
          </w:p>
          <w:p w:rsidR="003D00B5" w:rsidRPr="00D01439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- доля детей – инвалидов в возрасте от 5 до 18 лет, получающих дополнительное образование, в общей численности детей - инв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лидов такого возраста</w:t>
            </w:r>
            <w:r w:rsidRPr="00D01439">
              <w:rPr>
                <w:rFonts w:ascii="Times New Roman" w:hAnsi="Times New Roman"/>
                <w:i/>
                <w:color w:val="000000"/>
                <w:sz w:val="24"/>
                <w:szCs w:val="24"/>
                <w:lang w:eastAsia="zh-CN"/>
              </w:rPr>
              <w:t>.</w:t>
            </w:r>
          </w:p>
          <w:p w:rsidR="003D00B5" w:rsidRPr="00D01439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осуществля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щих образовательную деятельность по адаптированным осно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ным общеобразовательным программам, в которых внедрена си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тема мониторинга здоровья обучающихся на основе отечестве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ной технологической платформы;</w:t>
            </w:r>
          </w:p>
          <w:p w:rsidR="003D00B5" w:rsidRPr="00D01439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детей, охваченных образовательными программами допо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детей, в общей численности детей и м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лодежи в возрасте 5-18 лет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вания, в общей численности детей данной возрастной группы;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обучающихся, осуществляющих программы спо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тивной подготовки.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зданий общеобразовательных организаций, в кот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рых выполнены мероприятия по благоустройству зданий (ед.)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 в возрасте от 5 до 18 лет, обучающихся за счет средств бюджетов субъектов Российской Федерации и (или) местных бюджетов по дополнительным общеобразовательным программам на базе новых мест (человек в год);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отдельных групп сотрудников, прошедших переподготовку (повышение квалификации) по программам (курсам, модулям):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педагогические работники, в том числе наставники без пед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гогического образования (%),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руководители (%),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привлекаемые специалисты, в том числе из предприятий 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ального сектора экономики, образовательные волонтеры и др. (%).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участие в региональных этапах всероссийских и междунаро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ных мероприятиях различной направленности, в которых примут участие обучающиеся на новых местах: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число мероприятий (ед. в год),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в них участников (чел. в год);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внедривших ц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левую модель цифровой образовательной среды в 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организациях и профессиональных образовательных орган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зациях во всех субъектах Российской Федерации. (ед., количество ОО);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образования, допо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для детей и среднего профессионального образования, для которых формируется цифровой образовател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ным программам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образовательных организаций, реализующих программы общего образования, дополнительного образования детей и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осуществляющих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вательную деятельность с использованием федеральной инфо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мационно-сервисной платформы цифровой образовательной ср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ды, в общем числе образовательных организаций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 и сре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использующих федерал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ную информационно-сервисную платформу цифровой образов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тельной среды для «горизонтального» обучения и неформального образования, в общем числе обучающихся по указанным пр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граммам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педагогических работников общего образования, проше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ших повышение квалификации в рамках периодической аттест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ции в цифровой форме с использованием информационного 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доля общеобразовательных организаций, внедривших целевую модель цифровой образовател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ьной среды  в отчетном году(%);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«Технол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гия»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«Основы безопасности жизнедеятельности»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«Информ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тика»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охваченных дополнительными общеобраз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вательными программами  на базе Центров образования цифр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занимающихся шахматами на постоянной основе,  на базе Центров образования цифрового и гуманитарного профилей «Точка роста»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использующих инфрастру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туру Центров образования цифрового и гуманитарного профилей «Точка роста» для дистанционного образования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вовлеченных в программу с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циально-культурных компетенций (чел.)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проведенных на площадке Центров образования цифрового и гуманитарного профилей «Точка роста» социокул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турных мероприятий (ед.)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педагогов по предмету «Технол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гия», ежегодно (%)</w:t>
            </w:r>
          </w:p>
          <w:p w:rsidR="003D00B5" w:rsidRPr="00D01439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иных сотрудников Центров образ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вания цифрового и гуманитарного профилей «Точка роста», еж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годно (%)</w:t>
            </w:r>
          </w:p>
          <w:p w:rsidR="007C2A94" w:rsidRDefault="003D00B5" w:rsidP="003D00B5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1439">
              <w:rPr>
                <w:rFonts w:ascii="Times New Roman" w:hAnsi="Times New Roman"/>
                <w:color w:val="000000"/>
                <w:sz w:val="24"/>
                <w:szCs w:val="24"/>
              </w:rPr>
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 и гуманитарного профилей (ед.);</w:t>
            </w:r>
          </w:p>
          <w:p w:rsidR="00FE1E33" w:rsidRDefault="00FE1E33" w:rsidP="00FE1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- доля обучающихся, получающих начальное общее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вание в муниципальных образовательных организациях, пол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чающих бесплатное горячее питание, к общему количеству об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чающихся, получающих начальное общее образование в муниц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пальных образовательных организациях;</w:t>
            </w:r>
          </w:p>
          <w:p w:rsidR="008B44CF" w:rsidRDefault="00FE1E33" w:rsidP="008B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  доля общеобразовательных организаций, в которых реал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зованы мероприятия по соблюдению санитарно-эпидемиологических требований в условиях распространения 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вой коронавирусной инфекции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COVID</w:t>
            </w:r>
            <w:r w:rsidRPr="00AC72DE">
              <w:rPr>
                <w:rFonts w:ascii="Times New Roman" w:hAnsi="Times New Roman"/>
                <w:sz w:val="24"/>
                <w:szCs w:val="24"/>
              </w:rPr>
              <w:t>-19)</w:t>
            </w:r>
            <w:r w:rsidR="008B44C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нологической направленностей; 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численность обучающихся общеобразовательной организации, охваченных образовательными программами общего образования естественно-научной и технологической направленностей на базе центра «Точка роста» (человек в год);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численность детей, обучающихся программам дополнительного образования естественно-научной и технической направленн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стей на базе центра «Точка роста» (человек);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численность обучающихся, ежемесячно использующих инфр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структуру центров «Точка роста»  для дистанционного образов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(человек в год);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педагогических работников центра «Точка роста», пр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шедших обучение по программам из реестра программ повыш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 квалификации федерального оператора;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общеобразовательных организаций, оснащенных в целях внедрения цифровой образовательной среды;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обучающихся, для которых созданы ранее условия получ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ния качественного образования вне зависимости от места их н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хождения посредством предоставления доступа к федеральной информационно- сервисной платформе цифровой образовател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ной среды;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педагогических работников, использующих сервисы фед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ральной информационно-сервисной платформы цифровой обр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зовательной среды;</w:t>
            </w:r>
          </w:p>
          <w:p w:rsidR="008B44CF" w:rsidRPr="008B44CF" w:rsidRDefault="008B44CF" w:rsidP="008B44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доля образовательных организаций, использующих сервисы ф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деральной информационно-сервисной платформы цифровой о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Pr="008B44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разовательной среды при реализации программ основного общего образования.</w:t>
            </w:r>
          </w:p>
          <w:p w:rsidR="008B44CF" w:rsidRPr="00FE1E33" w:rsidRDefault="008B44CF" w:rsidP="00FE1E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 xml:space="preserve">Сроки реализации </w:t>
            </w:r>
          </w:p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подпрограммы </w:t>
            </w:r>
          </w:p>
        </w:tc>
        <w:tc>
          <w:tcPr>
            <w:tcW w:w="7022" w:type="dxa"/>
            <w:vAlign w:val="center"/>
          </w:tcPr>
          <w:p w:rsidR="00F030B6" w:rsidRPr="0069626A" w:rsidRDefault="00F030B6" w:rsidP="00F05C43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2020-2025</w:t>
            </w:r>
            <w:r w:rsidRPr="0069626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годы</w:t>
            </w:r>
          </w:p>
        </w:tc>
      </w:tr>
      <w:tr w:rsidR="00F030B6" w:rsidRPr="0069626A" w:rsidTr="00BB5ED0">
        <w:tc>
          <w:tcPr>
            <w:tcW w:w="3688" w:type="dxa"/>
          </w:tcPr>
          <w:p w:rsidR="00F030B6" w:rsidRPr="0069626A" w:rsidRDefault="00F030B6" w:rsidP="00F05C43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</w:p>
          <w:p w:rsidR="00F030B6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Объемы финансового обеспеч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ния подпрограммы</w:t>
            </w:r>
          </w:p>
          <w:p w:rsidR="00F030B6" w:rsidRPr="008E2E6A" w:rsidRDefault="00F030B6" w:rsidP="00F05C4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7022" w:type="dxa"/>
          </w:tcPr>
          <w:p w:rsidR="00D51CCD" w:rsidRPr="00177AA0" w:rsidRDefault="00D51CCD" w:rsidP="00D51CCD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«Общий объем бюджетных ассигнований на реализацию подпр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граммы 2 составляет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2 126 535,8</w:t>
            </w:r>
            <w:r w:rsidRPr="00177AA0"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ar-SA"/>
              </w:rPr>
              <w:t xml:space="preserve">  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тыс. руб</w:t>
            </w:r>
            <w:r w:rsidRPr="00177AA0">
              <w:rPr>
                <w:rFonts w:ascii="Times New Roman" w:eastAsia="Times New Roman" w:hAnsi="Times New Roman"/>
                <w:b/>
                <w:i/>
                <w:sz w:val="23"/>
                <w:szCs w:val="23"/>
                <w:lang w:eastAsia="ar-SA"/>
              </w:rPr>
              <w:t>.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, в том числе по г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дам реализации:</w:t>
            </w:r>
          </w:p>
          <w:p w:rsidR="00D51CCD" w:rsidRPr="00177AA0" w:rsidRDefault="00D51CCD" w:rsidP="00D51CCD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2020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364 596,6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51CCD" w:rsidRPr="00177AA0" w:rsidRDefault="00D51CCD" w:rsidP="00D51CCD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2021 год –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407 592,1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 тыс. руб.;</w:t>
            </w:r>
          </w:p>
          <w:p w:rsidR="00D51CCD" w:rsidRPr="00177AA0" w:rsidRDefault="00D51CCD" w:rsidP="00D51CCD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2022 год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– 335 351,8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51CCD" w:rsidRPr="00177AA0" w:rsidRDefault="00D51CCD" w:rsidP="00D51CCD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2023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339 665,1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51CCD" w:rsidRPr="00177AA0" w:rsidRDefault="00D51CCD" w:rsidP="00D51CCD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2024 год - 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339 665,1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51CCD" w:rsidRPr="00177AA0" w:rsidRDefault="00D51CCD" w:rsidP="00D51CCD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339 665,1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</w:t>
            </w:r>
          </w:p>
          <w:p w:rsidR="00D51CCD" w:rsidRPr="00177AA0" w:rsidRDefault="00D51CCD" w:rsidP="00D51CC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субвенций и субсидий из областного бю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жета за счет  средств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федерального бюджета – 177 696,4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D51CCD" w:rsidRDefault="00D51CCD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 17 690,8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</w:t>
            </w:r>
          </w:p>
          <w:p w:rsidR="00D51CCD" w:rsidRPr="00177AA0" w:rsidRDefault="00D51CCD" w:rsidP="00D51CCD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2021 год –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27 921,5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51CCD" w:rsidRPr="00177AA0" w:rsidRDefault="00D51CCD" w:rsidP="00D51CCD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lastRenderedPageBreak/>
              <w:t xml:space="preserve">2022 год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– 29 817,1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51CCD" w:rsidRPr="00177AA0" w:rsidRDefault="00D51CCD" w:rsidP="00D51CCD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2023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34 089,0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51CCD" w:rsidRPr="00177AA0" w:rsidRDefault="00D51CCD" w:rsidP="00D51CCD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2024 год - 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34 089,0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  тыс. руб.;</w:t>
            </w:r>
          </w:p>
          <w:p w:rsidR="00D51CCD" w:rsidRPr="009B1DB2" w:rsidRDefault="00D51CCD" w:rsidP="00D51CCD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ar-SA"/>
              </w:rPr>
              <w:t>34 089,0  тыс. руб.</w:t>
            </w:r>
          </w:p>
          <w:p w:rsidR="00D51CCD" w:rsidRPr="00177AA0" w:rsidRDefault="00D51CCD" w:rsidP="00D51CC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субвенций и субсидий из областного бю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жета за счет собственных средств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областного бюджета – 1 377 774,6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D51CCD" w:rsidRPr="00177AA0" w:rsidRDefault="00D51CCD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260 605,8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</w:t>
            </w:r>
          </w:p>
          <w:p w:rsidR="00D51CCD" w:rsidRPr="00177AA0" w:rsidRDefault="00D51CCD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284 652,5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 </w:t>
            </w:r>
          </w:p>
          <w:p w:rsidR="00D51CCD" w:rsidRPr="00177AA0" w:rsidRDefault="00D51CCD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208 037,5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D51CCD" w:rsidRPr="00177AA0" w:rsidRDefault="00D51CCD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208 159,6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D51CCD" w:rsidRPr="00177AA0" w:rsidRDefault="00D51CCD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208 159,6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D51CCD" w:rsidRPr="00177AA0" w:rsidRDefault="00D51CCD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2025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208 159,6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руб.,</w:t>
            </w:r>
          </w:p>
          <w:p w:rsidR="00D51CCD" w:rsidRPr="00177AA0" w:rsidRDefault="00D51CCD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собстве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нных доходов бюджета – 571 064,8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D51CCD" w:rsidRPr="00177AA0" w:rsidRDefault="00D51CCD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86 300,0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D51CCD" w:rsidRPr="00177AA0" w:rsidRDefault="00D51CCD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2021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95 018,1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 </w:t>
            </w:r>
          </w:p>
          <w:p w:rsidR="00D51CCD" w:rsidRPr="00177AA0" w:rsidRDefault="00D51CCD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2022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97 497,2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D51CCD" w:rsidRPr="00177AA0" w:rsidRDefault="00D51CCD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2023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97 416,5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D51CCD" w:rsidRPr="00177AA0" w:rsidRDefault="00D51CCD" w:rsidP="00D51CC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2024 год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– 97 416,5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</w:p>
          <w:p w:rsidR="00D51CCD" w:rsidRPr="00177AA0" w:rsidRDefault="00D51CCD" w:rsidP="00D51C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97 416,5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руб.</w:t>
            </w:r>
            <w:r w:rsidRPr="00177AA0">
              <w:rPr>
                <w:rFonts w:ascii="Times New Roman" w:eastAsia="Times New Roman" w:hAnsi="Times New Roman"/>
                <w:bCs/>
                <w:iCs/>
                <w:sz w:val="23"/>
                <w:szCs w:val="23"/>
                <w:lang w:eastAsia="ru-RU"/>
              </w:rPr>
              <w:t xml:space="preserve"> </w:t>
            </w:r>
          </w:p>
          <w:p w:rsidR="00F030B6" w:rsidRPr="00B01FCC" w:rsidRDefault="00F030B6" w:rsidP="00DC24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F030B6" w:rsidRPr="0069626A" w:rsidTr="00BB5ED0">
        <w:trPr>
          <w:trHeight w:val="80"/>
        </w:trPr>
        <w:tc>
          <w:tcPr>
            <w:tcW w:w="3688" w:type="dxa"/>
          </w:tcPr>
          <w:p w:rsidR="00F030B6" w:rsidRPr="0069626A" w:rsidRDefault="00F030B6" w:rsidP="00F05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lastRenderedPageBreak/>
              <w:t>Ожидаемые результаты реализ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69626A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ции подпрограммы </w:t>
            </w:r>
          </w:p>
        </w:tc>
        <w:tc>
          <w:tcPr>
            <w:tcW w:w="7022" w:type="dxa"/>
            <w:shd w:val="clear" w:color="auto" w:fill="FFFFFF"/>
          </w:tcPr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За период с 2018 года по 2025 год планируется  достижение сл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дующих показателей: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средней наполняемости классов в городской м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стности до 24   человек 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средней наполняемости классов в сельской мес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т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ности  до 6 человек; 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общеобразовательных учреждений, осуществля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ю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щих дистанционное обучение обучающихся, в общей численн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сти общеобразовательных учреждений - до 7,1%.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-количество детей-инвалидов, которым созданы условия для получения качественного образования с                   использован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ем дистанционных образовательных технологий и не противоп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казаны данные виды обучения- 2 человека;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школьников, которым предоставлена возможность обучаться в соответствии с основными современными требов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ниями, в общей численности школьников, до 93,3%;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школьников, обучающихся по федеральным гос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у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дарственным образовательным стандартам, в общей численности школьников –  до 100,0%;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учителей, эффективно использующих совреме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ные образовательные технологии (в том числе информационные коммуникационные технологии) в профессиональной деятельн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сти, в общей численности учителей -  до   95,0  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-рост доли детей, охваченных мероприятиями муниципальн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го и  регионального уровня в общей численности детей в возрасте от 7 до 15 лет - до 95,0%;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-увеличение удельного веса численности обучающихся, уч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стников областной и всероссийской олимпиады школьников на заключительном этапе ее проведения от общей численности об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у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чающихся 9-11 классов  до  2,5  %.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-доля выпускников муниципальных общеобразовательных 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учреждений, не сдавших единый государственный экзамен по русскому языку и математике, в общей численности выпускников муниципальных) общеобразовательных учреждений, - до 0,0%</w:t>
            </w:r>
          </w:p>
          <w:p w:rsidR="003D00B5" w:rsidRPr="00C776C5" w:rsidRDefault="003D00B5" w:rsidP="003D00B5">
            <w:pPr>
              <w:spacing w:after="0" w:line="240" w:lineRule="auto"/>
              <w:ind w:firstLine="3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-увеличение доли численности учителей общеобразовател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ных организаций в возрасте до 35 лет в общей численности уч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телей общеобразовательных учреждений до 18 %;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общеобразовательных организаций, в которых создана  универсальная безбарьерная среда для инклюзивного образов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 детей – инвалидов, в общем количестве общеобразовател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ь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ных организаций – 33,3 %;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детей – инвалидов, которым созданы условия для получ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ния качественного начального общего, основного общего, сре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него общего образования, в общей численности детей – инвал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дов школьного возраста – 100,0 %;</w:t>
            </w:r>
          </w:p>
          <w:p w:rsidR="003D00B5" w:rsidRPr="00C776C5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детей, охваченных образовательными программами допо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детей, в общей численности детей и м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лодежи в возрасте 5-18 лет -89,9%;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- доля детей – инвалидов в возрасте от 5 до 18 лет, получающих дополнительное образование, в общей численности детей - инв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а</w:t>
            </w: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>лидов такого возраста – 45,0 % ;</w:t>
            </w:r>
          </w:p>
          <w:p w:rsidR="003D00B5" w:rsidRPr="00C776C5" w:rsidRDefault="003D00B5" w:rsidP="003D00B5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776C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- 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доля выпускников-инвалидов 9 и 11 классов, охваченных про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ф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ориентационной работой, в общей численности выпускников-инвалидов такого возраста – 95 %;</w:t>
            </w:r>
            <w:r w:rsidRPr="00C776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3D00B5" w:rsidRPr="00C776C5" w:rsidRDefault="003D00B5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 количество общеобразовательных организаций, осуществля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ю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щих образовательную деятельность по адаптированным осно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в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ным общеобразовательным программам, в которых внедрена си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с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тема мониторинга здоровья обучающихся на основе отечестве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ной технологической платформы-1.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sz w:val="24"/>
                <w:szCs w:val="24"/>
              </w:rPr>
              <w:t>вания, в общей численности детей данной возрастной группы увеличится до 50%.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76C5">
              <w:rPr>
                <w:rFonts w:ascii="Times New Roman" w:hAnsi="Times New Roman"/>
                <w:sz w:val="24"/>
                <w:szCs w:val="24"/>
              </w:rPr>
              <w:t>-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количество обучающихся, осуществляющих программы спо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C776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тивной подготовки не менее 10%;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зданий общеобразовательных организаций, в кот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рых выполнены мероприятия по благоустройству зданий (1ед.)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 в возрасте от 5 до 18 лет, обучающихся за счет средств бюджетов субъектов Российской Федерации и (или) местных бюджетов по дополнительным общеобразовательным программам на базе новых мест (654 человек);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отдельных групп сотрудников, прошедших переподготовку (повышение квалификации) по программам (курсам, модулям):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педагогические работники, в том числе наставники без пед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гогического образования (100 %),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руководители (100 %),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привлекаемые специалисты, в том числе из предприятий 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ального сектора экономики, образовательные волонтеры и др. (100 %).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участие в региональных этапах всероссийских и междунаро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ных мероприятиях различной направленности, в которых примут участие обучающиеся на новых местах: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- число мероприятий (20 ед. в год),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- в них участников (327 чел. в год);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общеобразовательных организаций, внедривших ц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левую модель цифровой образовательной среды в образовател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ных организациях и профессиональных образовательных орган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зациях во всех субъектах Российской Федерации. (от 1 до 10 ед., количество ОО);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образования, допо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нительного образования для детей и среднего профессионального образования, для которых формируется цифровой образовател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ным программам (от 7% до 16%);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образовательных организаций, реализующих программы общего образования, дополнительного образования детей и сре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осуществляющих 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вательную деятельность с использованием федеральной инфо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мационно-сервисной платформы цифровой образовательной ср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ды, в общем числе образовательных организаций (от 7% до 71%);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обучающихся по программам общего образования и сре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него профессионального образования, использующих федерал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ную информационно-сервисную платформу цифровой образов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тельной среды для «горизонтального» обучения и неформального образования, в общем числе обучающихся по указанным пр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граммам (от 4% до 35 %);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педагогических работников общего образования, проше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ших повышение квалификации в рамках периодической аттест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ции в цифровой форме с использованием информационного 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(от 4% до 15%);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доля общеобразовательных организаций, внедривших целевую модель цифровой образовательной среды  в отчетном году (от 7% до 64%);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«Технол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гия» на базе Центров образования цифрового и гуманитарного профилей «Точка роста» (от 1218 чел. до 1834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«Основы безопасности жизнедеятельности» на базе Центров образования цифрового и гуманитарного профилей «Точка роста» (от 275 чел. до 440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осваивающих учебных предмет «Информ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тика» на базе Центров образования цифрового и гуманитарного профилей «Точка роста» (от 535 чел. до 814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охваченных дополнительными общеобраз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вательными программами  на базе Центров образования цифр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вого и гуманитарного профилей «Точка роста» (от 1144 чел. до 1746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детей, занимающихся шахматами на постоянной основе,  на базе Центров образования цифрового и гуманитарного профилей «Точка роста» (от 40 чел. до 280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использующих инфрастру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туру Центров образования цифрового и гуманитарного профилей 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«Точка роста» для дистанционного образования (от 200 чел. 1400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численность человек, ежемесячно вовлеченных в программу с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циально-культурных компетенций (от 200 чел. до 1400 чел.)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количество проведенных на площадке Центров образования цифрового и гуманитарного профилей «Точка роста» социокул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турных мероприятий (от 10 ед. до 70 ед.)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педагогов по предмету «Технол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гия», ежегодно (100 %)</w:t>
            </w:r>
          </w:p>
          <w:p w:rsidR="003D00B5" w:rsidRPr="00C776C5" w:rsidRDefault="003D00B5" w:rsidP="003D00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повышение квалификации иных сотрудников Центров образ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вания цифрового и гуманитарного профилей «Точка роста», еж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годно (100 %)</w:t>
            </w:r>
          </w:p>
          <w:p w:rsidR="008B44CF" w:rsidRDefault="003D00B5" w:rsidP="008B44CF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6C5">
              <w:rPr>
                <w:rFonts w:ascii="Times New Roman" w:hAnsi="Times New Roman"/>
                <w:color w:val="000000"/>
                <w:sz w:val="24"/>
                <w:szCs w:val="24"/>
              </w:rPr>
              <w:t>- 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 и гуманитарного профилей (от 2 ед. до 14 ед.);</w:t>
            </w:r>
          </w:p>
          <w:p w:rsidR="008B44CF" w:rsidRDefault="008B44CF" w:rsidP="008B44CF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 w:themeColor="text1"/>
                <w:sz w:val="24"/>
                <w:szCs w:val="24"/>
              </w:rPr>
              <w:t>количество общеобразовательных организаций, расположе</w:t>
            </w:r>
            <w:r>
              <w:rPr>
                <w:color w:val="000000" w:themeColor="text1"/>
                <w:sz w:val="24"/>
                <w:szCs w:val="24"/>
              </w:rPr>
              <w:t>н</w:t>
            </w:r>
            <w:r>
              <w:rPr>
                <w:color w:val="000000" w:themeColor="text1"/>
                <w:sz w:val="24"/>
                <w:szCs w:val="24"/>
              </w:rPr>
              <w:t>ных в сельской местности и малых городах, в которых созданы и функционируют центры образования естественно-научной и те</w:t>
            </w:r>
            <w:r>
              <w:rPr>
                <w:color w:val="000000" w:themeColor="text1"/>
                <w:sz w:val="24"/>
                <w:szCs w:val="24"/>
              </w:rPr>
              <w:t>х</w:t>
            </w:r>
            <w:r>
              <w:rPr>
                <w:color w:val="000000" w:themeColor="text1"/>
                <w:sz w:val="24"/>
                <w:szCs w:val="24"/>
              </w:rPr>
              <w:t xml:space="preserve">нологической направленностей - </w:t>
            </w:r>
            <w:r w:rsidRPr="0021325C">
              <w:rPr>
                <w:color w:val="000000" w:themeColor="text1"/>
                <w:sz w:val="24"/>
                <w:szCs w:val="24"/>
              </w:rPr>
              <w:t>7;</w:t>
            </w:r>
          </w:p>
          <w:p w:rsidR="008B44CF" w:rsidRDefault="008B44CF" w:rsidP="008B44CF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численность обучающихся общеобразовательной организации, охваченных образовательными программами общего образов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>
              <w:rPr>
                <w:color w:val="000000" w:themeColor="text1"/>
                <w:sz w:val="24"/>
                <w:szCs w:val="24"/>
              </w:rPr>
              <w:t>ния естественно-научной и технологической направленностей на базе центра «Точка роста» (человек в год) – 421;</w:t>
            </w:r>
          </w:p>
          <w:p w:rsidR="008B44CF" w:rsidRDefault="008B44CF" w:rsidP="008B44CF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численность детей, обучающихся программам дополнительного образования естественно-научной и технической направленн</w:t>
            </w:r>
            <w:r>
              <w:rPr>
                <w:color w:val="000000" w:themeColor="text1"/>
                <w:sz w:val="24"/>
                <w:szCs w:val="24"/>
              </w:rPr>
              <w:t>о</w:t>
            </w:r>
            <w:r>
              <w:rPr>
                <w:color w:val="000000" w:themeColor="text1"/>
                <w:sz w:val="24"/>
                <w:szCs w:val="24"/>
              </w:rPr>
              <w:t>стей на базе центра «Точка роста» (человек) – 270;</w:t>
            </w:r>
          </w:p>
          <w:p w:rsidR="00754815" w:rsidRDefault="008B44CF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численность обучающихся, ежемесячно использующих инфр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>
              <w:rPr>
                <w:color w:val="000000" w:themeColor="text1"/>
                <w:sz w:val="24"/>
                <w:szCs w:val="24"/>
              </w:rPr>
              <w:t>структуру центров «Точка роста»  для дистанционного образов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>
              <w:rPr>
                <w:color w:val="000000" w:themeColor="text1"/>
                <w:sz w:val="24"/>
                <w:szCs w:val="24"/>
              </w:rPr>
              <w:t>ния</w:t>
            </w:r>
            <w:r w:rsidR="00754815">
              <w:rPr>
                <w:color w:val="000000" w:themeColor="text1"/>
                <w:sz w:val="24"/>
                <w:szCs w:val="24"/>
              </w:rPr>
              <w:t xml:space="preserve"> (человек в год) – 135;</w:t>
            </w:r>
          </w:p>
          <w:p w:rsid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педагогических работников центра «Точка роста», пр</w:t>
            </w:r>
            <w:r w:rsidR="008B44CF">
              <w:rPr>
                <w:color w:val="000000" w:themeColor="text1"/>
                <w:sz w:val="24"/>
                <w:szCs w:val="24"/>
              </w:rPr>
              <w:t>о</w:t>
            </w:r>
            <w:r w:rsidR="008B44CF">
              <w:rPr>
                <w:color w:val="000000" w:themeColor="text1"/>
                <w:sz w:val="24"/>
                <w:szCs w:val="24"/>
              </w:rPr>
              <w:t>шедших обучение по программам из реестра программ повыш</w:t>
            </w:r>
            <w:r w:rsidR="008B44CF">
              <w:rPr>
                <w:color w:val="000000" w:themeColor="text1"/>
                <w:sz w:val="24"/>
                <w:szCs w:val="24"/>
              </w:rPr>
              <w:t>е</w:t>
            </w:r>
            <w:r w:rsidR="008B44CF">
              <w:rPr>
                <w:color w:val="000000" w:themeColor="text1"/>
                <w:sz w:val="24"/>
                <w:szCs w:val="24"/>
              </w:rPr>
              <w:t>ния квалификации федерального оператора – 100%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общеобразовательных организаций, оснащенных в целях внедрения цифрово</w:t>
            </w:r>
            <w:r>
              <w:rPr>
                <w:color w:val="000000" w:themeColor="text1"/>
                <w:sz w:val="24"/>
                <w:szCs w:val="24"/>
              </w:rPr>
              <w:t>й образовательной среды – 26,67;</w:t>
            </w:r>
          </w:p>
          <w:p w:rsid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обучающихся, для которых созданы ранее условия пол</w:t>
            </w:r>
            <w:r w:rsidR="008B44CF">
              <w:rPr>
                <w:color w:val="000000" w:themeColor="text1"/>
                <w:sz w:val="24"/>
                <w:szCs w:val="24"/>
              </w:rPr>
              <w:t>у</w:t>
            </w:r>
            <w:r w:rsidR="008B44CF">
              <w:rPr>
                <w:color w:val="000000" w:themeColor="text1"/>
                <w:sz w:val="24"/>
                <w:szCs w:val="24"/>
              </w:rPr>
              <w:t>чения качественного образования вне зависимости от места их нахождения посредством предоставления доступа к федерал</w:t>
            </w:r>
            <w:r w:rsidR="008B44CF">
              <w:rPr>
                <w:color w:val="000000" w:themeColor="text1"/>
                <w:sz w:val="24"/>
                <w:szCs w:val="24"/>
              </w:rPr>
              <w:t>ь</w:t>
            </w:r>
            <w:r w:rsidR="008B44CF">
              <w:rPr>
                <w:color w:val="000000" w:themeColor="text1"/>
                <w:sz w:val="24"/>
                <w:szCs w:val="24"/>
              </w:rPr>
              <w:t>ной информационно- сервисной платформе цифровой образов</w:t>
            </w:r>
            <w:r w:rsidR="008B44CF">
              <w:rPr>
                <w:color w:val="000000" w:themeColor="text1"/>
                <w:sz w:val="24"/>
                <w:szCs w:val="24"/>
              </w:rPr>
              <w:t>а</w:t>
            </w:r>
            <w:r w:rsidR="008B44CF">
              <w:rPr>
                <w:color w:val="000000" w:themeColor="text1"/>
                <w:sz w:val="24"/>
                <w:szCs w:val="24"/>
              </w:rPr>
              <w:t xml:space="preserve">тельной среды </w:t>
            </w:r>
            <w:r>
              <w:rPr>
                <w:color w:val="000000" w:themeColor="text1"/>
                <w:sz w:val="24"/>
                <w:szCs w:val="24"/>
              </w:rPr>
              <w:t>–</w:t>
            </w:r>
            <w:r w:rsidR="008B44CF">
              <w:rPr>
                <w:color w:val="000000" w:themeColor="text1"/>
                <w:sz w:val="24"/>
                <w:szCs w:val="24"/>
              </w:rPr>
              <w:t xml:space="preserve"> 15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педагогических работников, использующих сервисы фед</w:t>
            </w:r>
            <w:r w:rsidR="008B44CF">
              <w:rPr>
                <w:color w:val="000000" w:themeColor="text1"/>
                <w:sz w:val="24"/>
                <w:szCs w:val="24"/>
              </w:rPr>
              <w:t>е</w:t>
            </w:r>
            <w:r w:rsidR="008B44CF">
              <w:rPr>
                <w:color w:val="000000" w:themeColor="text1"/>
                <w:sz w:val="24"/>
                <w:szCs w:val="24"/>
              </w:rPr>
              <w:t>ральной информационно-сервисной платформы цифровой обр</w:t>
            </w:r>
            <w:r w:rsidR="008B44CF">
              <w:rPr>
                <w:color w:val="000000" w:themeColor="text1"/>
                <w:sz w:val="24"/>
                <w:szCs w:val="24"/>
              </w:rPr>
              <w:t>а</w:t>
            </w:r>
            <w:r w:rsidR="008B44CF">
              <w:rPr>
                <w:color w:val="000000" w:themeColor="text1"/>
                <w:sz w:val="24"/>
                <w:szCs w:val="24"/>
              </w:rPr>
              <w:t xml:space="preserve">зовательной среды </w:t>
            </w:r>
            <w:r>
              <w:rPr>
                <w:color w:val="000000" w:themeColor="text1"/>
                <w:sz w:val="24"/>
                <w:szCs w:val="24"/>
              </w:rPr>
              <w:t>–</w:t>
            </w:r>
            <w:r w:rsidR="008B44CF">
              <w:rPr>
                <w:color w:val="000000" w:themeColor="text1"/>
                <w:sz w:val="24"/>
                <w:szCs w:val="24"/>
              </w:rPr>
              <w:t xml:space="preserve"> 20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8B44CF" w:rsidRPr="00754815" w:rsidRDefault="00754815" w:rsidP="0075481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8B44CF">
              <w:rPr>
                <w:color w:val="000000" w:themeColor="text1"/>
                <w:sz w:val="24"/>
                <w:szCs w:val="24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</w:t>
            </w:r>
            <w:r>
              <w:rPr>
                <w:color w:val="000000" w:themeColor="text1"/>
                <w:sz w:val="24"/>
                <w:szCs w:val="24"/>
              </w:rPr>
              <w:t>щего образования – 20.</w:t>
            </w:r>
          </w:p>
          <w:p w:rsidR="008B44CF" w:rsidRPr="00D348D1" w:rsidRDefault="008B44CF" w:rsidP="003D00B5">
            <w:pPr>
              <w:tabs>
                <w:tab w:val="left" w:pos="-1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48D1" w:rsidRDefault="00D348D1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lang w:eastAsia="zh-CN"/>
        </w:rPr>
      </w:pPr>
    </w:p>
    <w:p w:rsidR="00F030B6" w:rsidRPr="00D348D1" w:rsidRDefault="00F030B6" w:rsidP="001F7F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1. Общая характеристика сферы реализации подпрограммы 2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lastRenderedPageBreak/>
        <w:t>муниципальной программы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на территории Никольского муниципального района функционир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ет 15 общеобразовательных учреждений: 4 средних, 10 основных,  1 –для детей с ОВЗ. На селе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положено 12 школ (80%), в городе – 3 (20%). Контингент обучающихся школ - 2331 человек, из к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торых 1533 человека(65,8%) – обучающиеся  городских образовательных учреждений, 798 человек  (34,2%) – сельских.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 целью обеспечения общедоступного общего образования независимо от места жительства обучаю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щихся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осуществляется финансирование  малокомплектных школ по нормативу на класс-комплект. Оптимизация сети общеобразовательных учреждений не  привела к сокращению школ с низкой наполняемостью (в 12 школах количество детей менее 100 человек).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Концентрация сельских школьников в более крупных образовательных учреждениях, в том числе базовых школах, осуществляется путем организации подвоза детей на занятия в 12 школах и создания условий проживания 51 человеку в 4 пришкольных интернатах.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Мероприятия по оптимизации сети общеобразовательных учреждений позволили улучшить показатели деятельности общеобразовательных учреждений, материальное состояние базовых школ, закупить автобусы на замену старых, открыть новые маршруты для доставки детей в базовые школы, сократить неэффективные расходы бюджета по отрасли «Образование».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введены ФГОС начального общего образования,  основного о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бщего образования (5-8 классы),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во всех  общеобразоват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ельных учреждениях района, в МБОУ «СОШ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№1 г. Никольска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- в 9 классах.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Дальнейшее введение федерального государственного образовательного стандарта, внедрение профильного обучения и предпрофильной подготовки требуют организационно-методических мер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приятий, обновления учебного оборудования, повышения квалификации педагогических и руков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дящих работников общего образования.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Приоритетным направлением муниципальной системы образования является повышение до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тупности и качества услуг в сфере образования для детей с ограниченными возможностями здоровья, детей-инвалидов.</w:t>
      </w:r>
    </w:p>
    <w:p w:rsidR="00F030B6" w:rsidRPr="00D348D1" w:rsidRDefault="00F030B6" w:rsidP="00F030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На основании закона области от 17 декабря 2007 года № 1719-ОЗ «О наделении органов мес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ного самоуправления отдельными государственными полномочиями в сфере образования» (с посл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>дующими изменениями)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органы местного самоуправления наделены отдельными государственными полномочиями по содержанию и обучению детей с ограниченными возможностями здоровья, в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том числе детей-сирот и детей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оставшихся без попечения родителей.</w:t>
      </w:r>
    </w:p>
    <w:p w:rsidR="00F030B6" w:rsidRPr="00D348D1" w:rsidRDefault="00F030B6" w:rsidP="00F030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Выполнение программных мероприятий создаст условия для совершенствования материал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но-технической и реабилитационной базы образовательных учреждений, реализации дистанционных образовательных технологий, инклюзивного образования детей-инвалидов, детей с ограниченными возможностями здоровья и детей, не имеющих нарушений развития.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Приоритетным направлением модернизации образования становится системная информатиз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ция образования - переход от обучения техническим и технологическим аспектам работы с компь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ю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терным оборудованием к созданию, отбору и использованию электронного образовательного конте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та, электронных изданий и ресурсов, в том числе сети Интернет.</w:t>
      </w:r>
    </w:p>
    <w:p w:rsidR="00F030B6" w:rsidRPr="00D348D1" w:rsidRDefault="00F030B6" w:rsidP="00F030B6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D348D1">
        <w:rPr>
          <w:rFonts w:ascii="Times New Roman" w:hAnsi="Times New Roman"/>
          <w:sz w:val="24"/>
          <w:szCs w:val="24"/>
        </w:rPr>
        <w:t xml:space="preserve">По состоянию на 01.09.2018г. года численность учителей в общеобразовательных учреждениях Никольского муниципального района составляет </w:t>
      </w:r>
      <w:r w:rsidRPr="00D348D1">
        <w:rPr>
          <w:rFonts w:ascii="Times New Roman" w:hAnsi="Times New Roman"/>
          <w:sz w:val="24"/>
          <w:szCs w:val="24"/>
          <w:shd w:val="clear" w:color="auto" w:fill="FFFFFF"/>
        </w:rPr>
        <w:t>276 человек</w:t>
      </w:r>
      <w:r w:rsidRPr="00D348D1">
        <w:rPr>
          <w:rFonts w:ascii="Times New Roman" w:hAnsi="Times New Roman"/>
          <w:sz w:val="24"/>
          <w:szCs w:val="24"/>
        </w:rPr>
        <w:t>, из них с высшим образованием – 205человек (74,3%). Актуальной проблемой является старение кадров: количество молодых педаг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гов, работающих в сельских школах, увеличивается незначительно.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2018/2019 учебном году  92    % учителей активно использовали информационные технол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гии в образовательном процессе. Вместе с тем, из 454 компьютеров, имеющихся в общеобразов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тельных учреждениях района, более половины компьютеров не отвечают современным требованиям и нуждаются в замене.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Необходимо также продолжать оснащение образовательных учреждений цифровым учебно-лабораторным оборудованием, мультимедийными проекторами, программно-техническими компле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сами на базе интерактивной доски, другими современными программно-аппаратными средствами обучения для реализации ФГОС начального общего и основного общего образования.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Все общеобразовательные учреждения имеют широкополосный доступ к сети Интернет.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Созданы условия для дистанционного обучения детей-инвалидов.  Необходимо обеспечение школ оборудованием для организации дистанционного образования не только детей-инвалидов, но и школьников малокомплектных школ, профильного обучения в старшей школе.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Таким образом, обновление содержания и технологий образования в соответствии с задачами опережающего развития невозможно без формирования в школах высокотехнологичной образов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тельной среды, которая отвечает современным потребностям образовательного процесса. 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Значимым параметром в оценке качества образования, предоставляемого образовательными учреждениями района, являются результаты государственной итоговой аттестации обучающихся 11-х классов в форме единого государственного экзамена (ЕГЭ) и обучающихся 9-х классов в форме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новного государственного экзамена (ОГЭ).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Средние баллы ЕГЭ выпускников школ района по русскому языку,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математике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(ПУ), физике, химии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ге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>ографии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литературе имеют положительную динамику.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2018 году 8 выпускников ОУ 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брали 90 баллов и более по русскому языку и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1 человек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истории. Результаты ОГЭ: по русскому языку справляемость – 98,2%; по математике – 94,0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%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Качество знаний по русскому языку – 66,8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%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9054A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 математике – 55%.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Развитие независимой системы оценки качества образования на ступени начального общего образования в соответствии с требованиями ФГОС начального общего образования, перевод ЕГЭ с бумажного на электронный вариант в предстоящий период требует замены устаревшего компьюте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ного оборудования и программного обеспечения. Кроме того, необходима современная электронная система оценки качества образования для электронного мониторинга комплексного проекта моде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низации образования, введения ФГОС общего образования.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рамках инициативы «Наша новая школа» особое внимание уделено работе с одаренными детьми. Дополнительное образование детей стало неотъемлемой частью общего образования в соо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ветствии с требованиями ФГОС. </w:t>
      </w: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Услугами дополнительного образования  пользуются 89,9%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детей в возрасте от 5 до 18 лет. Возможность получения дополнительного образования детьми обеспечивают МБОУ ДО «Никол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ский районный ЦДО», МБОУ ДО Никольская ДЮСШ </w:t>
      </w:r>
      <w:r w:rsidRPr="00D348D1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F030B6" w:rsidRPr="00D348D1" w:rsidRDefault="00F030B6" w:rsidP="00F03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Развитие одаренных детей дает весомые результаты: значительно выросло количество об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чающихся - участников предметных олимпиад, творческих конкурсов и фестивалей. Учащиеся ра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й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она добиваются значительных успехов на областном  уровне.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Требуется отработка модели выявления и сопровождения одаренных детей по всей образов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тельной вертикали общего образования района, основой этого является создание условий для вза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модействия школ и учреждений дополнительного образования через систему районных мероприятий, укрепления материально-технической и учебно-методической базы, кадрового потенциала районных учреждений дополнительного образования детей.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Большое значение для обеспечения качества образования имеет создание комфортных усл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вий образовательного процесса. Современные требования к условиям предоставления общего 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зования предусматривают обеспечение всем обучающимся гарантий безопасности и сохранения зд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ровья, полного соответствия учебных зданий и помещений установленным санитарным нормам. В 2018 проведен капитальный ремонт кровли МБОУ «Теребаевская ООШ» на сумму  1185,7695 тыс. руб., ремонт  мини-стадиона МБОУ ДО Никольская ДЮСШ на сумму 484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>2,77140  тыс .руб.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6D72E4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дены  противоаварийные работы в МБОУ «СОШ №1 г. Никольска». Ежегодно проводятся текущие косметические ремонты во всех школах района (выравнивание стен,  отделка пищеблоков совреме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ными материалами, устранение дефектов напольных покрытий и др.), установлены кнопки трево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ж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ной сигнализации в 5ОУ, видеонаблюдение в 2 ОУ.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lastRenderedPageBreak/>
        <w:t>Выделение средств на улучшение материально-технической базы образовательных организ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ций, на закупку оборудования способствовало росту доли обучающихся, которым предоставлены о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новные виды современных условий обучения (76,8%).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Совершенствование организации питания обучающихся в общеобразовательных учреждениях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, а также развитие сети школьных столовых позволило увеличить охват обучающихся горячим пит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нием до 99,1% 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Проведена комплексная модернизация финансово-экономических и организационно-управленческих механизмов системы образования (нормативное подушевое финансирование, сист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ма оплаты труда, ориентированная на результат, общественное участие в управлении образованием и оценке его качества, публичная отчетность образовательных учреждений). Результатом стало расш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рение самостоятельности образовательных учреждений, повышение ответственности руководителей и педагогов за результаты деятельности, усиление прозрачности системы образования для общества. </w:t>
      </w:r>
    </w:p>
    <w:p w:rsidR="00F030B6" w:rsidRPr="00D348D1" w:rsidRDefault="00F030B6" w:rsidP="00F03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системе общего образования  работает 480 человек, в том числе  учителей – 252 человека. Средняя заработная  плата на 1 работника в 2018 году составила   31697-00</w:t>
      </w:r>
      <w:r w:rsidRPr="00D348D1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рублей. В учреждениях дополнительного образования детей работает 26 человек, средняя заработная плата на 1 работника составила </w:t>
      </w:r>
      <w:r w:rsidRPr="00D348D1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31944=00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рубля.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Необходимо совершенствование системы оплаты труда педагогического и административно-управленческого персонала в учреждениях образования, учитывающей качество и результативность их деятельности, стимулирующей профессиональное развитие, поддержание средней заработной платы педагогических работников школ на уровне не ниже средней заработной платы по экономике области.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Таким образом, остаются и возникают следующие острые проблемы, требующие решения: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отсутствие возможности выбора школьниками программ профильного обучения в соответс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вии со своими склонностями и способностями;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низкие темпы обновления учебно-материальной базы и номенклатуры услуг учреждений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полнительного образования детей для развития системы сопровождения и поддержки одаренных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тей.</w:t>
      </w:r>
    </w:p>
    <w:p w:rsidR="00F030B6" w:rsidRPr="00D348D1" w:rsidRDefault="00F030B6" w:rsidP="00F030B6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Выполнение программных мероприятий создаст условия для успешного функционирования муниципальной системы образования и позволит осуществить комплексный подход к модернизации образования, введение ФГОС общего образования, дистанционному обучению, инклюзивному 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зованию детей-инвалидов, развитию системы оценки качества образования. </w:t>
      </w:r>
    </w:p>
    <w:p w:rsidR="00F030B6" w:rsidRPr="00D348D1" w:rsidRDefault="00F030B6" w:rsidP="00F030B6">
      <w:pPr>
        <w:spacing w:after="0" w:line="240" w:lineRule="auto"/>
        <w:ind w:firstLine="435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Качественная подготовка выпускников школ в перспективе окажет благоприятное влияние на социально-экономическое развитие Никольского муниципального района и Вологодской области. 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Приоритеты государственной политики в сфере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общего и</w:t>
      </w:r>
      <w:r w:rsidRPr="00D348D1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 xml:space="preserve"> дополнительного образования детей</w:t>
      </w:r>
      <w:r w:rsidRPr="00D348D1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сформированы с учетом стратегических направлений, представленных в следующих нормативных правовых  документах: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Закона Российской Федерации от 29.12.2012 года № 273 "Об образовании в Российской Федерации" (с изменениями и дополнениями);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Национальной образовательной инициативы «Наша новая школа» (утверждена Президентом РФ 4 февраля 2010 г.); 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- Указа  Президента  Российской  Федерации  от  7  мая  2018  г.  №  204  «О  национальных целях и стратегических задачах развития РФ на период до 2024 года».- 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программы РФ «Развитие образования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», утвержденной постановлением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рав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тельства РФ от26.02.2017 №1642;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программы  «Развитие образования Вологодско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й области на 2021-2025 годы»,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у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вер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>жденной П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>остановлением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равительства Вологодской области от 28.01.2019 №74;</w:t>
      </w: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 Стратегии социально-экономического развития Никольского муниципального района Вологодской области на период до 2030 года», утвержденной решением Представительного собрания от14.12.2018 №102;</w:t>
      </w:r>
    </w:p>
    <w:p w:rsidR="00F030B6" w:rsidRDefault="00F030B6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Пл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ана мероприятий по реализации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Стратегии социально-экономического развития Никольского муниципального района Вологодской области на период до 2030 года»,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утвержденной</w:t>
      </w:r>
      <w:r w:rsidR="009054AF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остановл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нием администрации Никольского  муниципального района от 21.03.2019 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237;</w:t>
      </w:r>
    </w:p>
    <w:p w:rsidR="009054AF" w:rsidRPr="00D348D1" w:rsidRDefault="009054AF" w:rsidP="00F030B6">
      <w:pPr>
        <w:spacing w:after="0"/>
        <w:ind w:right="11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80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Стратегии развития Вологодской области на период до 2020 года, утвержденной постановлением Правительства Вологодской области от 3 марта 2009 года № 398.</w:t>
      </w:r>
    </w:p>
    <w:p w:rsidR="00F030B6" w:rsidRPr="00AF7554" w:rsidRDefault="00480E53" w:rsidP="00F030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         </w:t>
      </w:r>
      <w:r w:rsidR="00F030B6"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Принципиальные изменения в системе общего</w:t>
      </w:r>
      <w:r w:rsidR="00F030B6" w:rsidRPr="00D348D1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 xml:space="preserve"> и дополнительного образования детей</w:t>
      </w:r>
      <w:r w:rsidR="00F030B6" w:rsidRPr="00D348D1">
        <w:rPr>
          <w:rFonts w:ascii="Times New Roman" w:eastAsia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="00F030B6"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будут происходить </w:t>
      </w:r>
      <w:r w:rsidR="00F030B6" w:rsidRPr="00AF7554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 следующих направлениях: 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модернизация содержания общего и дополнительного образования детей в условиях введения ФГОС;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оптимизация сети и развитие инфраструктуры учреждений общего и дополнительного образ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вания детей для обеспечения доступности образовательных услуг и качественных условий образов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ния, независимо от территории проживания и возможностей здоровья;</w:t>
      </w:r>
    </w:p>
    <w:p w:rsidR="00F030B6" w:rsidRPr="00D348D1" w:rsidRDefault="00F030B6" w:rsidP="00F030B6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обеспечение современных требований к условиям организации образовательного процесса в образовательных учреждениях; </w:t>
      </w:r>
    </w:p>
    <w:p w:rsidR="00F030B6" w:rsidRPr="00D348D1" w:rsidRDefault="00F030B6" w:rsidP="00980C2F">
      <w:pPr>
        <w:autoSpaceDE w:val="0"/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            развитие организационно - экономических  механизмов,  повышающих эффективность использ</w:t>
      </w: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вания финансовых ресурсов, обеспечивающих реализацию приоритетов развития образования области на среднесрочную перспективу;</w:t>
      </w:r>
      <w:r w:rsidR="00980C2F"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формирование комплексной системы выявления и поддержки одаре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ных детей;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стимулирование инновационной деятельности образовательных учреждений, поддержка лучших образовательных учреждений и лучших педагогов;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системы обеспечения доступных качественных услуг общего, специального коррекц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онного образования  детям с ограниченными возможностями здоровья, детям-инвалидам;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обеспечение психолого-медико-педагогического сопровождения детей;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единой образовательной телекоммуникационной среды , в том числе единой электро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ной образовательной среды в образовательных учреждениях;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обеспечение доступа к образовательным ресурсам глобальной сети Интернет, внедрение диста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н</w:t>
      </w: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ционных образовательных технологий обучения, электронных образовательных ресурсов;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развитие институтов общественного участия в образовательной деятельности;</w:t>
      </w:r>
    </w:p>
    <w:p w:rsidR="00980C2F" w:rsidRPr="00D348D1" w:rsidRDefault="00F030B6" w:rsidP="00980C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 xml:space="preserve">развитие  системы оценки качества образования. </w:t>
      </w:r>
    </w:p>
    <w:p w:rsidR="00480E53" w:rsidRDefault="00480E53" w:rsidP="00980C2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980C2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pacing w:val="-4"/>
          <w:sz w:val="24"/>
          <w:szCs w:val="24"/>
          <w:lang w:eastAsia="zh-CN"/>
        </w:rPr>
      </w:pPr>
      <w:r w:rsidRPr="00D348D1">
        <w:rPr>
          <w:rFonts w:ascii="Times New Roman" w:hAnsi="Times New Roman"/>
          <w:b/>
          <w:bCs/>
          <w:sz w:val="24"/>
          <w:szCs w:val="24"/>
          <w:lang w:eastAsia="zh-CN"/>
        </w:rPr>
        <w:t>Раздел 2. Ц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ели, задачи, целевые индикаторы и показатели, основные ожидаемые коне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ч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ные результаты  подпрограммы 2 муниципальной программы, сроки и этапы  реализации по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д</w:t>
      </w:r>
      <w:r w:rsidRPr="00D348D1">
        <w:rPr>
          <w:rFonts w:ascii="Times New Roman" w:hAnsi="Times New Roman"/>
          <w:b/>
          <w:sz w:val="24"/>
          <w:szCs w:val="24"/>
          <w:lang w:eastAsia="zh-CN"/>
        </w:rPr>
        <w:t>программы муниципальной программы</w:t>
      </w:r>
      <w:r w:rsidR="00885B74" w:rsidRPr="00D348D1">
        <w:rPr>
          <w:rFonts w:ascii="Times New Roman" w:hAnsi="Times New Roman"/>
          <w:b/>
          <w:sz w:val="24"/>
          <w:szCs w:val="24"/>
          <w:lang w:eastAsia="zh-CN"/>
        </w:rPr>
        <w:t>.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F030B6" w:rsidRPr="0061631D" w:rsidRDefault="00F030B6" w:rsidP="00885B74">
      <w:pPr>
        <w:autoSpaceDE w:val="0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Целью подпрограммы 2 муниципальной программы </w:t>
      </w:r>
      <w:r w:rsidR="00320D3F" w:rsidRPr="0061631D">
        <w:rPr>
          <w:rFonts w:ascii="Times New Roman" w:hAnsi="Times New Roman"/>
          <w:color w:val="000000"/>
          <w:sz w:val="24"/>
          <w:szCs w:val="24"/>
          <w:lang w:eastAsia="zh-CN"/>
        </w:rPr>
        <w:t>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личности, отвечающей требованиям современного общества и экономики.</w:t>
      </w:r>
    </w:p>
    <w:p w:rsidR="00F030B6" w:rsidRPr="0061631D" w:rsidRDefault="00F030B6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Программа предусматривает реализацию ряда задач и достижение соответствующих задачам показате</w:t>
      </w:r>
      <w:r w:rsidR="00FD0648" w:rsidRPr="0061631D">
        <w:rPr>
          <w:rFonts w:ascii="Times New Roman" w:hAnsi="Times New Roman"/>
          <w:color w:val="000000"/>
          <w:sz w:val="24"/>
          <w:szCs w:val="24"/>
          <w:lang w:eastAsia="zh-CN"/>
        </w:rPr>
        <w:t>лей.</w:t>
      </w:r>
    </w:p>
    <w:p w:rsidR="00FD0648" w:rsidRPr="0061631D" w:rsidRDefault="00FD0648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Задачи: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Развитие сети и инфраструктуры учреждений общего и дополнительного образования детей для обеспечения доступности образовательных услуг и качественных условий обучения, независимо от территории проживания и возможностей здоровья;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Модернизация содержания образования и образовательной среды в соответствии с ФГОС; (5.1.4.2.)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Выявление, развитие и поддержка молодых талантов, целевая поддержка одарённых детей; (5.1.4.10.)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Развитие независимой и прозрачной для общества оценки качества образования, гласности и коллегиальности в области оценки качества образования</w:t>
      </w:r>
      <w:r w:rsidRPr="0061631D">
        <w:rPr>
          <w:rFonts w:ascii="Times New Roman" w:eastAsia="Andale Sans UI" w:hAnsi="Times New Roman" w:cs="Tahoma"/>
          <w:i/>
          <w:iCs/>
          <w:color w:val="000000"/>
          <w:kern w:val="3"/>
          <w:sz w:val="24"/>
          <w:szCs w:val="24"/>
          <w:lang w:eastAsia="ja-JP" w:bidi="fa-IR"/>
        </w:rPr>
        <w:t>;</w:t>
      </w: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 (5.1.4.13.)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Усиление социальной защищённости педагогических работников района, создание условий для закрепления педагогических кадров образовательных учреждений, обеспечение сферы </w:t>
      </w: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lastRenderedPageBreak/>
        <w:t>образования квалифицированными кадрами; (5.1.4.12.)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 xml:space="preserve">обеспечение персонифицированного финансирования дополнительного образования в районе; 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обеспечить в спортивной организации сферы образования переход на программы спортивной подготовки, в детско-юношеской спортивной школе не менее 10 %.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Внедрение модели электронной школы и развитие электронного обучения.(5.1.4.3.)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Удовлетворение потребностей детей-инвалидов, детей с ограниченными возможностями здоровья в инклюзивном образовании. (5.1.4.6.)</w:t>
      </w:r>
    </w:p>
    <w:p w:rsidR="00FD0648" w:rsidRPr="0061631D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Создание в системе общего образования равных возможностей для современного качественного образования и позитивной социализации детей через развитие технологий дистанционного образования для отдельных категорий детей (детей-инвалидов, обучающихся на дому; обучение детей в малокомплектных школах). (5.1.4.7.)</w:t>
      </w:r>
    </w:p>
    <w:p w:rsidR="00FD0648" w:rsidRDefault="00FD0648" w:rsidP="00880081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61631D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  <w:t>Создание условий, обеспечивающих доступность дополнительных образовательных программ естественнонаучной, технической и туристско-спортивной направленности для обучающихся. (5.1.4.9.)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«Успех каждого ребенка»;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«Цифровая образовательная среда»;</w:t>
      </w:r>
    </w:p>
    <w:p w:rsidR="003D00B5" w:rsidRPr="00C404AD" w:rsidRDefault="003D00B5" w:rsidP="00880081">
      <w:pPr>
        <w:numPr>
          <w:ilvl w:val="0"/>
          <w:numId w:val="10"/>
        </w:numPr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Реализация регионального проекта «Современная школа».</w:t>
      </w:r>
    </w:p>
    <w:p w:rsidR="003D00B5" w:rsidRPr="0061631D" w:rsidRDefault="003D00B5" w:rsidP="003D00B5">
      <w:pPr>
        <w:widowControl w:val="0"/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</w:p>
    <w:p w:rsidR="00FD0648" w:rsidRPr="0061631D" w:rsidRDefault="00FD0648" w:rsidP="00F030B6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u w:val="single"/>
          <w:lang w:eastAsia="zh-CN"/>
        </w:rPr>
        <w:t>Показатели: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-средняя наполняемость классов в городской местности;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-средняя наполняемость классов в сельской местности;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общеобразовательных учреждений, осуществляющих дистанционное обучение обучающихся, в общей численности общеобразовательных учреждений;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-количество детей-инвалидов, которым созданы условия для получения качественного образования с использованием дистанционных образовательных технологий и не противопоказаны данные виды обучения;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школьников, которым предоставлена возможность обучаться в соответствии с основными 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временными требованиями, в общей численности школьников;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-доля школьников, обучающихся по ФГОС, в общей численности школьников; 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учителей, эффективно использующих современные образовательные технологии (в том числе информационно- коммуникационные технологии) в профессиональной деятельности, в общей чи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ленности учителей;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детей, охваченных мероприятиями муниципального, регионального, уровня в общей численн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сти детей в возрасте от 7 до 15 лет;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-удельный вес численности обучающихся, участников областной и всероссийской олимпиады школьников на заключительном этапе ее проведения от общей численности обучающихся 9-11 кла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сов;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-доля выпускников муниципальных общеобразовательных учреждений, не сдавших единый госуда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ственный экзамен по русскому языку и математике, в общей численности выпускников  муниц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пальных образовательных учреждений;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удельный вес численности учителей общеобразовательных организаций в возрасте до 35 лет в о</w:t>
      </w:r>
      <w:r w:rsidRPr="0061631D">
        <w:rPr>
          <w:rFonts w:ascii="Times New Roman" w:hAnsi="Times New Roman"/>
          <w:color w:val="000000"/>
          <w:sz w:val="24"/>
          <w:szCs w:val="24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</w:rPr>
        <w:t>щей численности учителей общеобразовательных учреждений;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общеобразовательных организаций, в которых создана  универсальная безбарьерная среда для инклюзивного образования детей – инвалидов, в общем количестве общеобразовательных организ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ций;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детей – инвалидов, которым созданы условия для получения качественного начального общ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е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го, основного общего, среднего общего образования, в общей численности детей – инвалидов школ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ь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ного возраста</w:t>
      </w:r>
      <w:r w:rsidRPr="0061631D">
        <w:rPr>
          <w:rFonts w:ascii="Times New Roman" w:hAnsi="Times New Roman"/>
          <w:i/>
          <w:color w:val="000000"/>
          <w:sz w:val="24"/>
          <w:szCs w:val="24"/>
          <w:lang w:eastAsia="zh-CN"/>
        </w:rPr>
        <w:t>;</w:t>
      </w:r>
    </w:p>
    <w:p w:rsidR="00FD0648" w:rsidRPr="0061631D" w:rsidRDefault="00FD0648" w:rsidP="00FD0648">
      <w:pPr>
        <w:tabs>
          <w:tab w:val="left" w:pos="1095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- доля детей – инвалидов в возрасте от 5 до 18 лет, получающих дополнительное образование, в 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щей численности детей - инвалидов такого возраста</w:t>
      </w:r>
      <w:r w:rsidRPr="0061631D">
        <w:rPr>
          <w:rFonts w:ascii="Times New Roman" w:hAnsi="Times New Roman"/>
          <w:i/>
          <w:color w:val="000000"/>
          <w:sz w:val="24"/>
          <w:szCs w:val="24"/>
          <w:lang w:eastAsia="zh-CN"/>
        </w:rPr>
        <w:t>.</w:t>
      </w:r>
    </w:p>
    <w:p w:rsidR="00FD0648" w:rsidRPr="0061631D" w:rsidRDefault="00FD0648" w:rsidP="00FD0648">
      <w:p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lastRenderedPageBreak/>
        <w:t>- количество общеобразовательных организаций, осуществляющих образовательную деятельность по адаптированным основным общеобразовательным программам, в которых внедрена система монит</w:t>
      </w:r>
      <w:r w:rsidRPr="0061631D">
        <w:rPr>
          <w:rFonts w:ascii="Times New Roman" w:hAnsi="Times New Roman"/>
          <w:color w:val="000000"/>
          <w:sz w:val="24"/>
          <w:szCs w:val="24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</w:rPr>
        <w:t>ринга здоровья обучающихся на основе отечественной технологической платформы;</w:t>
      </w:r>
    </w:p>
    <w:p w:rsidR="00FD0648" w:rsidRPr="0061631D" w:rsidRDefault="00FD0648" w:rsidP="00FD06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- охват дополнительным образованием детей в возрасте от 5 до 18 лет, проживающих на территории муниципального района через предоставление именных сертификатов дополнительного образования, в общей численности детей данной возрастной группы;</w:t>
      </w:r>
    </w:p>
    <w:p w:rsidR="00FD0648" w:rsidRDefault="00754815" w:rsidP="00FD064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="00FD0648" w:rsidRPr="0061631D">
        <w:rPr>
          <w:rFonts w:ascii="Times New Roman" w:hAnsi="Times New Roman"/>
          <w:color w:val="000000"/>
          <w:sz w:val="24"/>
          <w:szCs w:val="24"/>
        </w:rPr>
        <w:t xml:space="preserve"> количество  обучающихся, осуществляющих программы спортивной подготовки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«- количество общеобразовательных организаций, расположенных в сельской местности и малых г</w:t>
      </w:r>
      <w:r>
        <w:rPr>
          <w:color w:val="000000" w:themeColor="text1"/>
          <w:sz w:val="24"/>
          <w:szCs w:val="24"/>
        </w:rPr>
        <w:t>о</w:t>
      </w:r>
      <w:r>
        <w:rPr>
          <w:color w:val="000000" w:themeColor="text1"/>
          <w:sz w:val="24"/>
          <w:szCs w:val="24"/>
        </w:rPr>
        <w:t>родах, в которых созданы и функционируют центры образования естественно-научной и технолог</w:t>
      </w:r>
      <w:r>
        <w:rPr>
          <w:color w:val="000000" w:themeColor="text1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 xml:space="preserve">ческой направленностей - </w:t>
      </w:r>
      <w:r w:rsidRPr="0021325C">
        <w:rPr>
          <w:color w:val="000000" w:themeColor="text1"/>
          <w:sz w:val="24"/>
          <w:szCs w:val="24"/>
        </w:rPr>
        <w:t>7</w:t>
      </w:r>
      <w:r>
        <w:rPr>
          <w:color w:val="000000" w:themeColor="text1"/>
          <w:sz w:val="24"/>
          <w:szCs w:val="24"/>
        </w:rPr>
        <w:t xml:space="preserve">; 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численность обучающихся общеобразовательной организации, охваченных образовательными пр</w:t>
      </w:r>
      <w:r>
        <w:rPr>
          <w:color w:val="000000" w:themeColor="text1"/>
          <w:sz w:val="24"/>
          <w:szCs w:val="24"/>
        </w:rPr>
        <w:t>о</w:t>
      </w:r>
      <w:r>
        <w:rPr>
          <w:color w:val="000000" w:themeColor="text1"/>
          <w:sz w:val="24"/>
          <w:szCs w:val="24"/>
        </w:rPr>
        <w:t>граммами общего образования естественно-научной и технологической направленностей на базе центра «Точка роста» (человек в год) - 421,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численность детей, обучающихся программам дополнительного образования естественно-научной и технической направленностей на базе центра «Точка роста» (человек) - 270,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численность обучающихся, ежемесячно использующих инфраструктуру центров «Точка роста»  для дистанционного образования(человек в год) - 135,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педагогических работников центра «Точка роста», прошедших обучение по программам из реестра программ повышения квалификации федерального оператора – 100%,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общеобразовательных организаций, оснащенных в целях внедрения цифровой образовател</w:t>
      </w:r>
      <w:r>
        <w:rPr>
          <w:color w:val="000000" w:themeColor="text1"/>
          <w:sz w:val="24"/>
          <w:szCs w:val="24"/>
        </w:rPr>
        <w:t>ь</w:t>
      </w:r>
      <w:r>
        <w:rPr>
          <w:color w:val="000000" w:themeColor="text1"/>
          <w:sz w:val="24"/>
          <w:szCs w:val="24"/>
        </w:rPr>
        <w:t>ной среды – 26,67,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обучающихся, для которых созданы ранее условия получения качественного образования вне зависимости от места их нахождения посредством предоставления доступа к федеральной информ</w:t>
      </w:r>
      <w:r>
        <w:rPr>
          <w:color w:val="000000" w:themeColor="text1"/>
          <w:sz w:val="24"/>
          <w:szCs w:val="24"/>
        </w:rPr>
        <w:t>а</w:t>
      </w:r>
      <w:r>
        <w:rPr>
          <w:color w:val="000000" w:themeColor="text1"/>
          <w:sz w:val="24"/>
          <w:szCs w:val="24"/>
        </w:rPr>
        <w:t>ционно- сервисной платформе цифровой образовательной среды - 15,</w:t>
      </w:r>
    </w:p>
    <w:p w:rsidR="00754815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педагогических работников, использующих сервисы федеральной информационно-сервисной платформы цифровой образовательной среды - 20,</w:t>
      </w:r>
    </w:p>
    <w:p w:rsidR="00754815" w:rsidRPr="00802AAA" w:rsidRDefault="00754815" w:rsidP="00754815">
      <w:pPr>
        <w:pStyle w:val="2c"/>
        <w:shd w:val="clear" w:color="auto" w:fill="auto"/>
        <w:tabs>
          <w:tab w:val="left" w:pos="2257"/>
        </w:tabs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 - 20»</w:t>
      </w:r>
    </w:p>
    <w:p w:rsidR="00754815" w:rsidRPr="0061631D" w:rsidRDefault="00754815" w:rsidP="0075481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</w:p>
    <w:p w:rsidR="00F030B6" w:rsidRPr="0061631D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</w:t>
      </w:r>
      <w:r w:rsidRPr="0061631D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результате реализации подпрограммы 2 муниципальной программы будет обеспечено дост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жение к 2025 году следующих результатов:</w:t>
      </w:r>
    </w:p>
    <w:p w:rsidR="00F030B6" w:rsidRPr="0061631D" w:rsidRDefault="00480E53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у</w:t>
      </w:r>
      <w:r w:rsidR="00F030B6"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величение средней наполняемости классов в городской местности до 24  чел.;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увеличение средней наполняемости классов в сельской местности до   6  человек.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количество детей-инвалидов, которым созданы условия для получения качественного образ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вания с использованием дистанционных образовательных технологий и не противопоказаны данные виды обучения, 2 человека;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школьников, которым предоставлена возможность обучаться в соответствии с 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новными современными требованиями, в общей численности школьников, до 93,3%;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рост доли школьников, обучающихся по федеральным государственным образовательным стандартам, </w:t>
      </w:r>
      <w:r w:rsidR="002D6EC0" w:rsidRPr="0061631D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в общей численности школьников 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до 100%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учителей, эффективно использующих современные образовательные технологии (в том числе информационные коммуникационные технологии) в профессиональной деятельн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о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сти, в общей численности учителей – до 95,0   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рост доли детей, охваченных мероприятиями муниципального, регионального, всероссийского уровня в общей численности детей в возрасте от 7 до 15 лет до 95%;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увеличение удельного веса численности обучающихся, участников областной и всеросси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й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ской  олимпиады школьников на заключительном этапе ее проведения от общей численности обучающихся 9-11 классов  до 2,5    %;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доля выпускников муниципальных общеобразовательных учреждений, не сдавших единый государственный экзамен по русскому языку и математике, в общей численности выпускн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  <w:lang w:eastAsia="zh-CN"/>
        </w:rPr>
        <w:t>ков государственных (муниципальных) общеобразовательных учреждений, - до 0%</w:t>
      </w:r>
    </w:p>
    <w:p w:rsidR="00F030B6" w:rsidRPr="0061631D" w:rsidRDefault="00F030B6" w:rsidP="0088008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lastRenderedPageBreak/>
        <w:t>увеличение доли численности учителей общеобразовательных организаций в возрасте до 35 лет в общей численности учителей общеобразовательных организаций до 18%,</w:t>
      </w:r>
    </w:p>
    <w:p w:rsidR="00F030B6" w:rsidRPr="0061631D" w:rsidRDefault="00F030B6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количество общеобразовательных организаций, осуществляющих образовательную деятел</w:t>
      </w:r>
      <w:r w:rsidRPr="0061631D">
        <w:rPr>
          <w:rFonts w:ascii="Times New Roman" w:hAnsi="Times New Roman"/>
          <w:color w:val="000000"/>
          <w:sz w:val="24"/>
          <w:szCs w:val="24"/>
        </w:rPr>
        <w:t>ь</w:t>
      </w:r>
      <w:r w:rsidRPr="0061631D">
        <w:rPr>
          <w:rFonts w:ascii="Times New Roman" w:hAnsi="Times New Roman"/>
          <w:color w:val="000000"/>
          <w:sz w:val="24"/>
          <w:szCs w:val="24"/>
        </w:rPr>
        <w:t>ность по адаптированным основным общеобразовательным программам, в которых внедрена система мониторинга здоровья обучающихся на основе отечественной технологической пла</w:t>
      </w:r>
      <w:r w:rsidRPr="0061631D">
        <w:rPr>
          <w:rFonts w:ascii="Times New Roman" w:hAnsi="Times New Roman"/>
          <w:color w:val="000000"/>
          <w:sz w:val="24"/>
          <w:szCs w:val="24"/>
        </w:rPr>
        <w:t>т</w:t>
      </w:r>
      <w:r w:rsidRPr="0061631D">
        <w:rPr>
          <w:rFonts w:ascii="Times New Roman" w:hAnsi="Times New Roman"/>
          <w:color w:val="000000"/>
          <w:sz w:val="24"/>
          <w:szCs w:val="24"/>
        </w:rPr>
        <w:t>формы-1,</w:t>
      </w:r>
    </w:p>
    <w:p w:rsidR="00F030B6" w:rsidRPr="0061631D" w:rsidRDefault="00F030B6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>количество обучающихся, осуществляющих программы сп</w:t>
      </w:r>
      <w:r w:rsidR="00E41CCA" w:rsidRPr="0061631D">
        <w:rPr>
          <w:rFonts w:ascii="Times New Roman" w:hAnsi="Times New Roman"/>
          <w:color w:val="000000"/>
          <w:sz w:val="24"/>
          <w:szCs w:val="24"/>
        </w:rPr>
        <w:t>ортивной подготовки, не менее 10%</w:t>
      </w:r>
      <w:r w:rsidR="00133AA2" w:rsidRPr="0061631D">
        <w:rPr>
          <w:rFonts w:ascii="Times New Roman" w:hAnsi="Times New Roman"/>
          <w:color w:val="000000"/>
          <w:sz w:val="24"/>
          <w:szCs w:val="24"/>
        </w:rPr>
        <w:t>.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рост доли общеобразовательных учреждений, осуществляющих дистанционное обучение обучающихся, в общей численности общеобразовательных учреждений   до 7,1%.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доли общеобразовательных организаций, в которых создана  универсальная бе</w:t>
      </w:r>
      <w:r w:rsidRPr="0061631D">
        <w:rPr>
          <w:rFonts w:ascii="Times New Roman" w:hAnsi="Times New Roman"/>
          <w:color w:val="000000"/>
          <w:sz w:val="24"/>
          <w:szCs w:val="24"/>
        </w:rPr>
        <w:t>з</w:t>
      </w:r>
      <w:r w:rsidRPr="0061631D">
        <w:rPr>
          <w:rFonts w:ascii="Times New Roman" w:hAnsi="Times New Roman"/>
          <w:color w:val="000000"/>
          <w:sz w:val="24"/>
          <w:szCs w:val="24"/>
        </w:rPr>
        <w:t>барьерная среда для инклюзивного образования детей – инвалидов, в общем количестве о</w:t>
      </w:r>
      <w:r w:rsidRPr="0061631D">
        <w:rPr>
          <w:rFonts w:ascii="Times New Roman" w:hAnsi="Times New Roman"/>
          <w:color w:val="000000"/>
          <w:sz w:val="24"/>
          <w:szCs w:val="24"/>
        </w:rPr>
        <w:t>б</w:t>
      </w:r>
      <w:r w:rsidRPr="0061631D">
        <w:rPr>
          <w:rFonts w:ascii="Times New Roman" w:hAnsi="Times New Roman"/>
          <w:color w:val="000000"/>
          <w:sz w:val="24"/>
          <w:szCs w:val="24"/>
        </w:rPr>
        <w:t>щеобразовательных организаций;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рост доли детей – инвалидов, которым созданы условия для получения качественного н</w:t>
      </w:r>
      <w:r w:rsidRPr="0061631D">
        <w:rPr>
          <w:rFonts w:ascii="Times New Roman" w:hAnsi="Times New Roman"/>
          <w:color w:val="000000"/>
          <w:sz w:val="24"/>
          <w:szCs w:val="24"/>
        </w:rPr>
        <w:t>а</w:t>
      </w:r>
      <w:r w:rsidRPr="0061631D">
        <w:rPr>
          <w:rFonts w:ascii="Times New Roman" w:hAnsi="Times New Roman"/>
          <w:color w:val="000000"/>
          <w:sz w:val="24"/>
          <w:szCs w:val="24"/>
        </w:rPr>
        <w:t>чального общего, основного общего, среднего общего образования, в общей численности д</w:t>
      </w:r>
      <w:r w:rsidRPr="0061631D">
        <w:rPr>
          <w:rFonts w:ascii="Times New Roman" w:hAnsi="Times New Roman"/>
          <w:color w:val="000000"/>
          <w:sz w:val="24"/>
          <w:szCs w:val="24"/>
        </w:rPr>
        <w:t>е</w:t>
      </w:r>
      <w:r w:rsidRPr="0061631D">
        <w:rPr>
          <w:rFonts w:ascii="Times New Roman" w:hAnsi="Times New Roman"/>
          <w:color w:val="000000"/>
          <w:sz w:val="24"/>
          <w:szCs w:val="24"/>
        </w:rPr>
        <w:t>тей – инвалидов школьного возраста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до 100%</w:t>
      </w:r>
      <w:r w:rsidRPr="0061631D">
        <w:rPr>
          <w:rFonts w:ascii="Times New Roman" w:hAnsi="Times New Roman"/>
          <w:color w:val="000000"/>
          <w:sz w:val="24"/>
          <w:szCs w:val="24"/>
        </w:rPr>
        <w:t>;</w:t>
      </w:r>
    </w:p>
    <w:p w:rsidR="00133AA2" w:rsidRPr="0061631D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доли детей – инвалидов в возрасте от 5 до 18 лет, получающих дополнительное образование, в об-щей численности детей - инвалидов такого возраста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до 45%</w:t>
      </w:r>
      <w:r w:rsidRPr="0061631D">
        <w:rPr>
          <w:rFonts w:ascii="Times New Roman" w:hAnsi="Times New Roman"/>
          <w:color w:val="000000"/>
          <w:sz w:val="24"/>
          <w:szCs w:val="24"/>
        </w:rPr>
        <w:t>.</w:t>
      </w:r>
    </w:p>
    <w:p w:rsidR="00133AA2" w:rsidRDefault="00133AA2" w:rsidP="00880081">
      <w:pPr>
        <w:numPr>
          <w:ilvl w:val="0"/>
          <w:numId w:val="12"/>
        </w:numPr>
        <w:tabs>
          <w:tab w:val="left" w:pos="-1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631D">
        <w:rPr>
          <w:rFonts w:ascii="Times New Roman" w:hAnsi="Times New Roman"/>
          <w:color w:val="000000"/>
          <w:sz w:val="24"/>
          <w:szCs w:val="24"/>
        </w:rPr>
        <w:t xml:space="preserve"> увеличение охвата дополнительным образованием детей в возрасте от 5 до 18 лет, прож</w:t>
      </w:r>
      <w:r w:rsidRPr="0061631D">
        <w:rPr>
          <w:rFonts w:ascii="Times New Roman" w:hAnsi="Times New Roman"/>
          <w:color w:val="000000"/>
          <w:sz w:val="24"/>
          <w:szCs w:val="24"/>
        </w:rPr>
        <w:t>и</w:t>
      </w:r>
      <w:r w:rsidRPr="0061631D">
        <w:rPr>
          <w:rFonts w:ascii="Times New Roman" w:hAnsi="Times New Roman"/>
          <w:color w:val="000000"/>
          <w:sz w:val="24"/>
          <w:szCs w:val="24"/>
        </w:rPr>
        <w:t>вающих на территории муниципального района через предоставление именных сертификатов дополнительного образования, в общей численности</w:t>
      </w:r>
      <w:r w:rsidR="002D6EC0" w:rsidRPr="0061631D">
        <w:rPr>
          <w:rFonts w:ascii="Times New Roman" w:hAnsi="Times New Roman"/>
          <w:color w:val="000000"/>
          <w:sz w:val="24"/>
          <w:szCs w:val="24"/>
        </w:rPr>
        <w:t xml:space="preserve"> детей данной возрастной группы до 50%.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tabs>
          <w:tab w:val="left" w:pos="-108"/>
        </w:tabs>
        <w:jc w:val="both"/>
      </w:pPr>
      <w:r w:rsidRPr="003D00B5">
        <w:t>«- доля детей, охваченных образовательными программами дополнительного образования д</w:t>
      </w:r>
      <w:r w:rsidRPr="003D00B5">
        <w:t>е</w:t>
      </w:r>
      <w:r w:rsidRPr="003D00B5">
        <w:t>тей, в общей численности детей и молодежи в возрасте 5-18 лет;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зданий общеобразовательных организаций, в которых выполнены мероприятия по благоустройству зданий (ед.)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 в возрасте от 5 до 18 лет, обучающихся за счет средств бюджетов субъе</w:t>
      </w:r>
      <w:r w:rsidRPr="003D00B5">
        <w:rPr>
          <w:color w:val="000000"/>
        </w:rPr>
        <w:t>к</w:t>
      </w:r>
      <w:r w:rsidRPr="003D00B5">
        <w:rPr>
          <w:color w:val="000000"/>
        </w:rPr>
        <w:t>тов Российской Федерации и (или) местных бюджетов по дополнительным общеобразов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тельным программам на базе новых мест (человек в год);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отдельных групп сотрудников, прошедших переподготовку (повышение квалификации) по программам (курсам, модулям):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педагогические работники, в том числе наставники без педагогического образования (%),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руководители (%),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привлекаемые специалисты, в том числе из предприятий реального сектора экономики, образовательные волонтеры и др. (%).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участие в региональных этапах всероссийских и международных мероприятиях различной направленности, в которых примут участие обучающиеся на новых местах: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число мероприятий (ед. в год),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    - в них участников (чел. в год);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общеобразовательных организаций, внедривших целевую модель цифровой о</w:t>
      </w:r>
      <w:r w:rsidRPr="003D00B5">
        <w:rPr>
          <w:color w:val="000000"/>
        </w:rPr>
        <w:t>б</w:t>
      </w:r>
      <w:r w:rsidRPr="003D00B5">
        <w:rPr>
          <w:color w:val="000000"/>
        </w:rPr>
        <w:t>разовательной среды в образовательных организациях и профессиональных образовательных организациях во всех субъектах Российской Федерации. (ед., количество ОО);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 xml:space="preserve"> - 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зовательный профиль и индивидуальный план обучения с использованием федеральной и</w:t>
      </w:r>
      <w:r w:rsidRPr="003D00B5">
        <w:rPr>
          <w:color w:val="000000"/>
        </w:rPr>
        <w:t>н</w:t>
      </w:r>
      <w:r w:rsidRPr="003D00B5">
        <w:rPr>
          <w:color w:val="000000"/>
        </w:rPr>
        <w:t>формационно-сервисной платформы цифровой образовательной среды, в общем числе об</w:t>
      </w:r>
      <w:r w:rsidRPr="003D00B5">
        <w:rPr>
          <w:color w:val="000000"/>
        </w:rPr>
        <w:t>у</w:t>
      </w:r>
      <w:r w:rsidRPr="003D00B5">
        <w:rPr>
          <w:color w:val="000000"/>
        </w:rPr>
        <w:t>чающихся по указанным программам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образовательных организаций, реализующих программы общего образования, дополн</w:t>
      </w:r>
      <w:r w:rsidRPr="003D00B5">
        <w:rPr>
          <w:color w:val="000000"/>
        </w:rPr>
        <w:t>и</w:t>
      </w:r>
      <w:r w:rsidRPr="003D00B5">
        <w:rPr>
          <w:color w:val="000000"/>
        </w:rPr>
        <w:t>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lastRenderedPageBreak/>
        <w:t>- доля обучающихся по программам общего образования и среднего профессионального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зования, использующих федеральную информационно-сервисную платформу цифровой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зовательной среды для «горизонтального» обучения и неформального образования, в общем числе обучающихся по указанным программам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педагогических работников общего образования, прошедших повышение квалифик</w:t>
      </w:r>
      <w:r w:rsidRPr="003D00B5">
        <w:rPr>
          <w:color w:val="000000"/>
        </w:rPr>
        <w:t>а</w:t>
      </w:r>
      <w:r w:rsidRPr="003D00B5">
        <w:rPr>
          <w:color w:val="000000"/>
        </w:rPr>
        <w:t>ции в рамках периодической аттестации в цифровой форме с использованием информацио</w:t>
      </w:r>
      <w:r w:rsidRPr="003D00B5">
        <w:rPr>
          <w:color w:val="000000"/>
        </w:rPr>
        <w:t>н</w:t>
      </w:r>
      <w:r w:rsidRPr="003D00B5">
        <w:rPr>
          <w:color w:val="000000"/>
        </w:rPr>
        <w:t>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доля общеобразовательных организаций, внедривших целевую модель цифровой 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тельной среды  в отчетном году(%);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«Технология» на базе Центров образов</w:t>
      </w:r>
      <w:r w:rsidRPr="003D00B5">
        <w:rPr>
          <w:color w:val="000000"/>
        </w:rPr>
        <w:t>а</w:t>
      </w:r>
      <w:r w:rsidRPr="003D00B5">
        <w:rPr>
          <w:color w:val="000000"/>
        </w:rPr>
        <w:t>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«Основы безопасности жизнедеятельн</w:t>
      </w:r>
      <w:r w:rsidRPr="003D00B5">
        <w:rPr>
          <w:color w:val="000000"/>
        </w:rPr>
        <w:t>о</w:t>
      </w:r>
      <w:r w:rsidRPr="003D00B5">
        <w:rPr>
          <w:color w:val="000000"/>
        </w:rPr>
        <w:t>сти» на базе Центров образования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осваивающих учебных предмет «Информатика» на базе Центров образ</w:t>
      </w:r>
      <w:r w:rsidRPr="003D00B5">
        <w:rPr>
          <w:color w:val="000000"/>
        </w:rPr>
        <w:t>о</w:t>
      </w:r>
      <w:r w:rsidRPr="003D00B5">
        <w:rPr>
          <w:color w:val="000000"/>
        </w:rPr>
        <w:t>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охваченных дополнительными общеобразовательными программами  на базе Центров образования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детей, занимающихся шахматами на постоянной основе,  на базе Центров обр</w:t>
      </w:r>
      <w:r w:rsidRPr="003D00B5">
        <w:rPr>
          <w:color w:val="000000"/>
        </w:rPr>
        <w:t>а</w:t>
      </w:r>
      <w:r w:rsidRPr="003D00B5">
        <w:rPr>
          <w:color w:val="000000"/>
        </w:rPr>
        <w:t>зования цифрового и гуманитарного профилей «Точка роста»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человек, ежемесячно использующих инфраструктуру Центров образования цифрового и гуманитарного профилей «Точка роста» для дистанционного образования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численность человек, ежемесячно вовлеченных в программу социально-культурных комп</w:t>
      </w:r>
      <w:r w:rsidRPr="003D00B5">
        <w:rPr>
          <w:color w:val="000000"/>
        </w:rPr>
        <w:t>е</w:t>
      </w:r>
      <w:r w:rsidRPr="003D00B5">
        <w:rPr>
          <w:color w:val="000000"/>
        </w:rPr>
        <w:t>тенций (чел.)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количество проведенных на площадке Центров образования цифрового и гуманитарного профилей «Точка роста» социокультурных мероприятий (ед.)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повышение квалификации педагогов по предмету «Технология», ежегодно (%)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повышение квалификации иных сотрудников Центров образования цифрового и гуманита</w:t>
      </w:r>
      <w:r w:rsidRPr="003D00B5">
        <w:rPr>
          <w:color w:val="000000"/>
        </w:rPr>
        <w:t>р</w:t>
      </w:r>
      <w:r w:rsidRPr="003D00B5">
        <w:rPr>
          <w:color w:val="000000"/>
        </w:rPr>
        <w:t>ного профилей «Точка роста», ежегодно (%)</w:t>
      </w:r>
    </w:p>
    <w:p w:rsidR="003D00B5" w:rsidRPr="003D00B5" w:rsidRDefault="003D00B5" w:rsidP="00880081">
      <w:pPr>
        <w:pStyle w:val="afc"/>
        <w:numPr>
          <w:ilvl w:val="0"/>
          <w:numId w:val="12"/>
        </w:numPr>
        <w:jc w:val="both"/>
        <w:rPr>
          <w:color w:val="000000"/>
        </w:rPr>
      </w:pPr>
      <w:r w:rsidRPr="003D00B5">
        <w:rPr>
          <w:color w:val="000000"/>
        </w:rPr>
        <w:t>- число общеобразовательных организаций, расположенных в сельской местности и малых г</w:t>
      </w:r>
      <w:r w:rsidRPr="003D00B5">
        <w:rPr>
          <w:color w:val="000000"/>
        </w:rPr>
        <w:t>о</w:t>
      </w:r>
      <w:r w:rsidRPr="003D00B5">
        <w:rPr>
          <w:color w:val="000000"/>
        </w:rPr>
        <w:t>родах, обновивших материально-техническую базу для реализации основных и дополнител</w:t>
      </w:r>
      <w:r w:rsidRPr="003D00B5">
        <w:rPr>
          <w:color w:val="000000"/>
        </w:rPr>
        <w:t>ь</w:t>
      </w:r>
      <w:r w:rsidRPr="003D00B5">
        <w:rPr>
          <w:color w:val="000000"/>
        </w:rPr>
        <w:t>ных общеобразовательных программ цифрового и гуманитарного профилей (ед.);»</w:t>
      </w:r>
    </w:p>
    <w:p w:rsidR="003D00B5" w:rsidRPr="0061631D" w:rsidRDefault="003D00B5" w:rsidP="003D00B5">
      <w:pPr>
        <w:tabs>
          <w:tab w:val="left" w:pos="-108"/>
        </w:tabs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30B6" w:rsidRPr="0061631D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Раздел 3. Характеристика основных мероприятий подпрограммы 2.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Для достижения цели и решения задач подпрограммы 2 муниципальной программы предусма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ривается реализация основных мероприятий.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1. Организация предост</w:t>
      </w:r>
      <w:r w:rsidR="0033294F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авления бесплатного дошкольного,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н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чального общего, основного общего, среднего общего и дополнительного образования в мун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ципальных общеобразовательных учреждениях.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общеобразовательных программ образовательными учрежд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ниями района, обеспечение устойчивого развития системы образования в условиях модернизации образования.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осуществления данного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 предоставление субсидий общеобразовательным учреждениям на финансовое обеспечение  выполнения муниципального задания на оказание муниципальных услуг (выполнение работ) по пр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доставлению общедоступного и бесплатного ,начального общего, основного общего ,среднего общ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го образования;</w:t>
      </w:r>
    </w:p>
    <w:p w:rsidR="00AC232E" w:rsidRDefault="00F030B6" w:rsidP="00AC232E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5"/>
          <w:szCs w:val="25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обеспечение за счет средств областного бюджета расходов на оплату труда работников общеобразовательных учреждений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, в том числе в части ежемесячного денежного вознагражд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е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 xml:space="preserve">ния в размере 5000 рублей за классное руководство педагогическим работникам муниципальных 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lastRenderedPageBreak/>
        <w:t>общеобразовательных организаций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 xml:space="preserve"> (за исключением расходов на оплату труда обслуживающего персонала, осуществляемых за счет средств районного бюджета (</w:t>
      </w:r>
      <w:r w:rsidR="00AC232E" w:rsidRPr="00483D14">
        <w:rPr>
          <w:rFonts w:ascii="Times New Roman" w:eastAsia="Times New Roman" w:hAnsi="Times New Roman"/>
          <w:sz w:val="25"/>
          <w:szCs w:val="25"/>
          <w:u w:val="single"/>
          <w:lang w:eastAsia="zh-CN"/>
        </w:rPr>
        <w:t>с 1 января 2015 года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)); расходов на приобретение средств обучения и воспитания, необходимых для организации образовательной деятельности; расходов на приобретение учебников, учебных пособий, игр, игрушек  (за искл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ю</w:t>
      </w:r>
      <w:r w:rsidR="00AC232E" w:rsidRPr="00483D14">
        <w:rPr>
          <w:rFonts w:ascii="Times New Roman" w:eastAsia="Times New Roman" w:hAnsi="Times New Roman"/>
          <w:sz w:val="25"/>
          <w:szCs w:val="25"/>
          <w:lang w:eastAsia="zh-CN"/>
        </w:rPr>
        <w:t>чением расходов на содержание зданий и коммунальных расходов, осуществляемых за счет средств районного бюджета)</w:t>
      </w:r>
      <w:r w:rsidR="00AC232E">
        <w:rPr>
          <w:rFonts w:ascii="Times New Roman" w:eastAsia="Times New Roman" w:hAnsi="Times New Roman"/>
          <w:sz w:val="25"/>
          <w:szCs w:val="25"/>
          <w:lang w:eastAsia="zh-CN"/>
        </w:rPr>
        <w:t>;</w:t>
      </w:r>
    </w:p>
    <w:p w:rsidR="00F030B6" w:rsidRPr="00D348D1" w:rsidRDefault="00F030B6" w:rsidP="00AC232E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     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проведение мероприятий по устранению нарушений надзорных органов, включая кап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тальный и текущий ремонты; приобретение оборудования, мебели; проведение мероприятий по ко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плексной безопасности учреждений;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создание в общеобразовательных организациях, расположенных в сельской местности, условий для занятий физической культурой и спортом; создание условий для инклюзивного образования детей – инвалидов: мероприятия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по материально-техническому обесп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чению информационной инфраструктуры образовательного пространства района, созданию и вн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дрению информационных систем и электронного документооборота в управлении системой образ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вания, созданию и поддержке системы дистанционного обучения.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информационное обеспечение работы с одаренными детьми в образовательных учреждениях района;   участие в экспедициях, походах; проведение мероприятий районного уровня с одаренными детьми и участие в мероприятиях областного уровня (олимпиады, слеты, смотры, конкурсы, фест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вали, игры).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создание условий для инклюзивного образования детей – инвалидов и детей с ограниченными возможностями здоровья,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hAnsi="Times New Roman"/>
          <w:sz w:val="24"/>
          <w:szCs w:val="24"/>
        </w:rPr>
        <w:t>- создание  в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</w:t>
      </w:r>
      <w:r w:rsidRPr="00D348D1">
        <w:rPr>
          <w:rFonts w:ascii="Times New Roman" w:hAnsi="Times New Roman"/>
          <w:sz w:val="24"/>
          <w:szCs w:val="24"/>
        </w:rPr>
        <w:t>н</w:t>
      </w:r>
      <w:r w:rsidRPr="00D348D1">
        <w:rPr>
          <w:rFonts w:ascii="Times New Roman" w:hAnsi="Times New Roman"/>
          <w:sz w:val="24"/>
          <w:szCs w:val="24"/>
        </w:rPr>
        <w:t>ным основным образовательным программам) условий для получения детьми-инвалидами качес</w:t>
      </w:r>
      <w:r w:rsidRPr="00D348D1">
        <w:rPr>
          <w:rFonts w:ascii="Times New Roman" w:hAnsi="Times New Roman"/>
          <w:sz w:val="24"/>
          <w:szCs w:val="24"/>
        </w:rPr>
        <w:t>т</w:t>
      </w:r>
      <w:r w:rsidRPr="00D348D1">
        <w:rPr>
          <w:rFonts w:ascii="Times New Roman" w:hAnsi="Times New Roman"/>
          <w:sz w:val="24"/>
          <w:szCs w:val="24"/>
        </w:rPr>
        <w:t>венного образования: создание архитектурной доступности в структурно-функциональных зонах объекта социальной инфраструктуры (оборудование доступными элементами информации об объе</w:t>
      </w:r>
      <w:r w:rsidRPr="00D348D1">
        <w:rPr>
          <w:rFonts w:ascii="Times New Roman" w:hAnsi="Times New Roman"/>
          <w:sz w:val="24"/>
          <w:szCs w:val="24"/>
        </w:rPr>
        <w:t>к</w:t>
      </w:r>
      <w:r w:rsidRPr="00D348D1">
        <w:rPr>
          <w:rFonts w:ascii="Times New Roman" w:hAnsi="Times New Roman"/>
          <w:sz w:val="24"/>
          <w:szCs w:val="24"/>
        </w:rPr>
        <w:t>те; устройство входных калиток; устройство пешеходных дорожек для передвижения инвалидов к зданию; установка тактильных средств на покрытии пешеходных путей, дублирование входных л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стниц пандусами или другими устройствами подъема, оборудование входных лестниц поручнями, устройство парковки (стоянки) автомобиля инвалида, оборудование площадки перед входом в здание навесом; расширение дверных проемов дверей на входе в здание с последующей установкой дверей; устройство в тамбуре твердого покрытия, не допускающего скольжения при намокании, установка звуковых информаторов; установка поручней на лестницах внутри здания, дублирование лестниц внутри здания пандусами или другими устройствами подъема; расширение дверных проемов дверей с последующей установкой дверей; демонтаж дверных порогов, замена напольных покрытий в ме</w:t>
      </w:r>
      <w:r w:rsidRPr="00D348D1">
        <w:rPr>
          <w:rFonts w:ascii="Times New Roman" w:hAnsi="Times New Roman"/>
          <w:sz w:val="24"/>
          <w:szCs w:val="24"/>
        </w:rPr>
        <w:t>с</w:t>
      </w:r>
      <w:r w:rsidRPr="00D348D1">
        <w:rPr>
          <w:rFonts w:ascii="Times New Roman" w:hAnsi="Times New Roman"/>
          <w:sz w:val="24"/>
          <w:szCs w:val="24"/>
        </w:rPr>
        <w:t>тах демонтажа дверей, порогов или устранения перепадов высот, установка перил вдоль стен внутри здания; устройство тактильной разметки на путях движения, дублирование обозначения помещений рельефными знаками; оборудование системой индивидуального прослушивания; оборудование сан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тарно-гигиенических помещений поручнями, штангами, поворотными или откидными сидениями, крючками (для одежды; костылей и других принадлежностей; двусторонней связью с диспетчерами или дежурным, создание или оборудование отдельной санитарно-гигиенической комнаты для инв</w:t>
      </w:r>
      <w:r w:rsidRPr="00D348D1">
        <w:rPr>
          <w:rFonts w:ascii="Times New Roman" w:hAnsi="Times New Roman"/>
          <w:sz w:val="24"/>
          <w:szCs w:val="24"/>
        </w:rPr>
        <w:t>а</w:t>
      </w:r>
      <w:r w:rsidRPr="00D348D1">
        <w:rPr>
          <w:rFonts w:ascii="Times New Roman" w:hAnsi="Times New Roman"/>
          <w:sz w:val="24"/>
          <w:szCs w:val="24"/>
        </w:rPr>
        <w:t>лидов на кресле-коляске; оборудование комплексной (визуальные, звуковые и тактильные) для всех категорий инвалидов системой средств информации и системой сигнализации об опасности; пер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оборудование и приспособление раздевалок, спортивных и актовых залов, столовых, библиотек, учебных кабинетов, кабинетов педагогов-психологов, учителей-логопедов, комнат психологической разгрузки, медицинских кабинетов с учетом требований СП 136.13330.2012 и СП 59.13330.2016 (у</w:t>
      </w:r>
      <w:r w:rsidRPr="00D348D1">
        <w:rPr>
          <w:rFonts w:ascii="Times New Roman" w:hAnsi="Times New Roman"/>
          <w:sz w:val="24"/>
          <w:szCs w:val="24"/>
        </w:rPr>
        <w:t>с</w:t>
      </w:r>
      <w:r w:rsidRPr="00D348D1">
        <w:rPr>
          <w:rFonts w:ascii="Times New Roman" w:hAnsi="Times New Roman"/>
          <w:sz w:val="24"/>
          <w:szCs w:val="24"/>
        </w:rPr>
        <w:t>тановка поручней, расширение дверных проемов, устранение перепадов высот, порогов, оснащение специализированной мебелью и оборудованием для инвалидов и т.д.) и т.д.; оснащение кабинетов педагога-психолога, учителя-логопеда и учителя-дефектолога, кабинета психологической разгрузки (сенсорной комнаты), учебных кабинетов специальным учебным (специальные учебники для реал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зации адаптированных образовательных программ, учебные пособия и дидактические материалы), специальным реабилитационным, специальным компьютерным оборудованием, специальными те</w:t>
      </w:r>
      <w:r w:rsidRPr="00D348D1">
        <w:rPr>
          <w:rFonts w:ascii="Times New Roman" w:hAnsi="Times New Roman"/>
          <w:sz w:val="24"/>
          <w:szCs w:val="24"/>
        </w:rPr>
        <w:t>х</w:t>
      </w:r>
      <w:r w:rsidRPr="00D348D1">
        <w:rPr>
          <w:rFonts w:ascii="Times New Roman" w:hAnsi="Times New Roman"/>
          <w:sz w:val="24"/>
          <w:szCs w:val="24"/>
        </w:rPr>
        <w:t xml:space="preserve">ническими средствами обучения коллективного и индивидуального пользования в соответствии с </w:t>
      </w:r>
      <w:r w:rsidRPr="00D348D1">
        <w:rPr>
          <w:rFonts w:ascii="Times New Roman" w:hAnsi="Times New Roman"/>
          <w:sz w:val="24"/>
          <w:szCs w:val="24"/>
        </w:rPr>
        <w:lastRenderedPageBreak/>
        <w:t>учетом разнообразных особых образовательных потребностей и индивидуальных возможностей д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тей-инвалидов в соответствии с федеральными государственными образовательными стандартами начального общего образования обучающихся с ограниченными возможностями здоровья и обуча</w:t>
      </w:r>
      <w:r w:rsidRPr="00D348D1">
        <w:rPr>
          <w:rFonts w:ascii="Times New Roman" w:hAnsi="Times New Roman"/>
          <w:sz w:val="24"/>
          <w:szCs w:val="24"/>
        </w:rPr>
        <w:t>ю</w:t>
      </w:r>
      <w:r w:rsidRPr="00D348D1">
        <w:rPr>
          <w:rFonts w:ascii="Times New Roman" w:hAnsi="Times New Roman"/>
          <w:sz w:val="24"/>
          <w:szCs w:val="24"/>
        </w:rPr>
        <w:t>щихся с умственной отсталостью; оснащение специально оборудованным автотранспортом для пер</w:t>
      </w:r>
      <w:r w:rsidRPr="00D348D1">
        <w:rPr>
          <w:rFonts w:ascii="Times New Roman" w:hAnsi="Times New Roman"/>
          <w:sz w:val="24"/>
          <w:szCs w:val="24"/>
        </w:rPr>
        <w:t>е</w:t>
      </w:r>
      <w:r w:rsidRPr="00D348D1">
        <w:rPr>
          <w:rFonts w:ascii="Times New Roman" w:hAnsi="Times New Roman"/>
          <w:sz w:val="24"/>
          <w:szCs w:val="24"/>
        </w:rPr>
        <w:t>возки детей-инвалидов); оснащение специальным оборудованием для дистанционного общего и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 детей-инвалидов.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Основное мероприятие 2. Предоставление питания на льготных условиях отдельным категориям обучающихся. 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Цель мероприятия: обеспечение предоставления мер социальной поддержки детей из мал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имущих и многодетных семей, а также детей, состоящих на учете в туберкулезном диспансере</w:t>
      </w:r>
    </w:p>
    <w:p w:rsidR="00F030B6" w:rsidRPr="00D348D1" w:rsidRDefault="00F030B6" w:rsidP="00F030B6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80E53">
        <w:rPr>
          <w:rFonts w:ascii="Times New Roman" w:eastAsia="Times New Roman" w:hAnsi="Times New Roman"/>
          <w:sz w:val="24"/>
          <w:szCs w:val="24"/>
          <w:lang w:eastAsia="zh-CN"/>
        </w:rPr>
        <w:t xml:space="preserve"> В рамках осуществления данного мероприятия осуществляется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финансовое обеспечение предоставления  льготного питания обучающимся по очной форме обучения в муниципальных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б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щеобразовательных учреждениях из числа детей из малоимущих семей, многодетных семей, детей, состоящих на учете в противотуберкулезном диспансере в соответствие с законом области от 17 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кабря 2007 года № 1719-ОЗ «О наделении органов местного самоуправления государственными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номочиями в сфере образования»(с изменениями и дополнениями).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Основное мероприятие 3. Реализация механизмов обеспечения доступности качественных образовательных услуг общего образования детям с ограниченными возможностями здоровья, детям- инвалидам</w:t>
      </w:r>
      <w:r w:rsidR="0033294F"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Цель мероприятия: обеспечение предоставления мер социальной поддержки детей с ограниченными возможностями здоровья, детей из малоимущих и многодетных семей, а также детей, состоящих на учете в туберкулезном диспансере.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В рамках осуществления данного мероприятия предусматривается за счет средств областного бюджета в соответствии с  </w:t>
      </w:r>
      <w:hyperlink r:id="rId21" w:history="1">
        <w:r w:rsidRPr="00D348D1">
          <w:rPr>
            <w:rStyle w:val="ab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области от 17 декабря 2007 года N 1719-ОЗ «О наделении органов местного самоуправления отдельными государственными полномочиями в сфере образования»: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предоставление питания детям с ограниченными возможностями здоровья за время их пребывания в муниципальной организации, осуществляющей образовательную деятельность по адаптированным основным общеобразовательным программам;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обеспечение двухразовым питанием детей с ограниченными возможностями здоровья, обучающихся в соответствующей муниципальной организации, осуществляющей образовательную деятельность по адаптированным основным общеобразовательным программам, но не проживающих в ней;</w:t>
      </w:r>
    </w:p>
    <w:p w:rsidR="00F030B6" w:rsidRPr="00D348D1" w:rsidRDefault="00F030B6" w:rsidP="00F030B6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обеспечение мер социальной поддержки детей-инвалидов при обучении на дому в части предоставления   ежемесячной   денежной  выплаты  на оплату услуг по передаче  данных и предоставлению доступа  к  информационно -телекоммуникационной  сети "Интернет" в соответствии с тарифами  на оплату услуг связи родителям (законным представителям) детей-инвалидов, являющихся обучающимися муниципальных  общеобразовательных  организаций, обучение  которых по образовательным программам начального общего, основного общего, среднего общего образования  производится  на дому с использованием дистанционных образовательных  технологий.</w:t>
      </w: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  Основное мероприятие 4. Организация  содержания и обучения  детей с ограниченными возможностями здоровья за время их пребывания в муниципальном учреждении, осущест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в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ляющем образовательную деятельность по адаптированным программам.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Цель мероприятия: реализация адаптированных основных общеобразовательных программ.   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В  рамках  осуществления  данного  мероприятия  предусматривается  предоставление  муниц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пальным учреждениям, осуществляющим  образовательную деятельность  по адаптированным  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новным  общеобразовательным  программам, субсидии  на финансовое  обеспечение  выполнения  муниципального задания  на оказание услуг (выполнение  работ);   проведение  мероприятий  по ус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ранению  нарушений  надзорных органов,  включая  капитальный  и текущий  ремонты ; приобрет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ние  оборудования,  мебели;  проведение  мероприятий по комплексной  безопасности   учреждений,  создание  универсальной  безбарьерной  среды  для инклюзивного образования  детей-инвалидов. 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lastRenderedPageBreak/>
        <w:t xml:space="preserve">  Основное мероприятие 5. Обеспечение социальной поддержки детей, обучающихся в м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у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ниципальных общеобразовательных учреждениях, из многодетных семей, приёмных семей, имеющих в своём составе трёх и более детей, в том числе родных, в части предоставления д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нежных выплат.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обеспечение предоставления мер социальной поддержки детей, обуча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ю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щихся в муниципальных общеобразовательных учреждениях, из многодетных семей, приёмных с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мей, имеющих в своём составе трёх и более детей, в том числе родных.</w:t>
      </w:r>
    </w:p>
    <w:p w:rsidR="00F030B6" w:rsidRPr="00D348D1" w:rsidRDefault="00480E53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В рамках реализации данного мероприятия предусматривается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обеспечение социальной  по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держки   детей, обучающихся  в  муниципальных  общеобразовательных   учреждениях,  из  мног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о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детных семей,  приёмных семей, имеющих  в своём составе трёх  и  более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детей,  в  том  числе  ро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д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ных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,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в  части  предоставления  денежных  выплат  в  соответствии  с  законом  области  от 17 декабря 2007 года  № 1719-ОЗ «О наделении органов  местного  самоуправления отдельными  государстве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</w:t>
      </w:r>
      <w:r w:rsidR="00F030B6"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ными полномочиями  в сфере образования».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Основное мероприятие 6. Дополнительные меры по стимулированию педагогических р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ботников и повышение статуса педагогических работников.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  Цель мероприятия: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усиление социальной защищенности педагогических работников района, создание условий для закрепления педагогических кадров образовательных учреждений.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hAnsi="Times New Roman"/>
          <w:sz w:val="24"/>
          <w:szCs w:val="24"/>
        </w:rPr>
        <w:t xml:space="preserve">   В рамках реализации данного мероприятия предусматривается предоставление единовреме</w:t>
      </w:r>
      <w:r w:rsidRPr="00D348D1">
        <w:rPr>
          <w:rFonts w:ascii="Times New Roman" w:hAnsi="Times New Roman"/>
          <w:sz w:val="24"/>
          <w:szCs w:val="24"/>
        </w:rPr>
        <w:t>н</w:t>
      </w:r>
      <w:r w:rsidRPr="00D348D1">
        <w:rPr>
          <w:rFonts w:ascii="Times New Roman" w:hAnsi="Times New Roman"/>
          <w:sz w:val="24"/>
          <w:szCs w:val="24"/>
        </w:rPr>
        <w:t>ных выплат педагогическим работникам в соответствии с Законом области от 28 апреля 2010 года № 2271-ОЗ «О единовременных выплатах педагогическим работникам, проживающим и работающим в сельской местности».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  Основное мероприятие 7. Обеспечение транспортной доступности общеобразовательных организаций. 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NewRomanPSMT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NewRomanPSMT" w:hAnsi="Times New Roman"/>
          <w:b/>
          <w:bCs/>
          <w:sz w:val="24"/>
          <w:szCs w:val="24"/>
          <w:lang w:eastAsia="zh-CN"/>
        </w:rPr>
        <w:t xml:space="preserve">        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 xml:space="preserve">  Цель мероприятия: обеспечение качественного общего образования при эффективном испол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>ь</w:t>
      </w: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>зовании ресурсов.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NewRomanPSMT" w:hAnsi="Times New Roman"/>
          <w:bCs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Реализация данного мероприятия предусматривает обеспечение софинансирования за счет средств районного бюджета при предоставлении областных субсидий бюджету району на приобр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тение автомобильного транспорта для организации подвоза обучающихся, в том числе на замену имеющегося, в целях поддержки мероприятий по оптимизации сети общеобразовательных учрежд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Основное мероприятие 8. Организация предоставления дополнительного образования в учреждениях дополнительного образования детей.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Цель мероприятия: реализация дополнительных образовательных программ.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В рамках осуществлении данного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- предоставление субсидий учреждениям дополнительного образования детей на финансовое обеспечение выполнения муниципального задания на оказание услуг (выполнение работ) по предо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с</w:t>
      </w:r>
      <w:r w:rsidRPr="00D348D1">
        <w:rPr>
          <w:rFonts w:ascii="Times New Roman" w:eastAsia="Times New Roman" w:hAnsi="Times New Roman"/>
          <w:bCs/>
          <w:sz w:val="24"/>
          <w:szCs w:val="24"/>
          <w:lang w:eastAsia="zh-CN"/>
        </w:rPr>
        <w:t>тавлению дополнительного образования детей,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организацию районных мероприятий с детьми и 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д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ростками, подготовку методических рекомендаций по организации воспитательной работы и допо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нительному образованию детей в образовательных учреждениях района;</w:t>
      </w:r>
    </w:p>
    <w:p w:rsidR="00F030B6" w:rsidRPr="00D348D1" w:rsidRDefault="00F030B6" w:rsidP="00F030B6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- проведение мероприятий по устранению нарушений надзорных органов, включая капитал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ь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ный и текущий ремонты; приобретение оборудования, мебели; проведение мероприятий по ко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плексной безопасности учреждений.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         Основное мероприятие 9. Модернизация содержания общего и дополнительного образ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вания. </w:t>
      </w:r>
    </w:p>
    <w:p w:rsidR="003D00B5" w:rsidRDefault="00F030B6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</w:t>
      </w:r>
      <w:r w:rsidR="003D00B5">
        <w:rPr>
          <w:rFonts w:ascii="Times New Roman" w:eastAsia="Times New Roman" w:hAnsi="Times New Roman"/>
          <w:sz w:val="24"/>
          <w:szCs w:val="24"/>
          <w:lang w:eastAsia="zh-CN"/>
        </w:rPr>
        <w:t xml:space="preserve">   Цель мероприятия:</w:t>
      </w:r>
    </w:p>
    <w:p w:rsidR="003D00B5" w:rsidRDefault="003D00B5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-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создание условий для удовлетворения потребностей граждан, общества и рынка труда в качественном образовании.</w:t>
      </w:r>
    </w:p>
    <w:p w:rsidR="003D00B5" w:rsidRPr="00D348D1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Реализация данного мероприятия включает в себя: </w:t>
      </w:r>
    </w:p>
    <w:p w:rsidR="003D00B5" w:rsidRPr="009F67F1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меры по нормативно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- правовому, организационно-управленческому обеспечению введения ФГОС, духовно-нравственного развития и воспитания обучающихся, организации формирования культуры здорового и безопасного образа жизни школьников, обеспечению региональных, наци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ru-RU"/>
        </w:rPr>
        <w:t>нальных и этнокультурных особенностей содержания образования, поддержке социально-педагогических инициатив, направленных на развитие 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ниципальной системы образования.</w:t>
      </w:r>
    </w:p>
    <w:p w:rsidR="00F030B6" w:rsidRPr="00D348D1" w:rsidRDefault="00F030B6" w:rsidP="003D00B5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b/>
          <w:sz w:val="24"/>
          <w:szCs w:val="24"/>
        </w:rPr>
        <w:lastRenderedPageBreak/>
        <w:t xml:space="preserve">          Основное мероприятие 10. Создание условий для функционирования и обеспечения системы персонифицированного финансирования дополнительного образования детей</w:t>
      </w:r>
      <w:r w:rsidRPr="00D348D1">
        <w:rPr>
          <w:rFonts w:ascii="Times New Roman" w:hAnsi="Times New Roman"/>
          <w:sz w:val="24"/>
          <w:szCs w:val="24"/>
        </w:rPr>
        <w:t>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Цель основного мероприятия: обеспечение равной доступности качественного дополнительного образования для детей посредством введения системы персонифицированного финансирования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 детей.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В рамках осуществления данного основного мероприятия предусматривается: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улучшение материально-технического обеспечения образовательных организаций, в том числе приобретение компьютерного оборудования, оборудования для образовательной робототехники, 3-</w:t>
      </w:r>
      <w:r w:rsidRPr="00D348D1">
        <w:rPr>
          <w:rFonts w:ascii="Times New Roman" w:hAnsi="Times New Roman"/>
          <w:sz w:val="24"/>
          <w:szCs w:val="24"/>
          <w:lang w:val="en-US"/>
        </w:rPr>
        <w:t>d</w:t>
      </w:r>
      <w:r w:rsidRPr="00D348D1">
        <w:rPr>
          <w:rFonts w:ascii="Times New Roman" w:hAnsi="Times New Roman"/>
          <w:sz w:val="24"/>
          <w:szCs w:val="24"/>
        </w:rPr>
        <w:t xml:space="preserve"> моделирования, программного обеспечения, учебно-наглядных пособий, и иных материальных об</w:t>
      </w:r>
      <w:r w:rsidRPr="00D348D1">
        <w:rPr>
          <w:rFonts w:ascii="Times New Roman" w:hAnsi="Times New Roman"/>
          <w:sz w:val="24"/>
          <w:szCs w:val="24"/>
        </w:rPr>
        <w:t>ъ</w:t>
      </w:r>
      <w:r w:rsidRPr="00D348D1">
        <w:rPr>
          <w:rFonts w:ascii="Times New Roman" w:hAnsi="Times New Roman"/>
          <w:sz w:val="24"/>
          <w:szCs w:val="24"/>
        </w:rPr>
        <w:t>ектов, необходимых для организации образовательной деятельности;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материально-техническое обеспечение информационной инфраструктуры системы дополн</w:t>
      </w:r>
      <w:r w:rsidRPr="00D348D1">
        <w:rPr>
          <w:rFonts w:ascii="Times New Roman" w:hAnsi="Times New Roman"/>
          <w:sz w:val="24"/>
          <w:szCs w:val="24"/>
        </w:rPr>
        <w:t>и</w:t>
      </w:r>
      <w:r w:rsidRPr="00D348D1">
        <w:rPr>
          <w:rFonts w:ascii="Times New Roman" w:hAnsi="Times New Roman"/>
          <w:sz w:val="24"/>
          <w:szCs w:val="24"/>
        </w:rPr>
        <w:t>тельного образования района;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создание и внедрение информационных систем учета детей, занимающихся по программам д</w:t>
      </w:r>
      <w:r w:rsidRPr="00D348D1">
        <w:rPr>
          <w:rFonts w:ascii="Times New Roman" w:hAnsi="Times New Roman"/>
          <w:sz w:val="24"/>
          <w:szCs w:val="24"/>
        </w:rPr>
        <w:t>о</w:t>
      </w:r>
      <w:r w:rsidRPr="00D348D1">
        <w:rPr>
          <w:rFonts w:ascii="Times New Roman" w:hAnsi="Times New Roman"/>
          <w:sz w:val="24"/>
          <w:szCs w:val="24"/>
        </w:rPr>
        <w:t>полнительного образования;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организация и проведение мероприятий с обучающимися  по дополнительным общеобразов</w:t>
      </w:r>
      <w:r w:rsidRPr="00D348D1">
        <w:rPr>
          <w:rFonts w:ascii="Times New Roman" w:hAnsi="Times New Roman"/>
          <w:sz w:val="24"/>
          <w:szCs w:val="24"/>
        </w:rPr>
        <w:t>а</w:t>
      </w:r>
      <w:r w:rsidRPr="00D348D1">
        <w:rPr>
          <w:rFonts w:ascii="Times New Roman" w:hAnsi="Times New Roman"/>
          <w:sz w:val="24"/>
          <w:szCs w:val="24"/>
        </w:rPr>
        <w:t>тельным программам естественно - научной и технической направленностей;</w:t>
      </w:r>
    </w:p>
    <w:p w:rsidR="00F030B6" w:rsidRDefault="00F030B6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sz w:val="24"/>
          <w:szCs w:val="24"/>
        </w:rPr>
        <w:t xml:space="preserve">         изготовление и тиражирование сертификатов дополнительного образования </w:t>
      </w:r>
    </w:p>
    <w:p w:rsidR="006665AD" w:rsidRPr="00D348D1" w:rsidRDefault="006665AD" w:rsidP="00F030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8D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Основное мероприятие 11</w:t>
      </w:r>
      <w:r w:rsidRPr="00D348D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Пристройка, реконструкция, капитальный ремонт (ремонт) общеобразовательных организаций Никольского муниципального района. </w:t>
      </w:r>
    </w:p>
    <w:p w:rsidR="00F030B6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D348D1">
        <w:rPr>
          <w:rFonts w:ascii="Times New Roman" w:hAnsi="Times New Roman"/>
          <w:sz w:val="24"/>
          <w:szCs w:val="24"/>
        </w:rPr>
        <w:t>В рамках осуществления данного основного мероприятия предусматривается:</w:t>
      </w:r>
    </w:p>
    <w:p w:rsidR="006665AD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="00CD5B12">
        <w:rPr>
          <w:rFonts w:ascii="Times New Roman" w:hAnsi="Times New Roman"/>
          <w:sz w:val="24"/>
          <w:szCs w:val="24"/>
        </w:rPr>
        <w:t>выполнение капитального ремонта объектов социальной и коммунальной инфраструктур м</w:t>
      </w:r>
      <w:r w:rsidR="00CD5B12">
        <w:rPr>
          <w:rFonts w:ascii="Times New Roman" w:hAnsi="Times New Roman"/>
          <w:sz w:val="24"/>
          <w:szCs w:val="24"/>
        </w:rPr>
        <w:t>у</w:t>
      </w:r>
      <w:r w:rsidR="00CD5B12">
        <w:rPr>
          <w:rFonts w:ascii="Times New Roman" w:hAnsi="Times New Roman"/>
          <w:sz w:val="24"/>
          <w:szCs w:val="24"/>
        </w:rPr>
        <w:t>ниципальной собственности;</w:t>
      </w:r>
    </w:p>
    <w:p w:rsidR="00CD5B12" w:rsidRDefault="00CD5B12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строительство (реконструкция) и пристрой зданий общеобразовательных организаций  Н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кольского муниципального района.</w:t>
      </w:r>
    </w:p>
    <w:p w:rsid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</w:t>
      </w:r>
      <w:r w:rsidRPr="00BA208B">
        <w:rPr>
          <w:rFonts w:ascii="Times New Roman" w:hAnsi="Times New Roman"/>
          <w:b/>
          <w:color w:val="000000"/>
          <w:sz w:val="24"/>
          <w:szCs w:val="24"/>
        </w:rPr>
        <w:t xml:space="preserve">- </w:t>
      </w:r>
      <w:r w:rsidRPr="00BA208B">
        <w:rPr>
          <w:rFonts w:ascii="Times New Roman" w:hAnsi="Times New Roman"/>
          <w:color w:val="000000"/>
          <w:sz w:val="24"/>
          <w:szCs w:val="24"/>
        </w:rPr>
        <w:t>мероприятия по благоустройству зданий государственных и муниципальных общеобразов</w:t>
      </w:r>
      <w:r w:rsidRPr="00BA208B">
        <w:rPr>
          <w:rFonts w:ascii="Times New Roman" w:hAnsi="Times New Roman"/>
          <w:color w:val="000000"/>
          <w:sz w:val="24"/>
          <w:szCs w:val="24"/>
        </w:rPr>
        <w:t>а</w:t>
      </w:r>
      <w:r w:rsidRPr="00BA208B">
        <w:rPr>
          <w:rFonts w:ascii="Times New Roman" w:hAnsi="Times New Roman"/>
          <w:color w:val="000000"/>
          <w:sz w:val="24"/>
          <w:szCs w:val="24"/>
        </w:rPr>
        <w:t>тельных организаций в целях соблюдения требований к воздушно-тепловому режиму, водоснабж</w:t>
      </w:r>
      <w:r w:rsidRPr="00BA208B">
        <w:rPr>
          <w:rFonts w:ascii="Times New Roman" w:hAnsi="Times New Roman"/>
          <w:color w:val="000000"/>
          <w:sz w:val="24"/>
          <w:szCs w:val="24"/>
        </w:rPr>
        <w:t>е</w:t>
      </w:r>
      <w:r w:rsidRPr="00BA208B">
        <w:rPr>
          <w:rFonts w:ascii="Times New Roman" w:hAnsi="Times New Roman"/>
          <w:color w:val="000000"/>
          <w:sz w:val="24"/>
          <w:szCs w:val="24"/>
        </w:rPr>
        <w:t>нию и ка</w:t>
      </w:r>
      <w:r>
        <w:rPr>
          <w:rFonts w:ascii="Times New Roman" w:hAnsi="Times New Roman"/>
          <w:color w:val="000000"/>
          <w:sz w:val="24"/>
          <w:szCs w:val="24"/>
        </w:rPr>
        <w:t>нализации.</w:t>
      </w:r>
    </w:p>
    <w:p w:rsidR="003D00B5" w:rsidRP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D00B5">
        <w:rPr>
          <w:rFonts w:ascii="Times New Roman" w:hAnsi="Times New Roman"/>
          <w:b/>
          <w:color w:val="000000"/>
          <w:sz w:val="24"/>
          <w:szCs w:val="24"/>
        </w:rPr>
        <w:t xml:space="preserve">       «Основное мероприятие 12.  Реализация регионального проекта «Успех каждого ребенка».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Цель основного мероприятия:</w:t>
      </w:r>
      <w:r w:rsidRPr="00C404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404AD">
        <w:rPr>
          <w:rFonts w:ascii="Times New Roman" w:hAnsi="Times New Roman"/>
          <w:color w:val="000000"/>
          <w:sz w:val="24"/>
          <w:szCs w:val="24"/>
        </w:rPr>
        <w:t>Обеспечение к 2024 году для детей в возрасте от 5 до 18 лет доступных для каждого и качественных условий для воспитания гармонично развитой и социально ответстве</w:t>
      </w:r>
      <w:r w:rsidRPr="00C404AD">
        <w:rPr>
          <w:rFonts w:ascii="Times New Roman" w:hAnsi="Times New Roman"/>
          <w:color w:val="000000"/>
          <w:sz w:val="24"/>
          <w:szCs w:val="24"/>
        </w:rPr>
        <w:t>н</w:t>
      </w:r>
      <w:r w:rsidRPr="00C404AD">
        <w:rPr>
          <w:rFonts w:ascii="Times New Roman" w:hAnsi="Times New Roman"/>
          <w:color w:val="000000"/>
          <w:sz w:val="24"/>
          <w:szCs w:val="24"/>
        </w:rPr>
        <w:t>ной личности путем увеличения охвата дополнительным образованием до 80% от общего числа д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тей, обновления содержания и методов дополнительного образования детей, развития кадрового п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тенциала и модернизации инфраструктуры системы дополнительного образования детей.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ab/>
        <w:t>В рамках осуществления данного основного мероприятия предусматривается создание н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вых мест в образовательных организациях различных типов для реализации дополнительных общ</w:t>
      </w:r>
      <w:r w:rsidRPr="00C404AD">
        <w:rPr>
          <w:rFonts w:ascii="Times New Roman" w:hAnsi="Times New Roman"/>
          <w:color w:val="000000"/>
          <w:sz w:val="24"/>
          <w:szCs w:val="24"/>
        </w:rPr>
        <w:t>е</w:t>
      </w:r>
      <w:r w:rsidRPr="00C404AD">
        <w:rPr>
          <w:rFonts w:ascii="Times New Roman" w:hAnsi="Times New Roman"/>
          <w:color w:val="000000"/>
          <w:sz w:val="24"/>
          <w:szCs w:val="24"/>
        </w:rPr>
        <w:t>развивающих программ всех направленностей.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 На указанное мероприятие предоставляются субсидии подведомственным муниципальным обр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зовательным организациям дополнительного образования на: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организация проведения открытых онлайн-уроков, реализуемых с учетом опыта и моделей образ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вательных онлайн-платформ, в том числе «Проектория», «Сириус. Онлайн», «Уроки настоящего» и других аналогичных платформ, направленных на раннюю профессиональную ориентацию обуча</w:t>
      </w:r>
      <w:r w:rsidRPr="00C404AD">
        <w:rPr>
          <w:rFonts w:ascii="Times New Roman" w:hAnsi="Times New Roman"/>
          <w:color w:val="000000"/>
          <w:sz w:val="24"/>
          <w:szCs w:val="24"/>
        </w:rPr>
        <w:t>ю</w:t>
      </w:r>
      <w:r w:rsidRPr="00C404AD">
        <w:rPr>
          <w:rFonts w:ascii="Times New Roman" w:hAnsi="Times New Roman"/>
          <w:color w:val="000000"/>
          <w:sz w:val="24"/>
          <w:szCs w:val="24"/>
        </w:rPr>
        <w:t>щихся;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организация участия обучающихся области в проекте «Билет в будущее», в том числе получение рекомендаций по построению индивидуального учебного плана в соответствии с выбранными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фессиональными компетенциями (профессиональными областями деятельности);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получения детьми с ограниченными возможностями здоровья, дополнител</w:t>
      </w:r>
      <w:r w:rsidRPr="00C404AD">
        <w:rPr>
          <w:rFonts w:ascii="Times New Roman" w:hAnsi="Times New Roman"/>
          <w:color w:val="000000"/>
          <w:sz w:val="24"/>
          <w:szCs w:val="24"/>
        </w:rPr>
        <w:t>ь</w:t>
      </w:r>
      <w:r w:rsidRPr="00C404AD">
        <w:rPr>
          <w:rFonts w:ascii="Times New Roman" w:hAnsi="Times New Roman"/>
          <w:color w:val="000000"/>
          <w:sz w:val="24"/>
          <w:szCs w:val="24"/>
        </w:rPr>
        <w:t>ного образования, в том числе с использованием дистанционных технологий, в том числе информ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ционные кампании, разработка и обеспечение внедрения дистанционных образовательных программ, мероприятия по развитию инфраструктуры для детей с ОВЗ и другие;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целевой модели функционирования коллегиальных органов управления организацией, осуществляющей образовательную деятельность по дополнительным общеобразовательным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граммам, на принципах вовлечения общественно-деловых объединений в целях участия представ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lastRenderedPageBreak/>
        <w:t>телей работодателей в принятии решений по вопросам управления развитием образовательной орг</w:t>
      </w:r>
      <w:r w:rsidRPr="00C404AD">
        <w:rPr>
          <w:rFonts w:ascii="Times New Roman" w:hAnsi="Times New Roman"/>
          <w:color w:val="000000"/>
          <w:sz w:val="24"/>
          <w:szCs w:val="24"/>
        </w:rPr>
        <w:t>а</w:t>
      </w:r>
      <w:r w:rsidRPr="00C404AD">
        <w:rPr>
          <w:rFonts w:ascii="Times New Roman" w:hAnsi="Times New Roman"/>
          <w:color w:val="000000"/>
          <w:sz w:val="24"/>
          <w:szCs w:val="24"/>
        </w:rPr>
        <w:t>низации, в том числе обновления образовательных программ;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вовлечения организаций, осуществляющих образовательную деятельность по дополнительным общеобразовательным программам, в различные формы сопровождения, наставн</w:t>
      </w:r>
      <w:r w:rsidRPr="00C404AD">
        <w:rPr>
          <w:rFonts w:ascii="Times New Roman" w:hAnsi="Times New Roman"/>
          <w:color w:val="000000"/>
          <w:sz w:val="24"/>
          <w:szCs w:val="24"/>
        </w:rPr>
        <w:t>и</w:t>
      </w:r>
      <w:r w:rsidRPr="00C404AD">
        <w:rPr>
          <w:rFonts w:ascii="Times New Roman" w:hAnsi="Times New Roman"/>
          <w:color w:val="000000"/>
          <w:sz w:val="24"/>
          <w:szCs w:val="24"/>
        </w:rPr>
        <w:t>чества и шефства;</w:t>
      </w:r>
    </w:p>
    <w:p w:rsidR="003D00B5" w:rsidRPr="00C404AD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условий для предоставления обучающимся 5 – 11 классов возможности освоения осно</w:t>
      </w:r>
      <w:r w:rsidRPr="00C404AD">
        <w:rPr>
          <w:rFonts w:ascii="Times New Roman" w:hAnsi="Times New Roman"/>
          <w:color w:val="000000"/>
          <w:sz w:val="24"/>
          <w:szCs w:val="24"/>
        </w:rPr>
        <w:t>в</w:t>
      </w:r>
      <w:r w:rsidRPr="00C404AD">
        <w:rPr>
          <w:rFonts w:ascii="Times New Roman" w:hAnsi="Times New Roman"/>
          <w:color w:val="000000"/>
          <w:sz w:val="24"/>
          <w:szCs w:val="24"/>
        </w:rPr>
        <w:t>ных общеобразовательных программ по индивидуальному учебному плану, в том числе в сетевой форме, с зачетом результатов освоения ими дополнительных общеобразовательных программ и пр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грамм профессионального обучения;</w:t>
      </w:r>
    </w:p>
    <w:p w:rsidR="003D00B5" w:rsidRDefault="003D00B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>- создание в общеобразовательных организациях, расположенных в сельской местности и малых г</w:t>
      </w:r>
      <w:r w:rsidRPr="00C404AD">
        <w:rPr>
          <w:rFonts w:ascii="Times New Roman" w:hAnsi="Times New Roman"/>
          <w:color w:val="000000"/>
          <w:sz w:val="24"/>
          <w:szCs w:val="24"/>
        </w:rPr>
        <w:t>о</w:t>
      </w:r>
      <w:r w:rsidRPr="00C404AD">
        <w:rPr>
          <w:rFonts w:ascii="Times New Roman" w:hAnsi="Times New Roman"/>
          <w:color w:val="000000"/>
          <w:sz w:val="24"/>
          <w:szCs w:val="24"/>
        </w:rPr>
        <w:t>родах, условий для занятий физической культурой и спортом.</w:t>
      </w:r>
    </w:p>
    <w:p w:rsidR="00D02D15" w:rsidRPr="00D02D15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Основное мероприятие 13.  Реализация регионального проекта «Цифровая образов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тельная среда»</w:t>
      </w:r>
    </w:p>
    <w:p w:rsidR="0013226C" w:rsidRPr="00471BEE" w:rsidRDefault="0013226C" w:rsidP="0013226C">
      <w:pPr>
        <w:pStyle w:val="2c"/>
        <w:shd w:val="clear" w:color="auto" w:fill="auto"/>
        <w:spacing w:before="0"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Pr="00471BEE">
        <w:rPr>
          <w:color w:val="000000"/>
          <w:sz w:val="24"/>
          <w:szCs w:val="24"/>
        </w:rPr>
        <w:t>Цель основного мероприятия. Внедрение целевой модели цифровой образовательной среды в общ</w:t>
      </w:r>
      <w:r w:rsidRPr="00471BEE">
        <w:rPr>
          <w:color w:val="000000"/>
          <w:sz w:val="24"/>
          <w:szCs w:val="24"/>
        </w:rPr>
        <w:t>е</w:t>
      </w:r>
      <w:r w:rsidRPr="00471BEE">
        <w:rPr>
          <w:color w:val="000000"/>
          <w:sz w:val="24"/>
          <w:szCs w:val="24"/>
        </w:rPr>
        <w:t>образовательных организациях и профессиональных образовательных организациях во всех субъе</w:t>
      </w:r>
      <w:r w:rsidRPr="00471BEE">
        <w:rPr>
          <w:color w:val="000000"/>
          <w:sz w:val="24"/>
          <w:szCs w:val="24"/>
        </w:rPr>
        <w:t>к</w:t>
      </w:r>
      <w:r w:rsidRPr="00471BEE">
        <w:rPr>
          <w:color w:val="000000"/>
          <w:sz w:val="24"/>
          <w:szCs w:val="24"/>
        </w:rPr>
        <w:t>тах Российской Федерации.</w:t>
      </w:r>
    </w:p>
    <w:p w:rsidR="0013226C" w:rsidRPr="00471BEE" w:rsidRDefault="0013226C" w:rsidP="0013226C">
      <w:pPr>
        <w:pStyle w:val="2c"/>
        <w:shd w:val="clear" w:color="auto" w:fill="auto"/>
        <w:spacing w:before="0" w:after="0"/>
        <w:rPr>
          <w:color w:val="000000"/>
          <w:sz w:val="24"/>
          <w:szCs w:val="24"/>
        </w:rPr>
      </w:pPr>
      <w:r w:rsidRPr="00471BEE">
        <w:rPr>
          <w:color w:val="000000"/>
          <w:sz w:val="24"/>
          <w:szCs w:val="24"/>
        </w:rPr>
        <w:t xml:space="preserve">           На указанное мероприятие предоставляются субсидии подведомственным муниципальным общеобразовательным организациям на:</w:t>
      </w:r>
    </w:p>
    <w:p w:rsidR="0013226C" w:rsidRPr="00471BEE" w:rsidRDefault="0013226C" w:rsidP="0013226C">
      <w:pPr>
        <w:pStyle w:val="2c"/>
        <w:shd w:val="clear" w:color="auto" w:fill="auto"/>
        <w:tabs>
          <w:tab w:val="left" w:pos="1622"/>
        </w:tabs>
        <w:spacing w:before="0" w:after="0"/>
        <w:rPr>
          <w:color w:val="000000"/>
          <w:sz w:val="24"/>
          <w:szCs w:val="24"/>
        </w:rPr>
      </w:pPr>
      <w:r w:rsidRPr="00471BEE">
        <w:rPr>
          <w:color w:val="000000"/>
          <w:sz w:val="24"/>
          <w:szCs w:val="24"/>
        </w:rPr>
        <w:t xml:space="preserve">           - на внедрение целевой модели цифровой образовательной среды;</w:t>
      </w:r>
    </w:p>
    <w:p w:rsidR="0013226C" w:rsidRDefault="0013226C" w:rsidP="0013226C">
      <w:pPr>
        <w:pStyle w:val="2c"/>
        <w:shd w:val="clear" w:color="auto" w:fill="auto"/>
        <w:tabs>
          <w:tab w:val="left" w:pos="1627"/>
        </w:tabs>
        <w:spacing w:before="0" w:after="0"/>
        <w:rPr>
          <w:color w:val="000000"/>
          <w:sz w:val="24"/>
          <w:szCs w:val="24"/>
        </w:rPr>
      </w:pPr>
      <w:r w:rsidRPr="00471BEE">
        <w:rPr>
          <w:color w:val="000000"/>
          <w:sz w:val="24"/>
          <w:szCs w:val="24"/>
        </w:rPr>
        <w:t xml:space="preserve">           - на приобретение средств вычислительной техники, про1раммного обеспечения и презентац</w:t>
      </w:r>
      <w:r w:rsidRPr="00471BEE">
        <w:rPr>
          <w:color w:val="000000"/>
          <w:sz w:val="24"/>
          <w:szCs w:val="24"/>
        </w:rPr>
        <w:t>и</w:t>
      </w:r>
      <w:r w:rsidRPr="00471BEE">
        <w:rPr>
          <w:color w:val="000000"/>
          <w:sz w:val="24"/>
          <w:szCs w:val="24"/>
        </w:rPr>
        <w:t>онного оборудования, позволяющего обеспечить доступ обучающихся, сотрудников и педагогич</w:t>
      </w:r>
      <w:r w:rsidRPr="00471BEE">
        <w:rPr>
          <w:color w:val="000000"/>
          <w:sz w:val="24"/>
          <w:szCs w:val="24"/>
        </w:rPr>
        <w:t>е</w:t>
      </w:r>
      <w:r w:rsidRPr="00471BEE">
        <w:rPr>
          <w:color w:val="000000"/>
          <w:sz w:val="24"/>
          <w:szCs w:val="24"/>
        </w:rPr>
        <w:t>ских работников к цифровой образовательной инфраструктуре и контенту, а также автоматизации и повышения эффективности организационно</w:t>
      </w:r>
      <w:r>
        <w:rPr>
          <w:color w:val="000000"/>
          <w:sz w:val="24"/>
          <w:szCs w:val="24"/>
        </w:rPr>
        <w:t>-</w:t>
      </w:r>
      <w:r w:rsidRPr="00471BEE">
        <w:rPr>
          <w:color w:val="000000"/>
          <w:sz w:val="24"/>
          <w:szCs w:val="24"/>
        </w:rPr>
        <w:softHyphen/>
        <w:t>управленческих процессов в общеобразовательных о</w:t>
      </w:r>
      <w:r w:rsidRPr="00471BEE">
        <w:rPr>
          <w:color w:val="000000"/>
          <w:sz w:val="24"/>
          <w:szCs w:val="24"/>
        </w:rPr>
        <w:t>р</w:t>
      </w:r>
      <w:r w:rsidRPr="00471BEE">
        <w:rPr>
          <w:color w:val="000000"/>
          <w:sz w:val="24"/>
          <w:szCs w:val="24"/>
        </w:rPr>
        <w:t>ганизациях, в том числе повышение квалификации административно-управленческого персонала и педагогов</w:t>
      </w:r>
      <w:r>
        <w:rPr>
          <w:i/>
          <w:color w:val="000000"/>
          <w:sz w:val="24"/>
          <w:szCs w:val="24"/>
        </w:rPr>
        <w:t>,</w:t>
      </w:r>
    </w:p>
    <w:p w:rsidR="0013226C" w:rsidRPr="00471BEE" w:rsidRDefault="0013226C" w:rsidP="0013226C">
      <w:pPr>
        <w:pStyle w:val="2c"/>
        <w:shd w:val="clear" w:color="auto" w:fill="auto"/>
        <w:tabs>
          <w:tab w:val="left" w:pos="1627"/>
        </w:tabs>
        <w:spacing w:before="0"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- обновление материально-технической базы образовательных организаций общего образов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ния с целью внедрения цифровой образовательной среды»</w:t>
      </w:r>
    </w:p>
    <w:p w:rsidR="00D02D15" w:rsidRPr="00D02D15" w:rsidRDefault="00D02D15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404AD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D02D15">
        <w:rPr>
          <w:rFonts w:ascii="Times New Roman" w:hAnsi="Times New Roman"/>
          <w:b/>
          <w:color w:val="000000"/>
          <w:sz w:val="24"/>
          <w:szCs w:val="24"/>
        </w:rPr>
        <w:t>Основное мероприятие 14.  Реализация регионального проекта «Современная школа»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 w:rsidRPr="00713DC0">
        <w:rPr>
          <w:color w:val="000000" w:themeColor="text1"/>
          <w:sz w:val="24"/>
          <w:szCs w:val="24"/>
        </w:rPr>
        <w:t xml:space="preserve">         «</w:t>
      </w:r>
      <w:r>
        <w:rPr>
          <w:color w:val="000000" w:themeColor="text1"/>
          <w:sz w:val="24"/>
          <w:szCs w:val="24"/>
        </w:rPr>
        <w:t>Цель основного мероприятия: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- </w:t>
      </w:r>
      <w:r w:rsidRPr="00713DC0">
        <w:rPr>
          <w:color w:val="000000" w:themeColor="text1"/>
          <w:sz w:val="24"/>
          <w:szCs w:val="24"/>
        </w:rPr>
        <w:t xml:space="preserve">Создание (обновление) материально - технической база для формирования у обучающихся современных технологических и гуманитарных навыков. 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- </w:t>
      </w:r>
      <w:r w:rsidRPr="00713DC0">
        <w:rPr>
          <w:color w:val="000000" w:themeColor="text1"/>
          <w:sz w:val="24"/>
          <w:szCs w:val="24"/>
        </w:rPr>
        <w:t>Создание материально-технической базы для реализации основных и дополни</w:t>
      </w:r>
      <w:r>
        <w:rPr>
          <w:color w:val="000000" w:themeColor="text1"/>
          <w:sz w:val="24"/>
          <w:szCs w:val="24"/>
        </w:rPr>
        <w:t>тельных общ</w:t>
      </w:r>
      <w:r>
        <w:rPr>
          <w:color w:val="000000" w:themeColor="text1"/>
          <w:sz w:val="24"/>
          <w:szCs w:val="24"/>
        </w:rPr>
        <w:t>е</w:t>
      </w:r>
      <w:r>
        <w:rPr>
          <w:color w:val="000000" w:themeColor="text1"/>
          <w:sz w:val="24"/>
          <w:szCs w:val="24"/>
        </w:rPr>
        <w:t>образовательных прог</w:t>
      </w:r>
      <w:r w:rsidRPr="00713DC0">
        <w:rPr>
          <w:color w:val="000000" w:themeColor="text1"/>
          <w:sz w:val="24"/>
          <w:szCs w:val="24"/>
        </w:rPr>
        <w:t>рамм цифрового и гуманитарного профилей в общеобраз</w:t>
      </w:r>
      <w:r>
        <w:rPr>
          <w:color w:val="000000" w:themeColor="text1"/>
          <w:sz w:val="24"/>
          <w:szCs w:val="24"/>
        </w:rPr>
        <w:t>овательных организ</w:t>
      </w:r>
      <w:r>
        <w:rPr>
          <w:color w:val="000000" w:themeColor="text1"/>
          <w:sz w:val="24"/>
          <w:szCs w:val="24"/>
        </w:rPr>
        <w:t>а</w:t>
      </w:r>
      <w:r>
        <w:rPr>
          <w:color w:val="000000" w:themeColor="text1"/>
          <w:sz w:val="24"/>
          <w:szCs w:val="24"/>
        </w:rPr>
        <w:t>ци</w:t>
      </w:r>
      <w:r w:rsidRPr="00713DC0">
        <w:rPr>
          <w:color w:val="000000" w:themeColor="text1"/>
          <w:sz w:val="24"/>
          <w:szCs w:val="24"/>
        </w:rPr>
        <w:t>ях, расположенных в сельской местности и малых городах.</w:t>
      </w:r>
    </w:p>
    <w:p w:rsidR="0013226C" w:rsidRPr="00713DC0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- Создание центров естественно-научной и технологической направленностей на базе образов</w:t>
      </w:r>
      <w:r>
        <w:rPr>
          <w:color w:val="000000" w:themeColor="text1"/>
          <w:sz w:val="24"/>
          <w:szCs w:val="24"/>
        </w:rPr>
        <w:t>а</w:t>
      </w:r>
      <w:r>
        <w:rPr>
          <w:color w:val="000000" w:themeColor="text1"/>
          <w:sz w:val="24"/>
          <w:szCs w:val="24"/>
        </w:rPr>
        <w:t>тельных организаций.</w:t>
      </w:r>
    </w:p>
    <w:p w:rsidR="0013226C" w:rsidRPr="00713DC0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 w:rsidRPr="00713DC0">
        <w:rPr>
          <w:color w:val="000000" w:themeColor="text1"/>
          <w:sz w:val="24"/>
          <w:szCs w:val="24"/>
        </w:rPr>
        <w:t xml:space="preserve">           На указанное мероприятие предоставляются субсидии подведомственным муниципальным общеобразовательным организациям на: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 w:rsidRPr="00713DC0">
        <w:rPr>
          <w:color w:val="000000" w:themeColor="text1"/>
          <w:sz w:val="24"/>
          <w:szCs w:val="24"/>
        </w:rPr>
        <w:t xml:space="preserve">            - создание (обновление) материально-технической базы для реализации основных и дополн</w:t>
      </w:r>
      <w:r w:rsidRPr="00713DC0">
        <w:rPr>
          <w:color w:val="000000" w:themeColor="text1"/>
          <w:sz w:val="24"/>
          <w:szCs w:val="24"/>
        </w:rPr>
        <w:t>и</w:t>
      </w:r>
      <w:r w:rsidRPr="00713DC0">
        <w:rPr>
          <w:color w:val="000000" w:themeColor="text1"/>
          <w:sz w:val="24"/>
          <w:szCs w:val="24"/>
        </w:rPr>
        <w:t>тельных общеобразовательных программ цифрового и гуманитарного профилей в общеобразов</w:t>
      </w:r>
      <w:r w:rsidRPr="00713DC0">
        <w:rPr>
          <w:color w:val="000000" w:themeColor="text1"/>
          <w:sz w:val="24"/>
          <w:szCs w:val="24"/>
        </w:rPr>
        <w:t>а</w:t>
      </w:r>
      <w:r w:rsidRPr="00713DC0">
        <w:rPr>
          <w:color w:val="000000" w:themeColor="text1"/>
          <w:sz w:val="24"/>
          <w:szCs w:val="24"/>
        </w:rPr>
        <w:t>тельных организациях, расположенных в сел</w:t>
      </w:r>
      <w:r>
        <w:rPr>
          <w:color w:val="000000" w:themeColor="text1"/>
          <w:sz w:val="24"/>
          <w:szCs w:val="24"/>
        </w:rPr>
        <w:t>ьской местности и малых городах;</w:t>
      </w:r>
    </w:p>
    <w:p w:rsidR="0013226C" w:rsidRDefault="0013226C" w:rsidP="0013226C">
      <w:pPr>
        <w:pStyle w:val="2c"/>
        <w:shd w:val="clear" w:color="auto" w:fill="auto"/>
        <w:spacing w:before="0" w:after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- создание и функционирование в общеобразовательных организациях, расположенных в сельской местности и малых городах, центров образования естественно-научной и технологической направленностей</w:t>
      </w:r>
      <w:r w:rsidRPr="00713DC0">
        <w:rPr>
          <w:color w:val="000000" w:themeColor="text1"/>
          <w:sz w:val="24"/>
          <w:szCs w:val="24"/>
        </w:rPr>
        <w:t>»</w:t>
      </w:r>
    </w:p>
    <w:p w:rsidR="00AC232E" w:rsidRPr="00AC232E" w:rsidRDefault="00AC232E" w:rsidP="00AC232E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b/>
          <w:sz w:val="25"/>
          <w:szCs w:val="25"/>
        </w:rPr>
      </w:pPr>
      <w:r>
        <w:rPr>
          <w:rFonts w:ascii="Times New Roman" w:eastAsia="Times New Roman" w:hAnsi="Times New Roman"/>
          <w:b/>
          <w:bCs/>
          <w:sz w:val="25"/>
          <w:szCs w:val="25"/>
          <w:lang w:eastAsia="zh-CN"/>
        </w:rPr>
        <w:t xml:space="preserve">       </w:t>
      </w:r>
      <w:r w:rsidRPr="00AC232E">
        <w:rPr>
          <w:rFonts w:ascii="Times New Roman" w:hAnsi="Times New Roman"/>
          <w:b/>
          <w:sz w:val="25"/>
          <w:szCs w:val="25"/>
        </w:rPr>
        <w:t>Основное мероприятие 15. Предоставление бесплатного горячего питания обучающи</w:t>
      </w:r>
      <w:r w:rsidRPr="00AC232E">
        <w:rPr>
          <w:rFonts w:ascii="Times New Roman" w:hAnsi="Times New Roman"/>
          <w:b/>
          <w:sz w:val="25"/>
          <w:szCs w:val="25"/>
        </w:rPr>
        <w:t>м</w:t>
      </w:r>
      <w:r w:rsidRPr="00AC232E">
        <w:rPr>
          <w:rFonts w:ascii="Times New Roman" w:hAnsi="Times New Roman"/>
          <w:b/>
          <w:sz w:val="25"/>
          <w:szCs w:val="25"/>
        </w:rPr>
        <w:t>ся, получающим начальное общее образование в муниципальных образовательных орган</w:t>
      </w:r>
      <w:r w:rsidRPr="00AC232E">
        <w:rPr>
          <w:rFonts w:ascii="Times New Roman" w:hAnsi="Times New Roman"/>
          <w:b/>
          <w:sz w:val="25"/>
          <w:szCs w:val="25"/>
        </w:rPr>
        <w:t>и</w:t>
      </w:r>
      <w:r w:rsidRPr="00AC232E">
        <w:rPr>
          <w:rFonts w:ascii="Times New Roman" w:hAnsi="Times New Roman"/>
          <w:b/>
          <w:sz w:val="25"/>
          <w:szCs w:val="25"/>
        </w:rPr>
        <w:t>зациях.</w:t>
      </w:r>
    </w:p>
    <w:p w:rsidR="00AC232E" w:rsidRPr="007607B3" w:rsidRDefault="00AC232E" w:rsidP="00AC232E">
      <w:pPr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zh-CN"/>
        </w:rPr>
      </w:pPr>
      <w:r w:rsidRPr="007607B3">
        <w:rPr>
          <w:rFonts w:ascii="Times New Roman" w:hAnsi="Times New Roman"/>
          <w:sz w:val="25"/>
          <w:szCs w:val="25"/>
        </w:rPr>
        <w:t xml:space="preserve">      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</w:t>
      </w:r>
      <w:r w:rsidRPr="007607B3">
        <w:rPr>
          <w:rFonts w:ascii="Times New Roman" w:eastAsia="Times New Roman" w:hAnsi="Times New Roman"/>
          <w:sz w:val="25"/>
          <w:szCs w:val="25"/>
          <w:lang w:eastAsia="ru-RU"/>
        </w:rPr>
        <w:t xml:space="preserve">Цель мероприятия: обеспечение предоставления </w:t>
      </w:r>
      <w:r w:rsidRPr="007607B3">
        <w:rPr>
          <w:rFonts w:ascii="Times New Roman" w:hAnsi="Times New Roman"/>
          <w:sz w:val="25"/>
          <w:szCs w:val="25"/>
        </w:rPr>
        <w:t>бесплатного горячего питания обучающи</w:t>
      </w:r>
      <w:r w:rsidRPr="007607B3">
        <w:rPr>
          <w:rFonts w:ascii="Times New Roman" w:hAnsi="Times New Roman"/>
          <w:sz w:val="25"/>
          <w:szCs w:val="25"/>
        </w:rPr>
        <w:t>м</w:t>
      </w:r>
      <w:r w:rsidRPr="007607B3">
        <w:rPr>
          <w:rFonts w:ascii="Times New Roman" w:hAnsi="Times New Roman"/>
          <w:sz w:val="25"/>
          <w:szCs w:val="25"/>
        </w:rPr>
        <w:t>ся, получающим начальное общее образование в муниципальных образовательных организациях</w:t>
      </w:r>
    </w:p>
    <w:p w:rsidR="00AC232E" w:rsidRPr="007607B3" w:rsidRDefault="00AC232E" w:rsidP="00AC232E">
      <w:pPr>
        <w:spacing w:after="0" w:line="240" w:lineRule="auto"/>
        <w:jc w:val="both"/>
        <w:rPr>
          <w:rFonts w:ascii="Times New Roman" w:eastAsia="Times New Roman" w:hAnsi="Times New Roman"/>
          <w:b/>
          <w:sz w:val="25"/>
          <w:szCs w:val="25"/>
          <w:u w:val="single"/>
          <w:lang w:eastAsia="zh-CN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      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Мероприятие направлено на финансовое обеспечение </w:t>
      </w:r>
      <w:r w:rsidRPr="007607B3">
        <w:rPr>
          <w:rFonts w:ascii="Times New Roman" w:hAnsi="Times New Roman"/>
          <w:sz w:val="25"/>
          <w:szCs w:val="25"/>
        </w:rPr>
        <w:t>бесплатного горячего питания об</w:t>
      </w:r>
      <w:r w:rsidRPr="007607B3">
        <w:rPr>
          <w:rFonts w:ascii="Times New Roman" w:hAnsi="Times New Roman"/>
          <w:sz w:val="25"/>
          <w:szCs w:val="25"/>
        </w:rPr>
        <w:t>у</w:t>
      </w:r>
      <w:r w:rsidRPr="007607B3">
        <w:rPr>
          <w:rFonts w:ascii="Times New Roman" w:hAnsi="Times New Roman"/>
          <w:sz w:val="25"/>
          <w:szCs w:val="25"/>
        </w:rPr>
        <w:t>чающимся, получающим начальное общее образование в муниципальных образовательных орг</w:t>
      </w:r>
      <w:r w:rsidRPr="007607B3">
        <w:rPr>
          <w:rFonts w:ascii="Times New Roman" w:hAnsi="Times New Roman"/>
          <w:sz w:val="25"/>
          <w:szCs w:val="25"/>
        </w:rPr>
        <w:t>а</w:t>
      </w:r>
      <w:r w:rsidRPr="007607B3">
        <w:rPr>
          <w:rFonts w:ascii="Times New Roman" w:hAnsi="Times New Roman"/>
          <w:sz w:val="25"/>
          <w:szCs w:val="25"/>
        </w:rPr>
        <w:t>низациях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zh-CN"/>
        </w:rPr>
        <w:t xml:space="preserve">в соответствии с постановлением Правительства Вологодской  области от 10 августа </w:t>
      </w:r>
      <w:r>
        <w:rPr>
          <w:rFonts w:ascii="Times New Roman" w:eastAsia="Times New Roman" w:hAnsi="Times New Roman"/>
          <w:sz w:val="25"/>
          <w:szCs w:val="25"/>
          <w:lang w:eastAsia="zh-CN"/>
        </w:rPr>
        <w:lastRenderedPageBreak/>
        <w:t>2020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 xml:space="preserve"> года </w:t>
      </w:r>
      <w:r>
        <w:rPr>
          <w:rFonts w:ascii="Times New Roman" w:eastAsia="Times New Roman" w:hAnsi="Times New Roman"/>
          <w:sz w:val="25"/>
          <w:szCs w:val="25"/>
          <w:lang w:eastAsia="zh-CN"/>
        </w:rPr>
        <w:t>№ 915 « О внесении изменений в постановление Правительства области от 22 декабря 2012 года № 1243»</w:t>
      </w:r>
      <w:r w:rsidRPr="007607B3">
        <w:rPr>
          <w:rFonts w:ascii="Times New Roman" w:eastAsia="Times New Roman" w:hAnsi="Times New Roman"/>
          <w:sz w:val="25"/>
          <w:szCs w:val="25"/>
          <w:lang w:eastAsia="zh-CN"/>
        </w:rPr>
        <w:t>.</w:t>
      </w:r>
    </w:p>
    <w:p w:rsidR="00AC232E" w:rsidRPr="00C404AD" w:rsidRDefault="00AC232E" w:rsidP="00D02D1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02D15" w:rsidRPr="00C404AD" w:rsidRDefault="00D02D15" w:rsidP="003D00B5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00B5" w:rsidRDefault="003D00B5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65AD" w:rsidRPr="00D348D1" w:rsidRDefault="006665AD" w:rsidP="00F030B6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Раздел 4. Финансовое обеспечение реализации основных мероприятий подпрограммы 2 </w:t>
      </w:r>
    </w:p>
    <w:p w:rsidR="00F030B6" w:rsidRPr="00D348D1" w:rsidRDefault="00F030B6" w:rsidP="00F030B6">
      <w:pPr>
        <w:tabs>
          <w:tab w:val="left" w:pos="1080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муниципальной программы  за счет средств районного бюджета</w:t>
      </w:r>
    </w:p>
    <w:p w:rsidR="00F030B6" w:rsidRPr="00D348D1" w:rsidRDefault="00F030B6" w:rsidP="00E03F03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</w:p>
    <w:p w:rsidR="00D51CCD" w:rsidRPr="00177AA0" w:rsidRDefault="00D51CCD" w:rsidP="00D51CCD">
      <w:pPr>
        <w:tabs>
          <w:tab w:val="left" w:pos="-108"/>
        </w:tabs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«Общий объем бюджетных ассигнований на реализацию подпр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о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граммы 2 составляет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2 126 535,8</w:t>
      </w:r>
      <w:r w:rsidRPr="00177AA0">
        <w:rPr>
          <w:rFonts w:ascii="Times New Roman" w:eastAsia="Times New Roman" w:hAnsi="Times New Roman"/>
          <w:b/>
          <w:i/>
          <w:sz w:val="23"/>
          <w:szCs w:val="23"/>
          <w:lang w:eastAsia="ar-SA"/>
        </w:rPr>
        <w:t xml:space="preserve">  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тыс. руб</w:t>
      </w:r>
      <w:r w:rsidRPr="00177AA0">
        <w:rPr>
          <w:rFonts w:ascii="Times New Roman" w:eastAsia="Times New Roman" w:hAnsi="Times New Roman"/>
          <w:b/>
          <w:i/>
          <w:sz w:val="23"/>
          <w:szCs w:val="23"/>
          <w:lang w:eastAsia="ar-SA"/>
        </w:rPr>
        <w:t>.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, в том числе по г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о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дам реализации:</w:t>
      </w:r>
    </w:p>
    <w:p w:rsidR="00D51CCD" w:rsidRPr="00177AA0" w:rsidRDefault="00D51CCD" w:rsidP="00D51CCD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2020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364 596,6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D51CCD" w:rsidRPr="00177AA0" w:rsidRDefault="00D51CCD" w:rsidP="00D51CCD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2021 год –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407 592,1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 тыс. руб.;</w:t>
      </w:r>
    </w:p>
    <w:p w:rsidR="00D51CCD" w:rsidRPr="00177AA0" w:rsidRDefault="00D51CCD" w:rsidP="00D51CCD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2022 год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– 335 351,8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D51CCD" w:rsidRPr="00177AA0" w:rsidRDefault="00D51CCD" w:rsidP="00D51CCD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2023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339 665,1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D51CCD" w:rsidRPr="00177AA0" w:rsidRDefault="00D51CCD" w:rsidP="00D51CCD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2024 год - 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339 665,1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D51CCD" w:rsidRPr="00177AA0" w:rsidRDefault="00D51CCD" w:rsidP="00D51CCD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2025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339 665,1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</w:t>
      </w:r>
    </w:p>
    <w:p w:rsidR="00D51CCD" w:rsidRPr="00177AA0" w:rsidRDefault="00D51CCD" w:rsidP="00D51CCD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в том числе за счет субвенций и субсидий из областного бюджета за счет  средств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федерального бю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жета – 177 696,4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дам реализации:</w:t>
      </w:r>
    </w:p>
    <w:p w:rsidR="00D51CCD" w:rsidRDefault="00D51CCD" w:rsidP="00D51CCD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 17 690,8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D51CCD" w:rsidRPr="00177AA0" w:rsidRDefault="00D51CCD" w:rsidP="00D51CCD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>2021 год –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27 921,5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D51CCD" w:rsidRPr="00177AA0" w:rsidRDefault="00D51CCD" w:rsidP="00D51CCD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2022 год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– 29 817,1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D51CCD" w:rsidRPr="00177AA0" w:rsidRDefault="00D51CCD" w:rsidP="00D51CCD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2023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34 089,0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D51CCD" w:rsidRPr="00177AA0" w:rsidRDefault="00D51CCD" w:rsidP="00D51CCD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2024 год - 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34 089,0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  тыс. руб.;</w:t>
      </w:r>
    </w:p>
    <w:p w:rsidR="00D51CCD" w:rsidRPr="009B1DB2" w:rsidRDefault="00D51CCD" w:rsidP="00D51CCD">
      <w:pPr>
        <w:tabs>
          <w:tab w:val="left" w:pos="-108"/>
        </w:tabs>
        <w:spacing w:after="0" w:line="240" w:lineRule="auto"/>
        <w:rPr>
          <w:rFonts w:ascii="Times New Roman" w:eastAsia="Times New Roman" w:hAnsi="Times New Roman"/>
          <w:i/>
          <w:sz w:val="23"/>
          <w:szCs w:val="23"/>
          <w:lang w:eastAsia="ar-SA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ar-SA"/>
        </w:rPr>
        <w:t xml:space="preserve">2025 год – </w:t>
      </w:r>
      <w:r>
        <w:rPr>
          <w:rFonts w:ascii="Times New Roman" w:eastAsia="Times New Roman" w:hAnsi="Times New Roman"/>
          <w:i/>
          <w:sz w:val="23"/>
          <w:szCs w:val="23"/>
          <w:lang w:eastAsia="ar-SA"/>
        </w:rPr>
        <w:t>34 089,0  тыс. руб.</w:t>
      </w:r>
    </w:p>
    <w:p w:rsidR="00D51CCD" w:rsidRPr="00177AA0" w:rsidRDefault="00D51CCD" w:rsidP="00D51CCD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в том числе за счет субвенций и субсидий из областного бюджета за счет собственных средств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обл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а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стного бюджета – 1 377 774,6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дам реализации:</w:t>
      </w:r>
    </w:p>
    <w:p w:rsidR="00D51CCD" w:rsidRPr="00177AA0" w:rsidRDefault="00D51CCD" w:rsidP="00D51CCD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260 605,8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D51CCD" w:rsidRPr="00177AA0" w:rsidRDefault="00D51CCD" w:rsidP="00D51CCD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284 652,5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 </w:t>
      </w:r>
    </w:p>
    <w:p w:rsidR="00D51CCD" w:rsidRPr="00177AA0" w:rsidRDefault="00D51CCD" w:rsidP="00D51CCD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208 037,5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51CCD" w:rsidRPr="00177AA0" w:rsidRDefault="00D51CCD" w:rsidP="00D51CCD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208 159,6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51CCD" w:rsidRPr="00177AA0" w:rsidRDefault="00D51CCD" w:rsidP="00D51CCD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208 159,6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51CCD" w:rsidRPr="00177AA0" w:rsidRDefault="00D51CCD" w:rsidP="00D51CCD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2025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208 159,6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руб.,</w:t>
      </w:r>
    </w:p>
    <w:p w:rsidR="00D51CCD" w:rsidRPr="00177AA0" w:rsidRDefault="00D51CCD" w:rsidP="00D51CCD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в том числе за счет собстве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нных доходов бюджета – 571 064,8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годам ре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а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лизации:</w:t>
      </w:r>
    </w:p>
    <w:p w:rsidR="00D51CCD" w:rsidRPr="00177AA0" w:rsidRDefault="00D51CCD" w:rsidP="00D51CCD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86 300,0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51CCD" w:rsidRPr="00177AA0" w:rsidRDefault="00D51CCD" w:rsidP="00D51CCD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2021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95 018,1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 </w:t>
      </w:r>
    </w:p>
    <w:p w:rsidR="00D51CCD" w:rsidRPr="00177AA0" w:rsidRDefault="00D51CCD" w:rsidP="00D51CCD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2022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97 497,2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51CCD" w:rsidRPr="00177AA0" w:rsidRDefault="00D51CCD" w:rsidP="00D51CCD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2023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97 416,5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51CCD" w:rsidRPr="00177AA0" w:rsidRDefault="00D51CCD" w:rsidP="00D51CCD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2024 год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– 97 416,5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</w:p>
    <w:p w:rsidR="00D51CCD" w:rsidRPr="00177AA0" w:rsidRDefault="00D51CCD" w:rsidP="00D51CCD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2025 год –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97 416,5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руб.</w:t>
      </w:r>
      <w:r w:rsidRPr="00177AA0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 xml:space="preserve"> </w:t>
      </w:r>
    </w:p>
    <w:p w:rsidR="00F030B6" w:rsidRPr="00F01EEE" w:rsidRDefault="00F01EEE" w:rsidP="00B01FCC">
      <w:pPr>
        <w:autoSpaceDE w:val="0"/>
        <w:spacing w:after="0" w:line="240" w:lineRule="auto"/>
        <w:jc w:val="both"/>
        <w:rPr>
          <w:rFonts w:ascii="Times New Roman" w:hAnsi="Times New Roman"/>
          <w:sz w:val="23"/>
          <w:szCs w:val="23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Финансовое обеспечение </w:t>
      </w:r>
      <w:r w:rsidRPr="00F01EEE">
        <w:rPr>
          <w:rFonts w:ascii="Times New Roman" w:hAnsi="Times New Roman"/>
          <w:sz w:val="23"/>
          <w:szCs w:val="23"/>
          <w:lang w:eastAsia="zh-CN"/>
        </w:rPr>
        <w:t xml:space="preserve"> подпрограммы 2 муниципальной программы за счет средств районного бюджета 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представлены в </w:t>
      </w:r>
      <w:r w:rsidR="00F030B6" w:rsidRPr="00F01EEE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3 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>к подпрограмме 2 муниципальной программы</w:t>
      </w:r>
      <w:r w:rsidRPr="00F01EEE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="00F030B6" w:rsidRP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   </w:t>
      </w:r>
    </w:p>
    <w:p w:rsidR="00F030B6" w:rsidRPr="00F01EEE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Раздел 5. Прогно</w:t>
      </w:r>
      <w:r w:rsidR="009D79E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зная (справочная) оценка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тов поселений района, организаций для реализации подпрограммы 2 муниципальной пр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граммы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     Сведения о прогно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бюдж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тов поселений района, организаций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 на реализацию целей подпрограммы 2 муниципальной програ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="00F01EEE">
        <w:rPr>
          <w:rFonts w:ascii="Times New Roman" w:eastAsia="Times New Roman" w:hAnsi="Times New Roman"/>
          <w:sz w:val="24"/>
          <w:szCs w:val="24"/>
          <w:lang w:eastAsia="zh-CN"/>
        </w:rPr>
        <w:t xml:space="preserve">мы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представлены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к подпрограмме 2 муниципальной программы.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  <w:tab/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  <w:lastRenderedPageBreak/>
        <w:t>Раздел 6. Характеристика мер правового регулирования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348D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Сведения об основных мерах правового регулирования в сфере реализации 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подпрограммы пр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ведены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приложении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>5</w:t>
      </w:r>
      <w:r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к подпрограмме 2 муниципальной программы.   </w:t>
      </w: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7. Прогноз сводных показателей муниципальных заданий на оказание муниципальных услуг (выполнение работ) муниципальными учреждениями</w:t>
      </w: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Информация о сводных показателях муниципальных заданий на оказание образовательными учреждениями муниципальных услуг по годам реализации подпрограммы представлена в 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прилож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е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нии 6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к подпрограмме 2 муниципальной программы.</w:t>
      </w: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8. Информация об инвестиционных проектах, реализуемых в рамках подпрограммы</w:t>
      </w:r>
    </w:p>
    <w:p w:rsidR="00F030B6" w:rsidRPr="00D348D1" w:rsidRDefault="00F030B6" w:rsidP="00F030B6">
      <w:pPr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Инвестиционные проекты, исполнение которых полностью или частично осуществляется за счет средств районного бюджета, отсутствуют.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9. Информация об участии в реализации подпрограммы муниципальной программы о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</w:t>
      </w: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ганизаций с государственным и муниципальным участием, общественных, научных и иных организаций, внебюджетных фондов</w:t>
      </w: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Организации с государственным и муниципальным участием, общественные, научные и иные организации, внебюджетные фонды  в реализации подпрограммы 2 муниципальной программы не участвуют.</w:t>
      </w:r>
    </w:p>
    <w:p w:rsidR="00F030B6" w:rsidRPr="00D348D1" w:rsidRDefault="00F030B6" w:rsidP="00F030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348D1">
        <w:rPr>
          <w:rFonts w:ascii="Times New Roman" w:eastAsia="Times New Roman" w:hAnsi="Times New Roman"/>
          <w:b/>
          <w:sz w:val="24"/>
          <w:szCs w:val="24"/>
          <w:lang w:eastAsia="ar-SA"/>
        </w:rPr>
        <w:t>Раздел 10. Сведения об участии органов местного самоуправления поселений муниципального образования в реализации подпрограммы</w:t>
      </w:r>
    </w:p>
    <w:p w:rsidR="00F030B6" w:rsidRPr="00D348D1" w:rsidRDefault="00F030B6" w:rsidP="00F030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030B6" w:rsidRPr="00D348D1" w:rsidRDefault="00F030B6" w:rsidP="00F030B6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Участие в реализации подпрограммы 2 муниципальной программы органов местного сам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D348D1">
        <w:rPr>
          <w:rFonts w:ascii="Times New Roman" w:eastAsia="Times New Roman" w:hAnsi="Times New Roman"/>
          <w:sz w:val="24"/>
          <w:szCs w:val="24"/>
          <w:lang w:eastAsia="ar-SA"/>
        </w:rPr>
        <w:t>управления поселений района не предусмотрено.</w:t>
      </w:r>
    </w:p>
    <w:p w:rsidR="00F030B6" w:rsidRPr="00D348D1" w:rsidRDefault="00F030B6" w:rsidP="00F030B6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F030B6" w:rsidRPr="00D348D1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</w:p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zh-CN"/>
        </w:rPr>
        <w:sectPr w:rsidR="00F030B6" w:rsidRPr="00ED6802" w:rsidSect="00D917F1">
          <w:pgSz w:w="11906" w:h="16838"/>
          <w:pgMar w:top="425" w:right="425" w:bottom="709" w:left="992" w:header="709" w:footer="720" w:gutter="0"/>
          <w:cols w:space="720"/>
        </w:sectPr>
      </w:pPr>
    </w:p>
    <w:p w:rsidR="00F030B6" w:rsidRPr="00ED6802" w:rsidRDefault="00F030B6" w:rsidP="00F030B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lastRenderedPageBreak/>
        <w:tab/>
      </w: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t>Приложение 1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к подпрограмме 2 муниципальной программы</w:t>
      </w: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Pr="00D51CCD" w:rsidRDefault="00D51CCD" w:rsidP="00D51CCD">
      <w:r w:rsidRPr="00D51CCD">
        <w:t>СВЕДЕНИЯ</w:t>
      </w:r>
    </w:p>
    <w:p w:rsidR="00D51CCD" w:rsidRPr="00D51CCD" w:rsidRDefault="00D51CCD" w:rsidP="00D51CCD">
      <w:r w:rsidRPr="00D51CCD">
        <w:t xml:space="preserve"> о целевых показателях (индикаторах) подпрограммы 2 муниципальной программы </w:t>
      </w:r>
    </w:p>
    <w:p w:rsidR="00D51CCD" w:rsidRPr="00D51CCD" w:rsidRDefault="00D51CCD" w:rsidP="00D51CCD"/>
    <w:tbl>
      <w:tblPr>
        <w:tblW w:w="0" w:type="auto"/>
        <w:tblInd w:w="245" w:type="dxa"/>
        <w:tblLayout w:type="fixed"/>
        <w:tblLook w:val="0000"/>
      </w:tblPr>
      <w:tblGrid>
        <w:gridCol w:w="563"/>
        <w:gridCol w:w="2272"/>
        <w:gridCol w:w="2552"/>
        <w:gridCol w:w="1417"/>
        <w:gridCol w:w="992"/>
        <w:gridCol w:w="1276"/>
        <w:gridCol w:w="1276"/>
        <w:gridCol w:w="1134"/>
        <w:gridCol w:w="1134"/>
        <w:gridCol w:w="992"/>
        <w:gridCol w:w="1276"/>
        <w:gridCol w:w="1002"/>
      </w:tblGrid>
      <w:tr w:rsidR="00D51CCD" w:rsidRPr="00D51CCD" w:rsidTr="00D51CCD">
        <w:trPr>
          <w:cantSplit/>
          <w:trHeight w:val="5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№ п/п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Задача, направле</w:t>
            </w:r>
            <w:r w:rsidRPr="00D51CCD">
              <w:t>н</w:t>
            </w:r>
            <w:r w:rsidRPr="00D51CCD">
              <w:t>ная</w:t>
            </w:r>
          </w:p>
          <w:p w:rsidR="00D51CCD" w:rsidRPr="00D51CCD" w:rsidRDefault="00D51CCD" w:rsidP="00D51CCD">
            <w:r w:rsidRPr="00D51CCD">
              <w:t>на достижение цели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Наименование целевого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Ед. измер</w:t>
            </w:r>
            <w:r w:rsidRPr="00D51CCD">
              <w:t>е</w:t>
            </w:r>
            <w:r w:rsidRPr="00D51CCD">
              <w:t>ния</w:t>
            </w:r>
          </w:p>
        </w:tc>
        <w:tc>
          <w:tcPr>
            <w:tcW w:w="90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Значение целевого показателя</w:t>
            </w:r>
          </w:p>
        </w:tc>
      </w:tr>
      <w:tr w:rsidR="00D51CCD" w:rsidRPr="00D51CCD" w:rsidTr="00D51CCD">
        <w:trPr>
          <w:cantSplit/>
          <w:trHeight w:val="524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отче</w:t>
            </w:r>
            <w:r w:rsidRPr="00D51CCD">
              <w:t>т</w:t>
            </w:r>
            <w:r w:rsidRPr="00D51CCD">
              <w:t>ное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оценочное</w:t>
            </w:r>
          </w:p>
        </w:tc>
        <w:tc>
          <w:tcPr>
            <w:tcW w:w="6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Плановое</w:t>
            </w:r>
          </w:p>
        </w:tc>
      </w:tr>
      <w:tr w:rsidR="00D51CCD" w:rsidRPr="00D51CCD" w:rsidTr="00D51CCD">
        <w:trPr>
          <w:cantSplit/>
          <w:trHeight w:val="897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2018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 xml:space="preserve">   2019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2024 год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2025 год</w:t>
            </w:r>
          </w:p>
        </w:tc>
      </w:tr>
      <w:tr w:rsidR="00D51CCD" w:rsidRPr="00D51CCD" w:rsidTr="00D51CCD">
        <w:trPr>
          <w:trHeight w:val="256"/>
        </w:trPr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11</w:t>
            </w:r>
          </w:p>
        </w:tc>
      </w:tr>
      <w:tr w:rsidR="00D51CCD" w:rsidRPr="00D51CCD" w:rsidTr="00D51CCD">
        <w:trPr>
          <w:cantSplit/>
          <w:trHeight w:val="503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Развитие сети и и</w:t>
            </w:r>
            <w:r w:rsidRPr="00D51CCD">
              <w:t>н</w:t>
            </w:r>
            <w:r w:rsidRPr="00D51CCD">
              <w:t>фраструктуры учре</w:t>
            </w:r>
            <w:r w:rsidRPr="00D51CCD">
              <w:t>ж</w:t>
            </w:r>
            <w:r w:rsidRPr="00D51CCD">
              <w:t>дений общего, сп</w:t>
            </w:r>
            <w:r w:rsidRPr="00D51CCD">
              <w:t>е</w:t>
            </w:r>
            <w:r w:rsidRPr="00D51CCD">
              <w:t>циального и допо</w:t>
            </w:r>
            <w:r w:rsidRPr="00D51CCD">
              <w:t>л</w:t>
            </w:r>
            <w:r w:rsidRPr="00D51CCD">
              <w:t>нительного образ</w:t>
            </w:r>
            <w:r w:rsidRPr="00D51CCD">
              <w:t>о</w:t>
            </w:r>
            <w:r w:rsidRPr="00D51CCD">
              <w:t>вания детей для обеспечения досту</w:t>
            </w:r>
            <w:r w:rsidRPr="00D51CCD">
              <w:t>п</w:t>
            </w:r>
            <w:r w:rsidRPr="00D51CCD">
              <w:t>ности образовател</w:t>
            </w:r>
            <w:r w:rsidRPr="00D51CCD">
              <w:t>ь</w:t>
            </w:r>
            <w:r w:rsidRPr="00D51CCD">
              <w:t>ных услуг и качес</w:t>
            </w:r>
            <w:r w:rsidRPr="00D51CCD">
              <w:t>т</w:t>
            </w:r>
            <w:r w:rsidRPr="00D51CCD">
              <w:t>венных условий об</w:t>
            </w:r>
            <w:r w:rsidRPr="00D51CCD">
              <w:t>у</w:t>
            </w:r>
            <w:r w:rsidRPr="00D51CCD">
              <w:t>чения, независимо от территории прож</w:t>
            </w:r>
            <w:r w:rsidRPr="00D51CCD">
              <w:t>и</w:t>
            </w:r>
            <w:r w:rsidRPr="00D51CCD">
              <w:t>вания и возможн</w:t>
            </w:r>
            <w:r w:rsidRPr="00D51CCD">
              <w:t>о</w:t>
            </w:r>
            <w:r w:rsidRPr="00D51CCD">
              <w:t>стей здоровья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lastRenderedPageBreak/>
              <w:t>Средняя наполняемость классов в городской м</w:t>
            </w:r>
            <w:r w:rsidRPr="00D51CCD">
              <w:t>е</w:t>
            </w:r>
            <w:r w:rsidRPr="00D51CCD">
              <w:t>стности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23,4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24,0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24,0</w:t>
            </w:r>
          </w:p>
        </w:tc>
      </w:tr>
      <w:tr w:rsidR="00D51CCD" w:rsidRPr="00D51CCD" w:rsidTr="00D51CCD">
        <w:trPr>
          <w:cantSplit/>
          <w:trHeight w:val="488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Средняя наполняемость классов в сельской м</w:t>
            </w:r>
            <w:r w:rsidRPr="00D51CCD">
              <w:t>е</w:t>
            </w:r>
            <w:r w:rsidRPr="00D51CCD">
              <w:t>стности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6,0</w:t>
            </w:r>
          </w:p>
        </w:tc>
      </w:tr>
      <w:tr w:rsidR="00D51CCD" w:rsidRPr="00D51CCD" w:rsidTr="00D51CCD">
        <w:trPr>
          <w:cantSplit/>
          <w:trHeight w:val="1277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Доля общеобразов</w:t>
            </w:r>
            <w:r w:rsidRPr="00D51CCD">
              <w:t>а</w:t>
            </w:r>
            <w:r w:rsidRPr="00D51CCD">
              <w:t>тельных учреждений, осуществляющих ди</w:t>
            </w:r>
            <w:r w:rsidRPr="00D51CCD">
              <w:t>с</w:t>
            </w:r>
            <w:r w:rsidRPr="00D51CCD">
              <w:t>танционное обучение обучающихся, в общей численности общеобр</w:t>
            </w:r>
            <w:r w:rsidRPr="00D51CCD">
              <w:t>а</w:t>
            </w:r>
            <w:r w:rsidRPr="00D51CCD">
              <w:t>зовательных учрежд</w:t>
            </w:r>
            <w:r w:rsidRPr="00D51CCD">
              <w:t>е</w:t>
            </w:r>
            <w:r w:rsidRPr="00D51CCD">
              <w:t>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7,1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7,1</w:t>
            </w:r>
          </w:p>
        </w:tc>
      </w:tr>
      <w:tr w:rsidR="00D51CCD" w:rsidRPr="00D51CCD" w:rsidTr="00D51CCD">
        <w:trPr>
          <w:cantSplit/>
          <w:trHeight w:val="624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Количество детей-инвалидов, которым созданы условия для получения качественн</w:t>
            </w:r>
            <w:r w:rsidRPr="00D51CCD">
              <w:t>о</w:t>
            </w:r>
            <w:r w:rsidRPr="00D51CCD">
              <w:t>го образования с и</w:t>
            </w:r>
            <w:r w:rsidRPr="00D51CCD">
              <w:t>с</w:t>
            </w:r>
            <w:r w:rsidRPr="00D51CCD">
              <w:t>пользованием диста</w:t>
            </w:r>
            <w:r w:rsidRPr="00D51CCD">
              <w:t>н</w:t>
            </w:r>
            <w:r w:rsidRPr="00D51CCD">
              <w:t>ционных образовател</w:t>
            </w:r>
            <w:r w:rsidRPr="00D51CCD">
              <w:t>ь</w:t>
            </w:r>
            <w:r w:rsidRPr="00D51CCD">
              <w:t>ных технологий и не противопоказаны да</w:t>
            </w:r>
            <w:r w:rsidRPr="00D51CCD">
              <w:t>н</w:t>
            </w:r>
            <w:r w:rsidRPr="00D51CCD">
              <w:t xml:space="preserve">ные виды обучения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кол-во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</w:t>
            </w:r>
          </w:p>
        </w:tc>
      </w:tr>
      <w:tr w:rsidR="00D51CCD" w:rsidRPr="00D51CCD" w:rsidTr="00D51CCD">
        <w:trPr>
          <w:cantSplit/>
          <w:trHeight w:val="624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Доля общеобразов</w:t>
            </w:r>
            <w:r w:rsidRPr="00D51CCD">
              <w:t>а</w:t>
            </w:r>
            <w:r w:rsidRPr="00D51CCD">
              <w:t>тельных организаций, в которых создана ун</w:t>
            </w:r>
            <w:r w:rsidRPr="00D51CCD">
              <w:t>и</w:t>
            </w:r>
            <w:r w:rsidRPr="00D51CCD">
              <w:t>версальная безбарье</w:t>
            </w:r>
            <w:r w:rsidRPr="00D51CCD">
              <w:t>р</w:t>
            </w:r>
            <w:r w:rsidRPr="00D51CCD">
              <w:t>ная среда для инкл</w:t>
            </w:r>
            <w:r w:rsidRPr="00D51CCD">
              <w:t>ю</w:t>
            </w:r>
            <w:r w:rsidRPr="00D51CCD">
              <w:t>зивного образования детей-инвалидов, в о</w:t>
            </w:r>
            <w:r w:rsidRPr="00D51CCD">
              <w:t>б</w:t>
            </w:r>
            <w:r w:rsidRPr="00D51CCD">
              <w:t>щем количестве общ</w:t>
            </w:r>
            <w:r w:rsidRPr="00D51CCD">
              <w:t>е</w:t>
            </w:r>
            <w:r w:rsidRPr="00D51CCD">
              <w:t>образовательных орг</w:t>
            </w:r>
            <w:r w:rsidRPr="00D51CCD">
              <w:t>а</w:t>
            </w:r>
            <w:r w:rsidRPr="00D51CCD">
              <w:t>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26,7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33,3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33,3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33,3</w:t>
            </w:r>
          </w:p>
        </w:tc>
      </w:tr>
      <w:tr w:rsidR="00D51CCD" w:rsidRPr="00D51CCD" w:rsidTr="00D51CCD">
        <w:trPr>
          <w:cantSplit/>
          <w:trHeight w:val="624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Доля детей-инвалидов, которым созданы усл</w:t>
            </w:r>
            <w:r w:rsidRPr="00D51CCD">
              <w:t>о</w:t>
            </w:r>
            <w:r w:rsidRPr="00D51CCD">
              <w:t>вия для получения кач</w:t>
            </w:r>
            <w:r w:rsidRPr="00D51CCD">
              <w:t>е</w:t>
            </w:r>
            <w:r w:rsidRPr="00D51CCD">
              <w:t>ственного начального общего, основного о</w:t>
            </w:r>
            <w:r w:rsidRPr="00D51CCD">
              <w:t>б</w:t>
            </w:r>
            <w:r w:rsidRPr="00D51CCD">
              <w:t>щего, среднего общего образования, от общей численности детей-инвалидов школьного возраста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99,0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</w:tr>
      <w:tr w:rsidR="00D51CCD" w:rsidRPr="00D51CCD" w:rsidTr="00D51CCD">
        <w:trPr>
          <w:cantSplit/>
          <w:trHeight w:val="624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Доля детей-инвалидов в возрасте от 5 до 18 лет, получающих дополн</w:t>
            </w:r>
            <w:r w:rsidRPr="00D51CCD">
              <w:t>и</w:t>
            </w:r>
            <w:r w:rsidRPr="00D51CCD">
              <w:t>тельное образование, от общей численности д</w:t>
            </w:r>
            <w:r w:rsidRPr="00D51CCD">
              <w:t>е</w:t>
            </w:r>
            <w:r w:rsidRPr="00D51CCD">
              <w:t>тей-инвалидов данного возраста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45,0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45,0</w:t>
            </w:r>
          </w:p>
        </w:tc>
      </w:tr>
      <w:tr w:rsidR="00D51CCD" w:rsidRPr="00D51CCD" w:rsidTr="00D51CCD">
        <w:trPr>
          <w:cantSplit/>
          <w:trHeight w:val="343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Количество зданий о</w:t>
            </w:r>
            <w:r w:rsidRPr="00D51CCD">
              <w:t>б</w:t>
            </w:r>
            <w:r w:rsidRPr="00D51CCD">
              <w:t>щеобразовательных о</w:t>
            </w:r>
            <w:r w:rsidRPr="00D51CCD">
              <w:t>р</w:t>
            </w:r>
            <w:r w:rsidRPr="00D51CCD">
              <w:t>ганизаций, в которых выполнены меропри</w:t>
            </w:r>
            <w:r w:rsidRPr="00D51CCD">
              <w:t>я</w:t>
            </w:r>
            <w:r w:rsidRPr="00D51CCD">
              <w:t>тия по благоустройству зданий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</w:tr>
      <w:tr w:rsidR="00D51CCD" w:rsidRPr="00D51CCD" w:rsidTr="00D51CCD">
        <w:trPr>
          <w:cantSplit/>
          <w:trHeight w:val="624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Количество общеобр</w:t>
            </w:r>
            <w:r w:rsidRPr="00D51CCD">
              <w:t>а</w:t>
            </w:r>
            <w:r w:rsidRPr="00D51CCD">
              <w:t>зовательных организ</w:t>
            </w:r>
            <w:r w:rsidRPr="00D51CCD">
              <w:t>а</w:t>
            </w:r>
            <w:r w:rsidRPr="00D51CCD">
              <w:t>ций, осуществляющих образовательную де</w:t>
            </w:r>
            <w:r w:rsidRPr="00D51CCD">
              <w:t>я</w:t>
            </w:r>
            <w:r w:rsidRPr="00D51CCD">
              <w:t>тельность по адаптир</w:t>
            </w:r>
            <w:r w:rsidRPr="00D51CCD">
              <w:t>о</w:t>
            </w:r>
            <w:r w:rsidRPr="00D51CCD">
              <w:t>ванным основным о</w:t>
            </w:r>
            <w:r w:rsidRPr="00D51CCD">
              <w:t>б</w:t>
            </w:r>
            <w:r w:rsidRPr="00D51CCD">
              <w:t>щеобразовательным программам, в которых внедрена система м</w:t>
            </w:r>
            <w:r w:rsidRPr="00D51CCD">
              <w:t>о</w:t>
            </w:r>
            <w:r w:rsidRPr="00D51CCD">
              <w:t>ниторинга здоровья обучающихся на основе отечественной технол</w:t>
            </w:r>
            <w:r w:rsidRPr="00D51CCD">
              <w:t>о</w:t>
            </w:r>
            <w:r w:rsidRPr="00D51CCD">
              <w:t>гической платформы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</w:tr>
      <w:tr w:rsidR="00D51CCD" w:rsidRPr="00D51CCD" w:rsidTr="00D51CCD">
        <w:trPr>
          <w:cantSplit/>
          <w:trHeight w:val="6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  <w:p w:rsidR="00D51CCD" w:rsidRPr="00D51CCD" w:rsidRDefault="00D51CCD" w:rsidP="00D51CCD">
            <w:r w:rsidRPr="00D51CCD">
              <w:t>Модернизация с</w:t>
            </w:r>
            <w:r w:rsidRPr="00D51CCD">
              <w:t>о</w:t>
            </w:r>
            <w:r w:rsidRPr="00D51CCD">
              <w:t>держания образов</w:t>
            </w:r>
            <w:r w:rsidRPr="00D51CCD">
              <w:t>а</w:t>
            </w:r>
            <w:r w:rsidRPr="00D51CCD">
              <w:t>ния и образовател</w:t>
            </w:r>
            <w:r w:rsidRPr="00D51CCD">
              <w:t>ь</w:t>
            </w:r>
            <w:r w:rsidRPr="00D51CCD">
              <w:t>ной среды в соотве</w:t>
            </w:r>
            <w:r w:rsidRPr="00D51CCD">
              <w:t>т</w:t>
            </w:r>
            <w:r w:rsidRPr="00D51CCD">
              <w:t>ствии с  ФГОС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Доля школьников, кот</w:t>
            </w:r>
            <w:r w:rsidRPr="00D51CCD">
              <w:t>о</w:t>
            </w:r>
            <w:r w:rsidRPr="00D51CCD">
              <w:t>рым предоставлена возможность обучаться в соответствии с осно</w:t>
            </w:r>
            <w:r w:rsidRPr="00D51CCD">
              <w:t>в</w:t>
            </w:r>
            <w:r w:rsidRPr="00D51CCD">
              <w:t>ными современными требованиями в общей численности школьн</w:t>
            </w:r>
            <w:r w:rsidRPr="00D51CCD">
              <w:t>и</w:t>
            </w:r>
            <w:r w:rsidRPr="00D51CCD">
              <w:t>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87,9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93,3</w:t>
            </w:r>
          </w:p>
        </w:tc>
      </w:tr>
      <w:tr w:rsidR="00D51CCD" w:rsidRPr="00D51CCD" w:rsidTr="00D51CCD">
        <w:trPr>
          <w:cantSplit/>
          <w:trHeight w:val="287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Доля школьников, об</w:t>
            </w:r>
            <w:r w:rsidRPr="00D51CCD">
              <w:t>у</w:t>
            </w:r>
            <w:r w:rsidRPr="00D51CCD">
              <w:t>чающихся по федерал</w:t>
            </w:r>
            <w:r w:rsidRPr="00D51CCD">
              <w:t>ь</w:t>
            </w:r>
            <w:r w:rsidRPr="00D51CCD">
              <w:t>ным государственным образовательным ста</w:t>
            </w:r>
            <w:r w:rsidRPr="00D51CCD">
              <w:t>н</w:t>
            </w:r>
            <w:r w:rsidRPr="00D51CCD">
              <w:t>дартам, в общей чи</w:t>
            </w:r>
            <w:r w:rsidRPr="00D51CCD">
              <w:t>с</w:t>
            </w:r>
            <w:r w:rsidRPr="00D51CCD">
              <w:t xml:space="preserve">ленности школьников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83,0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97,0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99,3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99,7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99,9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</w:tr>
      <w:tr w:rsidR="00D51CCD" w:rsidRPr="00D51CCD" w:rsidTr="00D51CCD">
        <w:trPr>
          <w:cantSplit/>
          <w:trHeight w:val="624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Доля учителей, эффе</w:t>
            </w:r>
            <w:r w:rsidRPr="00D51CCD">
              <w:t>к</w:t>
            </w:r>
            <w:r w:rsidRPr="00D51CCD">
              <w:t>тивно использующих современные образов</w:t>
            </w:r>
            <w:r w:rsidRPr="00D51CCD">
              <w:t>а</w:t>
            </w:r>
            <w:r w:rsidRPr="00D51CCD">
              <w:t>тельные технологии (в том числе информац</w:t>
            </w:r>
            <w:r w:rsidRPr="00D51CCD">
              <w:t>и</w:t>
            </w:r>
            <w:r w:rsidRPr="00D51CCD">
              <w:t>онно- коммуникацио</w:t>
            </w:r>
            <w:r w:rsidRPr="00D51CCD">
              <w:t>н</w:t>
            </w:r>
            <w:r w:rsidRPr="00D51CCD">
              <w:t>ные технологии) в пр</w:t>
            </w:r>
            <w:r w:rsidRPr="00D51CCD">
              <w:t>о</w:t>
            </w:r>
            <w:r w:rsidRPr="00D51CCD">
              <w:t>фессиональной де</w:t>
            </w:r>
            <w:r w:rsidRPr="00D51CCD">
              <w:t>я</w:t>
            </w:r>
            <w:r w:rsidRPr="00D51CCD">
              <w:t>тельности, в общей чи</w:t>
            </w:r>
            <w:r w:rsidRPr="00D51CCD">
              <w:t>с</w:t>
            </w:r>
            <w:r w:rsidRPr="00D51CCD">
              <w:t>ленности учителей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93,3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95,0</w:t>
            </w:r>
          </w:p>
        </w:tc>
      </w:tr>
      <w:tr w:rsidR="00D51CCD" w:rsidRPr="00D51CCD" w:rsidTr="00D51CCD">
        <w:trPr>
          <w:cantSplit/>
          <w:trHeight w:val="624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Выявление и разв</w:t>
            </w:r>
            <w:r w:rsidRPr="00D51CCD">
              <w:t>и</w:t>
            </w:r>
            <w:r w:rsidRPr="00D51CCD">
              <w:t>тие молодых тала</w:t>
            </w:r>
            <w:r w:rsidRPr="00D51CCD">
              <w:t>н</w:t>
            </w:r>
            <w:r w:rsidRPr="00D51CCD">
              <w:t>тов, целевая по</w:t>
            </w:r>
            <w:r w:rsidRPr="00D51CCD">
              <w:t>д</w:t>
            </w:r>
            <w:r w:rsidRPr="00D51CCD">
              <w:t>держка одаренных детей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Доля детей, охваченных мероприятиями мун</w:t>
            </w:r>
            <w:r w:rsidRPr="00D51CCD">
              <w:t>и</w:t>
            </w:r>
            <w:r w:rsidRPr="00D51CCD">
              <w:t>ципального, регионал</w:t>
            </w:r>
            <w:r w:rsidRPr="00D51CCD">
              <w:t>ь</w:t>
            </w:r>
            <w:r w:rsidRPr="00D51CCD">
              <w:t>ного, всероссийского уровня в общей числе</w:t>
            </w:r>
            <w:r w:rsidRPr="00D51CCD">
              <w:t>н</w:t>
            </w:r>
            <w:r w:rsidRPr="00D51CCD">
              <w:t>ности детей в возрасте от 7 до 15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93,0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95,0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95,0</w:t>
            </w:r>
          </w:p>
        </w:tc>
      </w:tr>
      <w:tr w:rsidR="00D51CCD" w:rsidRPr="00D51CCD" w:rsidTr="00D51CCD">
        <w:trPr>
          <w:cantSplit/>
          <w:trHeight w:val="1496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Удельный вес численн</w:t>
            </w:r>
            <w:r w:rsidRPr="00D51CCD">
              <w:t>о</w:t>
            </w:r>
            <w:r w:rsidRPr="00D51CCD">
              <w:t>сти обучающихся, учас</w:t>
            </w:r>
            <w:r w:rsidRPr="00D51CCD">
              <w:t>т</w:t>
            </w:r>
            <w:r w:rsidRPr="00D51CCD">
              <w:t>ников всероссийской олимпиады школьников на заключительном эт</w:t>
            </w:r>
            <w:r w:rsidRPr="00D51CCD">
              <w:t>а</w:t>
            </w:r>
            <w:r w:rsidRPr="00D51CCD">
              <w:t>пе ее проведения от общей численности обучающихся 9-11 кла</w:t>
            </w:r>
            <w:r w:rsidRPr="00D51CCD">
              <w:t>с</w:t>
            </w:r>
            <w:r w:rsidRPr="00D51CCD">
              <w:t>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2,4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2,5</w:t>
            </w:r>
          </w:p>
        </w:tc>
      </w:tr>
      <w:tr w:rsidR="00D51CCD" w:rsidRPr="00D51CCD" w:rsidTr="00D51CCD">
        <w:trPr>
          <w:cantSplit/>
          <w:trHeight w:val="1496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- доля детей, охваче</w:t>
            </w:r>
            <w:r w:rsidRPr="00D51CCD">
              <w:t>н</w:t>
            </w:r>
            <w:r w:rsidRPr="00D51CCD">
              <w:t>ных образовательными программами дополн</w:t>
            </w:r>
            <w:r w:rsidRPr="00D51CCD">
              <w:t>и</w:t>
            </w:r>
            <w:r w:rsidRPr="00D51CCD">
              <w:t>тельного образования детей, в общей числе</w:t>
            </w:r>
            <w:r w:rsidRPr="00D51CCD">
              <w:t>н</w:t>
            </w:r>
            <w:r w:rsidRPr="00D51CCD">
              <w:t>ности детей и молод</w:t>
            </w:r>
            <w:r w:rsidRPr="00D51CCD">
              <w:t>е</w:t>
            </w:r>
            <w:r w:rsidRPr="00D51CCD">
              <w:t>жи в возрасте 5-18 лет (%);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89,9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89,9</w:t>
            </w:r>
          </w:p>
        </w:tc>
      </w:tr>
      <w:tr w:rsidR="00D51CCD" w:rsidRPr="00D51CCD" w:rsidTr="00D51CCD">
        <w:trPr>
          <w:cantSplit/>
          <w:trHeight w:val="1662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Охват дополнительным образованием детей в возрасте от 5 до 18 лет, проживающих на терр</w:t>
            </w:r>
            <w:r w:rsidRPr="00D51CCD">
              <w:t>и</w:t>
            </w:r>
            <w:r w:rsidRPr="00D51CCD">
              <w:t>тории муниципального района через предо</w:t>
            </w:r>
            <w:r w:rsidRPr="00D51CCD">
              <w:t>с</w:t>
            </w:r>
            <w:r w:rsidRPr="00D51CCD">
              <w:t>тавление именных се</w:t>
            </w:r>
            <w:r w:rsidRPr="00D51CCD">
              <w:t>р</w:t>
            </w:r>
            <w:r w:rsidRPr="00D51CCD">
              <w:t>тификатов дополн</w:t>
            </w:r>
            <w:r w:rsidRPr="00D51CCD">
              <w:t>и</w:t>
            </w:r>
            <w:r w:rsidRPr="00D51CCD">
              <w:t>тельного образования, в общей численности д</w:t>
            </w:r>
            <w:r w:rsidRPr="00D51CCD">
              <w:t>е</w:t>
            </w:r>
            <w:r w:rsidRPr="00D51CCD">
              <w:t>тей данной возрастной группы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50,0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50,0</w:t>
            </w:r>
          </w:p>
        </w:tc>
      </w:tr>
      <w:tr w:rsidR="00D51CCD" w:rsidRPr="00D51CCD" w:rsidTr="00D51CCD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Развитие независ</w:t>
            </w:r>
            <w:r w:rsidRPr="00D51CCD">
              <w:t>и</w:t>
            </w:r>
            <w:r w:rsidRPr="00D51CCD">
              <w:t>мой и прозрачной для общества оценки качества образов</w:t>
            </w:r>
            <w:r w:rsidRPr="00D51CCD">
              <w:t>а</w:t>
            </w:r>
            <w:r w:rsidRPr="00D51CCD">
              <w:t>ния, гласности и ко</w:t>
            </w:r>
            <w:r w:rsidRPr="00D51CCD">
              <w:t>л</w:t>
            </w:r>
            <w:r w:rsidRPr="00D51CCD">
              <w:t>легиальности в о</w:t>
            </w:r>
            <w:r w:rsidRPr="00D51CCD">
              <w:t>б</w:t>
            </w:r>
            <w:r w:rsidRPr="00D51CCD">
              <w:t>ласти оценки качес</w:t>
            </w:r>
            <w:r w:rsidRPr="00D51CCD">
              <w:t>т</w:t>
            </w:r>
            <w:r w:rsidRPr="00D51CCD">
              <w:t>ва образования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Доля выпускников м</w:t>
            </w:r>
            <w:r w:rsidRPr="00D51CCD">
              <w:t>у</w:t>
            </w:r>
            <w:r w:rsidRPr="00D51CCD">
              <w:t>ниципальных общео</w:t>
            </w:r>
            <w:r w:rsidRPr="00D51CCD">
              <w:t>б</w:t>
            </w:r>
            <w:r w:rsidRPr="00D51CCD">
              <w:t>разовательных учре</w:t>
            </w:r>
            <w:r w:rsidRPr="00D51CCD">
              <w:t>ж</w:t>
            </w:r>
            <w:r w:rsidRPr="00D51CCD">
              <w:t>дений, не сдавших ед</w:t>
            </w:r>
            <w:r w:rsidRPr="00D51CCD">
              <w:t>и</w:t>
            </w:r>
            <w:r w:rsidRPr="00D51CCD">
              <w:t>ный государственный экзамен по русскому языку и математике, в общей численности в</w:t>
            </w:r>
            <w:r w:rsidRPr="00D51CCD">
              <w:t>ы</w:t>
            </w:r>
            <w:r w:rsidRPr="00D51CCD">
              <w:t>пускников муниципал</w:t>
            </w:r>
            <w:r w:rsidRPr="00D51CCD">
              <w:t>ь</w:t>
            </w:r>
            <w:r w:rsidRPr="00D51CCD">
              <w:t>ных общеобразовател</w:t>
            </w:r>
            <w:r w:rsidRPr="00D51CCD">
              <w:t>ь</w:t>
            </w:r>
            <w:r w:rsidRPr="00D51CCD">
              <w:lastRenderedPageBreak/>
              <w:t>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0,9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0,0</w:t>
            </w:r>
          </w:p>
        </w:tc>
      </w:tr>
      <w:tr w:rsidR="00D51CCD" w:rsidRPr="00D51CCD" w:rsidTr="00D51CCD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lastRenderedPageBreak/>
              <w:t>5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Усиление социал</w:t>
            </w:r>
            <w:r w:rsidRPr="00D51CCD">
              <w:t>ь</w:t>
            </w:r>
            <w:r w:rsidRPr="00D51CCD">
              <w:t>ной защищённости педагогических р</w:t>
            </w:r>
            <w:r w:rsidRPr="00D51CCD">
              <w:t>а</w:t>
            </w:r>
            <w:r w:rsidRPr="00D51CCD">
              <w:t>ботников района, создание условий для закрепления п</w:t>
            </w:r>
            <w:r w:rsidRPr="00D51CCD">
              <w:t>е</w:t>
            </w:r>
            <w:r w:rsidRPr="00D51CCD">
              <w:t>дагогических кадров образовательных у</w:t>
            </w:r>
            <w:r w:rsidRPr="00D51CCD">
              <w:t>ч</w:t>
            </w:r>
            <w:r w:rsidRPr="00D51CCD">
              <w:t>реждений, обесп</w:t>
            </w:r>
            <w:r w:rsidRPr="00D51CCD">
              <w:t>е</w:t>
            </w:r>
            <w:r w:rsidRPr="00D51CCD">
              <w:t>чение сферы образ</w:t>
            </w:r>
            <w:r w:rsidRPr="00D51CCD">
              <w:t>о</w:t>
            </w:r>
            <w:r w:rsidRPr="00D51CCD">
              <w:t>вания квалифицир</w:t>
            </w:r>
            <w:r w:rsidRPr="00D51CCD">
              <w:t>о</w:t>
            </w:r>
            <w:r w:rsidRPr="00D51CCD">
              <w:t>ванными кадрами.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Удельный вес численн</w:t>
            </w:r>
            <w:r w:rsidRPr="00D51CCD">
              <w:t>о</w:t>
            </w:r>
            <w:r w:rsidRPr="00D51CCD">
              <w:t>сти учителей общеобр</w:t>
            </w:r>
            <w:r w:rsidRPr="00D51CCD">
              <w:t>а</w:t>
            </w:r>
            <w:r w:rsidRPr="00D51CCD">
              <w:t>зовательных организ</w:t>
            </w:r>
            <w:r w:rsidRPr="00D51CCD">
              <w:t>а</w:t>
            </w:r>
            <w:r w:rsidRPr="00D51CCD">
              <w:t>ций в возрасте до 35 лет в общей численности учителей общеобраз</w:t>
            </w:r>
            <w:r w:rsidRPr="00D51CCD">
              <w:t>о</w:t>
            </w:r>
            <w:r w:rsidRPr="00D51CCD">
              <w:t>вательных учреждений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17,3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18,0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18,0</w:t>
            </w:r>
          </w:p>
        </w:tc>
      </w:tr>
      <w:tr w:rsidR="00D51CCD" w:rsidRPr="00D51CCD" w:rsidTr="00D51CCD">
        <w:trPr>
          <w:trHeight w:val="16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6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Проведение мер</w:t>
            </w:r>
            <w:r w:rsidRPr="00D51CCD">
              <w:t>о</w:t>
            </w:r>
            <w:r w:rsidRPr="00D51CCD">
              <w:t>приятий  по пр</w:t>
            </w:r>
            <w:r w:rsidRPr="00D51CCD">
              <w:t>о</w:t>
            </w:r>
            <w:r w:rsidRPr="00D51CCD">
              <w:t>граммам спортивной подготовки дополн</w:t>
            </w:r>
            <w:r w:rsidRPr="00D51CCD">
              <w:t>и</w:t>
            </w:r>
            <w:r w:rsidRPr="00D51CCD">
              <w:t>тельного образов</w:t>
            </w:r>
            <w:r w:rsidRPr="00D51CCD">
              <w:t>а</w:t>
            </w:r>
            <w:r w:rsidRPr="00D51CCD">
              <w:t>ния детей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Количество обучающи</w:t>
            </w:r>
            <w:r w:rsidRPr="00D51CCD">
              <w:t>х</w:t>
            </w:r>
            <w:r w:rsidRPr="00D51CCD">
              <w:t>ся, осуществляющие программы спортивной подготовки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25</w:t>
            </w:r>
          </w:p>
        </w:tc>
      </w:tr>
      <w:tr w:rsidR="00D51CCD" w:rsidRPr="00D51CCD" w:rsidTr="00D51CCD">
        <w:trPr>
          <w:cantSplit/>
          <w:trHeight w:val="1662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lastRenderedPageBreak/>
              <w:t>7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Реализация реги</w:t>
            </w:r>
            <w:r w:rsidRPr="00D51CCD">
              <w:t>о</w:t>
            </w:r>
            <w:r w:rsidRPr="00D51CCD">
              <w:t>нального проекта «Успех каждого р</w:t>
            </w:r>
            <w:r w:rsidRPr="00D51CCD">
              <w:t>е</w:t>
            </w:r>
            <w:r w:rsidRPr="00D51CCD">
              <w:t>бенка»</w:t>
            </w:r>
          </w:p>
          <w:p w:rsidR="00D51CCD" w:rsidRPr="00D51CCD" w:rsidRDefault="00D51CCD" w:rsidP="00D51CCD">
            <w:r w:rsidRPr="00D51CCD">
              <w:t>(Создание новых мест в образовател</w:t>
            </w:r>
            <w:r w:rsidRPr="00D51CCD">
              <w:t>ь</w:t>
            </w:r>
            <w:r w:rsidRPr="00D51CCD">
              <w:t>ных организациях различных типов для реализации допо</w:t>
            </w:r>
            <w:r w:rsidRPr="00D51CCD">
              <w:t>л</w:t>
            </w:r>
            <w:r w:rsidRPr="00D51CCD">
              <w:t>нительных общера</w:t>
            </w:r>
            <w:r w:rsidRPr="00D51CCD">
              <w:t>з</w:t>
            </w:r>
            <w:r w:rsidRPr="00D51CCD">
              <w:t>вивающих программ всех направленн</w:t>
            </w:r>
            <w:r w:rsidRPr="00D51CCD">
              <w:t>о</w:t>
            </w:r>
            <w:r w:rsidRPr="00D51CCD">
              <w:t>стей)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- численность детей в возрасте от 5 до 18 лет, обучающихся за счет средств бюджетов суб</w:t>
            </w:r>
            <w:r w:rsidRPr="00D51CCD">
              <w:t>ъ</w:t>
            </w:r>
            <w:r w:rsidRPr="00D51CCD">
              <w:t>ектов Российской Фед</w:t>
            </w:r>
            <w:r w:rsidRPr="00D51CCD">
              <w:t>е</w:t>
            </w:r>
            <w:r w:rsidRPr="00D51CCD">
              <w:t>рации и (или) местных бюджетов по дополн</w:t>
            </w:r>
            <w:r w:rsidRPr="00D51CCD">
              <w:t>и</w:t>
            </w:r>
            <w:r w:rsidRPr="00D51CCD">
              <w:t>тельным общеобраз</w:t>
            </w:r>
            <w:r w:rsidRPr="00D51CCD">
              <w:t>о</w:t>
            </w:r>
            <w:r w:rsidRPr="00D51CCD">
              <w:t>вательным программам на базе новых мест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395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395</w:t>
            </w:r>
          </w:p>
        </w:tc>
      </w:tr>
      <w:tr w:rsidR="00D51CCD" w:rsidRPr="00D51CCD" w:rsidTr="00D51CCD">
        <w:trPr>
          <w:cantSplit/>
          <w:trHeight w:val="1662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- доля отдельных групп сотрудников, проше</w:t>
            </w:r>
            <w:r w:rsidRPr="00D51CCD">
              <w:t>д</w:t>
            </w:r>
            <w:r w:rsidRPr="00D51CCD">
              <w:t>ших переподготовку (повышение квалиф</w:t>
            </w:r>
            <w:r w:rsidRPr="00D51CCD">
              <w:t>и</w:t>
            </w:r>
            <w:r w:rsidRPr="00D51CCD">
              <w:t>кации) по программам (курсам, модулям):</w:t>
            </w:r>
          </w:p>
          <w:p w:rsidR="00D51CCD" w:rsidRPr="00D51CCD" w:rsidRDefault="00D51CCD" w:rsidP="00D51CCD">
            <w:r w:rsidRPr="00D51CCD">
              <w:t>- педагогические рабо</w:t>
            </w:r>
            <w:r w:rsidRPr="00D51CCD">
              <w:t>т</w:t>
            </w:r>
            <w:r w:rsidRPr="00D51CCD">
              <w:t>ники, в том числе н</w:t>
            </w:r>
            <w:r w:rsidRPr="00D51CCD">
              <w:t>а</w:t>
            </w:r>
            <w:r w:rsidRPr="00D51CCD">
              <w:t>ставники без педагог</w:t>
            </w:r>
            <w:r w:rsidRPr="00D51CCD">
              <w:t>и</w:t>
            </w:r>
            <w:r w:rsidRPr="00D51CCD">
              <w:t>ческого образования,</w:t>
            </w:r>
          </w:p>
          <w:p w:rsidR="00D51CCD" w:rsidRPr="00D51CCD" w:rsidRDefault="00D51CCD" w:rsidP="00D51CCD">
            <w:r w:rsidRPr="00D51CCD">
              <w:t>- руководители,</w:t>
            </w:r>
          </w:p>
          <w:p w:rsidR="00D51CCD" w:rsidRPr="00D51CCD" w:rsidRDefault="00D51CCD" w:rsidP="00D51CCD">
            <w:r w:rsidRPr="00D51CCD">
              <w:t>- привлекаемые сп</w:t>
            </w:r>
            <w:r w:rsidRPr="00D51CCD">
              <w:t>е</w:t>
            </w:r>
            <w:r w:rsidRPr="00D51CCD">
              <w:t>циалисты, в том числе из предприятий реал</w:t>
            </w:r>
            <w:r w:rsidRPr="00D51CCD">
              <w:t>ь</w:t>
            </w:r>
            <w:r w:rsidRPr="00D51CCD">
              <w:t>ного сектора эконом</w:t>
            </w:r>
            <w:r w:rsidRPr="00D51CCD">
              <w:t>и</w:t>
            </w:r>
            <w:r w:rsidRPr="00D51CCD">
              <w:t>ки, образовательные волонтеры и др.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%</w:t>
            </w:r>
          </w:p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%</w:t>
            </w:r>
          </w:p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0</w:t>
            </w:r>
          </w:p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0</w:t>
            </w:r>
          </w:p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0</w:t>
            </w:r>
          </w:p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0</w:t>
            </w:r>
          </w:p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100</w:t>
            </w:r>
          </w:p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100</w:t>
            </w:r>
          </w:p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100</w:t>
            </w:r>
          </w:p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100</w:t>
            </w:r>
          </w:p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100</w:t>
            </w:r>
          </w:p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100</w:t>
            </w:r>
          </w:p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100</w:t>
            </w:r>
          </w:p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100</w:t>
            </w:r>
          </w:p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100</w:t>
            </w:r>
          </w:p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100</w:t>
            </w:r>
          </w:p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100</w:t>
            </w:r>
          </w:p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100</w:t>
            </w:r>
          </w:p>
          <w:p w:rsidR="00D51CCD" w:rsidRPr="00D51CCD" w:rsidRDefault="00D51CCD" w:rsidP="00D51CCD">
            <w:r w:rsidRPr="00D51CCD">
              <w:t>100</w:t>
            </w:r>
          </w:p>
        </w:tc>
      </w:tr>
      <w:tr w:rsidR="00D51CCD" w:rsidRPr="00D51CCD" w:rsidTr="00D51CCD">
        <w:trPr>
          <w:cantSplit/>
          <w:trHeight w:val="1662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- участие в регионал</w:t>
            </w:r>
            <w:r w:rsidRPr="00D51CCD">
              <w:t>ь</w:t>
            </w:r>
            <w:r w:rsidRPr="00D51CCD">
              <w:t>ных этапах всеросси</w:t>
            </w:r>
            <w:r w:rsidRPr="00D51CCD">
              <w:t>й</w:t>
            </w:r>
            <w:r w:rsidRPr="00D51CCD">
              <w:t>ских и международных мероприятиях разли</w:t>
            </w:r>
            <w:r w:rsidRPr="00D51CCD">
              <w:t>ч</w:t>
            </w:r>
            <w:r w:rsidRPr="00D51CCD">
              <w:t>ной направленности, в которых примут участие обучающиеся на новых местах:</w:t>
            </w:r>
          </w:p>
          <w:p w:rsidR="00D51CCD" w:rsidRPr="00D51CCD" w:rsidRDefault="00D51CCD" w:rsidP="00D51CCD">
            <w:r w:rsidRPr="00D51CCD">
              <w:t>- число мероприятий,</w:t>
            </w:r>
          </w:p>
          <w:p w:rsidR="00D51CCD" w:rsidRPr="00D51CCD" w:rsidRDefault="00D51CCD" w:rsidP="00D51CCD">
            <w:r w:rsidRPr="00D51CCD">
              <w:t>- в них участников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ед.</w:t>
            </w:r>
          </w:p>
          <w:p w:rsidR="00D51CCD" w:rsidRPr="00D51CCD" w:rsidRDefault="00D51CCD" w:rsidP="00D51CCD">
            <w:r w:rsidRPr="00D51CCD"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0</w:t>
            </w:r>
          </w:p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0</w:t>
            </w:r>
          </w:p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20</w:t>
            </w:r>
          </w:p>
          <w:p w:rsidR="00D51CCD" w:rsidRPr="00D51CCD" w:rsidRDefault="00D51CCD" w:rsidP="00D51CCD">
            <w:r w:rsidRPr="00D51CCD">
              <w:t>198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20</w:t>
            </w:r>
          </w:p>
          <w:p w:rsidR="00D51CCD" w:rsidRPr="00D51CCD" w:rsidRDefault="00D51CCD" w:rsidP="00D51CCD">
            <w:r w:rsidRPr="00D51CCD">
              <w:t>198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20</w:t>
            </w:r>
          </w:p>
          <w:p w:rsidR="00D51CCD" w:rsidRPr="00D51CCD" w:rsidRDefault="00D51CCD" w:rsidP="00D51CCD">
            <w:r w:rsidRPr="00D51CCD">
              <w:t>198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20</w:t>
            </w:r>
          </w:p>
          <w:p w:rsidR="00D51CCD" w:rsidRPr="00D51CCD" w:rsidRDefault="00D51CCD" w:rsidP="00D51CCD">
            <w:r w:rsidRPr="00D51CCD">
              <w:t>198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20</w:t>
            </w:r>
          </w:p>
          <w:p w:rsidR="00D51CCD" w:rsidRPr="00D51CCD" w:rsidRDefault="00D51CCD" w:rsidP="00D51CCD">
            <w:r w:rsidRPr="00D51CCD">
              <w:t>198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20</w:t>
            </w:r>
          </w:p>
          <w:p w:rsidR="00D51CCD" w:rsidRPr="00D51CCD" w:rsidRDefault="00D51CCD" w:rsidP="00D51CCD">
            <w:r w:rsidRPr="00D51CCD">
              <w:t>198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8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Реализация реги</w:t>
            </w:r>
            <w:r w:rsidRPr="00D51CCD">
              <w:t>о</w:t>
            </w:r>
            <w:r w:rsidRPr="00D51CCD">
              <w:t>нального проекта «Цифровая образ</w:t>
            </w:r>
            <w:r w:rsidRPr="00D51CCD">
              <w:t>о</w:t>
            </w:r>
            <w:r w:rsidRPr="00D51CCD">
              <w:t>вательная среда»</w:t>
            </w:r>
          </w:p>
          <w:p w:rsidR="00D51CCD" w:rsidRPr="00D51CCD" w:rsidRDefault="00D51CCD" w:rsidP="00D51CCD">
            <w:r w:rsidRPr="00D51CCD">
              <w:t>(Внедрение целевой модели цифровой образовательной среды в общеобр</w:t>
            </w:r>
            <w:r w:rsidRPr="00D51CCD">
              <w:t>а</w:t>
            </w:r>
            <w:r w:rsidRPr="00D51CCD">
              <w:t>зовательных орган</w:t>
            </w:r>
            <w:r w:rsidRPr="00D51CCD">
              <w:t>и</w:t>
            </w:r>
            <w:r w:rsidRPr="00D51CCD">
              <w:t>зациях и професси</w:t>
            </w:r>
            <w:r w:rsidRPr="00D51CCD">
              <w:t>о</w:t>
            </w:r>
            <w:r w:rsidRPr="00D51CCD">
              <w:t>нальных образов</w:t>
            </w:r>
            <w:r w:rsidRPr="00D51CCD">
              <w:t>а</w:t>
            </w:r>
            <w:r w:rsidRPr="00D51CCD">
              <w:lastRenderedPageBreak/>
              <w:t>тельных организац</w:t>
            </w:r>
            <w:r w:rsidRPr="00D51CCD">
              <w:t>и</w:t>
            </w:r>
            <w:r w:rsidRPr="00D51CCD">
              <w:t>ях во всех субъектах Российской Федер</w:t>
            </w:r>
            <w:r w:rsidRPr="00D51CCD">
              <w:t>а</w:t>
            </w:r>
            <w:r w:rsidRPr="00D51CCD">
              <w:t>ции)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lastRenderedPageBreak/>
              <w:t>количество общеобр</w:t>
            </w:r>
            <w:r w:rsidRPr="00D51CCD">
              <w:t>а</w:t>
            </w:r>
            <w:r w:rsidRPr="00D51CCD">
              <w:t>зовательных организ</w:t>
            </w:r>
            <w:r w:rsidRPr="00D51CCD">
              <w:t>а</w:t>
            </w:r>
            <w:r w:rsidRPr="00D51CCD">
              <w:t>ций, внедривших цел</w:t>
            </w:r>
            <w:r w:rsidRPr="00D51CCD">
              <w:t>е</w:t>
            </w:r>
            <w:r w:rsidRPr="00D51CCD">
              <w:t>вую модель цифровой образовательной среды в образовательных о</w:t>
            </w:r>
            <w:r w:rsidRPr="00D51CCD">
              <w:t>р</w:t>
            </w:r>
            <w:r w:rsidRPr="00D51CCD">
              <w:t>ганизациях и профе</w:t>
            </w:r>
            <w:r w:rsidRPr="00D51CCD">
              <w:t>с</w:t>
            </w:r>
            <w:r w:rsidRPr="00D51CCD">
              <w:t>сиональных образов</w:t>
            </w:r>
            <w:r w:rsidRPr="00D51CCD">
              <w:t>а</w:t>
            </w:r>
            <w:r w:rsidRPr="00D51CCD">
              <w:t>тельных организациях во всех субъектах Ро</w:t>
            </w:r>
            <w:r w:rsidRPr="00D51CCD">
              <w:t>с</w:t>
            </w:r>
            <w:r w:rsidRPr="00D51CCD">
              <w:t>сийской Федерации.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доля обучающихся по программам общего образования, дополн</w:t>
            </w:r>
            <w:r w:rsidRPr="00D51CCD">
              <w:t>и</w:t>
            </w:r>
            <w:r w:rsidRPr="00D51CCD">
              <w:t>тельного образования для детей и среднего профессионального о</w:t>
            </w:r>
            <w:r w:rsidRPr="00D51CCD">
              <w:t>б</w:t>
            </w:r>
            <w:r w:rsidRPr="00D51CCD">
              <w:t>разования, для которых формируется цифровой образовательный пр</w:t>
            </w:r>
            <w:r w:rsidRPr="00D51CCD">
              <w:t>о</w:t>
            </w:r>
            <w:r w:rsidRPr="00D51CCD">
              <w:t>филь и индивидуальный план обучения с испол</w:t>
            </w:r>
            <w:r w:rsidRPr="00D51CCD">
              <w:t>ь</w:t>
            </w:r>
            <w:r w:rsidRPr="00D51CCD">
              <w:t>зованием федеральной информационно-сервисной платформы цифровой образов</w:t>
            </w:r>
            <w:r w:rsidRPr="00D51CCD">
              <w:t>а</w:t>
            </w:r>
            <w:r w:rsidRPr="00D51CCD">
              <w:t>тельной среды, в общем числе обучающихся по указанным программам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16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доля образовательных организаций, реал</w:t>
            </w:r>
            <w:r w:rsidRPr="00D51CCD">
              <w:t>и</w:t>
            </w:r>
            <w:r w:rsidRPr="00D51CCD">
              <w:t>зующих программы о</w:t>
            </w:r>
            <w:r w:rsidRPr="00D51CCD">
              <w:t>б</w:t>
            </w:r>
            <w:r w:rsidRPr="00D51CCD">
              <w:t>щего образования, д</w:t>
            </w:r>
            <w:r w:rsidRPr="00D51CCD">
              <w:t>о</w:t>
            </w:r>
            <w:r w:rsidRPr="00D51CCD">
              <w:t>полнительного образ</w:t>
            </w:r>
            <w:r w:rsidRPr="00D51CCD">
              <w:t>о</w:t>
            </w:r>
            <w:r w:rsidRPr="00D51CCD">
              <w:t>вания детей и среднего профессионального о</w:t>
            </w:r>
            <w:r w:rsidRPr="00D51CCD">
              <w:t>б</w:t>
            </w:r>
            <w:r w:rsidRPr="00D51CCD">
              <w:t>разования, осущест</w:t>
            </w:r>
            <w:r w:rsidRPr="00D51CCD">
              <w:t>в</w:t>
            </w:r>
            <w:r w:rsidRPr="00D51CCD">
              <w:t>ляющих образовател</w:t>
            </w:r>
            <w:r w:rsidRPr="00D51CCD">
              <w:t>ь</w:t>
            </w:r>
            <w:r w:rsidRPr="00D51CCD">
              <w:t>ную деятельность с и</w:t>
            </w:r>
            <w:r w:rsidRPr="00D51CCD">
              <w:t>с</w:t>
            </w:r>
            <w:r w:rsidRPr="00D51CCD">
              <w:t>пользованием фед</w:t>
            </w:r>
            <w:r w:rsidRPr="00D51CCD">
              <w:t>е</w:t>
            </w:r>
            <w:r w:rsidRPr="00D51CCD">
              <w:t>ральной информацио</w:t>
            </w:r>
            <w:r w:rsidRPr="00D51CCD">
              <w:t>н</w:t>
            </w:r>
            <w:r w:rsidRPr="00D51CCD">
              <w:t>но-сервисной платфо</w:t>
            </w:r>
            <w:r w:rsidRPr="00D51CCD">
              <w:t>р</w:t>
            </w:r>
            <w:r w:rsidRPr="00D51CCD">
              <w:t>мы цифровой образов</w:t>
            </w:r>
            <w:r w:rsidRPr="00D51CCD">
              <w:t>а</w:t>
            </w:r>
            <w:r w:rsidRPr="00D51CCD">
              <w:t>тельной среды, в общем числе 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71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доля обучающихся по программам общего образования и среднего профессионального о</w:t>
            </w:r>
            <w:r w:rsidRPr="00D51CCD">
              <w:t>б</w:t>
            </w:r>
            <w:r w:rsidRPr="00D51CCD">
              <w:t>разования, использу</w:t>
            </w:r>
            <w:r w:rsidRPr="00D51CCD">
              <w:t>ю</w:t>
            </w:r>
            <w:r w:rsidRPr="00D51CCD">
              <w:t>щих федеральную и</w:t>
            </w:r>
            <w:r w:rsidRPr="00D51CCD">
              <w:t>н</w:t>
            </w:r>
            <w:r w:rsidRPr="00D51CCD">
              <w:t>формационно-сервисную платформу цифровой образов</w:t>
            </w:r>
            <w:r w:rsidRPr="00D51CCD">
              <w:t>а</w:t>
            </w:r>
            <w:r w:rsidRPr="00D51CCD">
              <w:t>тельной среды для «г</w:t>
            </w:r>
            <w:r w:rsidRPr="00D51CCD">
              <w:t>о</w:t>
            </w:r>
            <w:r w:rsidRPr="00D51CCD">
              <w:t>ризонтального» обуч</w:t>
            </w:r>
            <w:r w:rsidRPr="00D51CCD">
              <w:t>е</w:t>
            </w:r>
            <w:r w:rsidRPr="00D51CCD">
              <w:t>ния и неформального образования, в общем числе обучающихся по указанным программам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35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доля педагогических работников общего о</w:t>
            </w:r>
            <w:r w:rsidRPr="00D51CCD">
              <w:t>б</w:t>
            </w:r>
            <w:r w:rsidRPr="00D51CCD">
              <w:t>разования, прошедших повышение квалифик</w:t>
            </w:r>
            <w:r w:rsidRPr="00D51CCD">
              <w:t>а</w:t>
            </w:r>
            <w:r w:rsidRPr="00D51CCD">
              <w:t>ции в рамках период</w:t>
            </w:r>
            <w:r w:rsidRPr="00D51CCD">
              <w:t>и</w:t>
            </w:r>
            <w:r w:rsidRPr="00D51CCD">
              <w:t>ческой аттестации в цифровой форме с и</w:t>
            </w:r>
            <w:r w:rsidRPr="00D51CCD">
              <w:t>с</w:t>
            </w:r>
            <w:r w:rsidRPr="00D51CCD">
              <w:t>пользованием инфо</w:t>
            </w:r>
            <w:r w:rsidRPr="00D51CCD">
              <w:t>р</w:t>
            </w:r>
            <w:r w:rsidRPr="00D51CCD">
              <w:t>мационного ресурса «одного окна» («Совр</w:t>
            </w:r>
            <w:r w:rsidRPr="00D51CCD">
              <w:t>е</w:t>
            </w:r>
            <w:r w:rsidRPr="00D51CCD">
              <w:t>менная цифровая обр</w:t>
            </w:r>
            <w:r w:rsidRPr="00D51CCD">
              <w:t>а</w:t>
            </w:r>
            <w:r w:rsidRPr="00D51CCD">
              <w:t>зовательная среда в Российской Федер</w:t>
            </w:r>
            <w:r w:rsidRPr="00D51CCD">
              <w:t>а</w:t>
            </w:r>
            <w:r w:rsidRPr="00D51CCD">
              <w:t>ции»), в общем числе педагогических рабо</w:t>
            </w:r>
            <w:r w:rsidRPr="00D51CCD">
              <w:t>т</w:t>
            </w:r>
            <w:r w:rsidRPr="00D51CCD">
              <w:t>ников общего образ</w:t>
            </w:r>
            <w:r w:rsidRPr="00D51CCD">
              <w:t>о</w:t>
            </w:r>
            <w:r w:rsidRPr="00D51CCD">
              <w:t>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15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доля общеобразов</w:t>
            </w:r>
            <w:r w:rsidRPr="00D51CCD">
              <w:t>а</w:t>
            </w:r>
            <w:r w:rsidRPr="00D51CCD">
              <w:t>тельных организаций, внедривших целевую модель цифровой обр</w:t>
            </w:r>
            <w:r w:rsidRPr="00D51CCD">
              <w:t>а</w:t>
            </w:r>
            <w:r w:rsidRPr="00D51CCD">
              <w:t>зовательной среды  в отчетном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 w:val="restart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 w:val="restart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Реализация реги</w:t>
            </w:r>
            <w:r w:rsidRPr="00D51CCD">
              <w:t>о</w:t>
            </w:r>
            <w:r w:rsidRPr="00D51CCD">
              <w:t>нального проекта «Цифровая образ</w:t>
            </w:r>
            <w:r w:rsidRPr="00D51CCD">
              <w:t>о</w:t>
            </w:r>
            <w:r w:rsidRPr="00D51CCD">
              <w:t>вательная среда» (Обновление мат</w:t>
            </w:r>
            <w:r w:rsidRPr="00D51CCD">
              <w:t>е</w:t>
            </w:r>
            <w:r w:rsidRPr="00D51CCD">
              <w:lastRenderedPageBreak/>
              <w:t>риально-технической базы образовател</w:t>
            </w:r>
            <w:r w:rsidRPr="00D51CCD">
              <w:t>ь</w:t>
            </w:r>
            <w:r w:rsidRPr="00D51CCD">
              <w:t>ных организаций общего образования с целью внедрения целевой образов</w:t>
            </w:r>
            <w:r w:rsidRPr="00D51CCD">
              <w:t>а</w:t>
            </w:r>
            <w:r w:rsidRPr="00D51CCD">
              <w:t>тельной среды 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lastRenderedPageBreak/>
              <w:t>Доля общеобразов</w:t>
            </w:r>
            <w:r w:rsidRPr="00D51CCD">
              <w:t>а</w:t>
            </w:r>
            <w:r w:rsidRPr="00D51CCD">
              <w:t>тельных организаций, оснащенных в целях внедрения цифровой образовательной среды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26,67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26,67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26,637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Доля обучающихся, для которых созданы ранее условия получения к</w:t>
            </w:r>
            <w:r w:rsidRPr="00D51CCD">
              <w:t>а</w:t>
            </w:r>
            <w:r w:rsidRPr="00D51CCD">
              <w:t>чественного образов</w:t>
            </w:r>
            <w:r w:rsidRPr="00D51CCD">
              <w:t>а</w:t>
            </w:r>
            <w:r w:rsidRPr="00D51CCD">
              <w:t>ния вне зависимости от места их нахождения посредством предо</w:t>
            </w:r>
            <w:r w:rsidRPr="00D51CCD">
              <w:t>с</w:t>
            </w:r>
            <w:r w:rsidRPr="00D51CCD">
              <w:t>тавления доступа к ф</w:t>
            </w:r>
            <w:r w:rsidRPr="00D51CCD">
              <w:t>е</w:t>
            </w:r>
            <w:r w:rsidRPr="00D51CCD">
              <w:t>деральной информац</w:t>
            </w:r>
            <w:r w:rsidRPr="00D51CCD">
              <w:t>и</w:t>
            </w:r>
            <w:r w:rsidRPr="00D51CCD">
              <w:t>онно - сервисной пла</w:t>
            </w:r>
            <w:r w:rsidRPr="00D51CCD">
              <w:t>т</w:t>
            </w:r>
            <w:r w:rsidRPr="00D51CCD">
              <w:t>форме цифровой обр</w:t>
            </w:r>
            <w:r w:rsidRPr="00D51CCD">
              <w:t>а</w:t>
            </w:r>
            <w:r w:rsidRPr="00D51CCD">
              <w:t>зовательной среды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15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Доля педагогических работников, испол</w:t>
            </w:r>
            <w:r w:rsidRPr="00D51CCD">
              <w:t>ь</w:t>
            </w:r>
            <w:r w:rsidRPr="00D51CCD">
              <w:t>зующих сервисы фед</w:t>
            </w:r>
            <w:r w:rsidRPr="00D51CCD">
              <w:t>е</w:t>
            </w:r>
            <w:r w:rsidRPr="00D51CCD">
              <w:t>ральной информацио</w:t>
            </w:r>
            <w:r w:rsidRPr="00D51CCD">
              <w:t>н</w:t>
            </w:r>
            <w:r w:rsidRPr="00D51CCD">
              <w:t>но-сервисной платфо</w:t>
            </w:r>
            <w:r w:rsidRPr="00D51CCD">
              <w:t>р</w:t>
            </w:r>
            <w:r w:rsidRPr="00D51CCD">
              <w:t>мы цифровой образов</w:t>
            </w:r>
            <w:r w:rsidRPr="00D51CCD">
              <w:t>а</w:t>
            </w:r>
            <w:r w:rsidRPr="00D51CCD">
              <w:t>тельной среды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Доля образовательных организаций, испол</w:t>
            </w:r>
            <w:r w:rsidRPr="00D51CCD">
              <w:t>ь</w:t>
            </w:r>
            <w:r w:rsidRPr="00D51CCD">
              <w:t>зующих сервисы фед</w:t>
            </w:r>
            <w:r w:rsidRPr="00D51CCD">
              <w:t>е</w:t>
            </w:r>
            <w:r w:rsidRPr="00D51CCD">
              <w:t>ральной информацио</w:t>
            </w:r>
            <w:r w:rsidRPr="00D51CCD">
              <w:t>н</w:t>
            </w:r>
            <w:r w:rsidRPr="00D51CCD">
              <w:t>но-сервисной платфо</w:t>
            </w:r>
            <w:r w:rsidRPr="00D51CCD">
              <w:t>р</w:t>
            </w:r>
            <w:r w:rsidRPr="00D51CCD">
              <w:t>мы цифровой образов</w:t>
            </w:r>
            <w:r w:rsidRPr="00D51CCD">
              <w:t>а</w:t>
            </w:r>
            <w:r w:rsidRPr="00D51CCD">
              <w:t>тельной среды при ре</w:t>
            </w:r>
            <w:r w:rsidRPr="00D51CCD">
              <w:t>а</w:t>
            </w:r>
            <w:r w:rsidRPr="00D51CCD">
              <w:t>лизации программ о</w:t>
            </w:r>
            <w:r w:rsidRPr="00D51CCD">
              <w:t>с</w:t>
            </w:r>
            <w:r w:rsidRPr="00D51CCD">
              <w:t>новного общего образ</w:t>
            </w:r>
            <w:r w:rsidRPr="00D51CCD">
              <w:t>о</w:t>
            </w:r>
            <w:r w:rsidRPr="00D51CCD">
              <w:t>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lastRenderedPageBreak/>
              <w:t>9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Реализация реги</w:t>
            </w:r>
            <w:r w:rsidRPr="00D51CCD">
              <w:t>о</w:t>
            </w:r>
            <w:r w:rsidRPr="00D51CCD">
              <w:t>нального проекта «Современная шк</w:t>
            </w:r>
            <w:r w:rsidRPr="00D51CCD">
              <w:t>о</w:t>
            </w:r>
            <w:r w:rsidRPr="00D51CCD">
              <w:t>ла»</w:t>
            </w:r>
          </w:p>
          <w:p w:rsidR="00D51CCD" w:rsidRPr="00D51CCD" w:rsidRDefault="00D51CCD" w:rsidP="00D51CCD">
            <w:r w:rsidRPr="00D51CCD">
              <w:t>Создание (обновл</w:t>
            </w:r>
            <w:r w:rsidRPr="00D51CCD">
              <w:t>е</w:t>
            </w:r>
            <w:r w:rsidRPr="00D51CCD">
              <w:t>ние) материально-технической базы для формирования у обучающихся совр</w:t>
            </w:r>
            <w:r w:rsidRPr="00D51CCD">
              <w:t>е</w:t>
            </w:r>
            <w:r w:rsidRPr="00D51CCD">
              <w:t>менных технологич</w:t>
            </w:r>
            <w:r w:rsidRPr="00D51CCD">
              <w:t>е</w:t>
            </w:r>
            <w:r w:rsidRPr="00D51CCD">
              <w:t>ских и гуманитарных навыков. Создание материально-технической базы для реализации о</w:t>
            </w:r>
            <w:r w:rsidRPr="00D51CCD">
              <w:t>с</w:t>
            </w:r>
            <w:r w:rsidRPr="00D51CCD">
              <w:t>новных и дополн</w:t>
            </w:r>
            <w:r w:rsidRPr="00D51CCD">
              <w:t>и</w:t>
            </w:r>
            <w:r w:rsidRPr="00D51CCD">
              <w:t>тельных  общеобр</w:t>
            </w:r>
            <w:r w:rsidRPr="00D51CCD">
              <w:t>а</w:t>
            </w:r>
            <w:r w:rsidRPr="00D51CCD">
              <w:t>зовательных пр</w:t>
            </w:r>
            <w:r w:rsidRPr="00D51CCD">
              <w:t>о</w:t>
            </w:r>
            <w:r w:rsidRPr="00D51CCD">
              <w:t>грамм цифрового и гуманитарного пр</w:t>
            </w:r>
            <w:r w:rsidRPr="00D51CCD">
              <w:t>о</w:t>
            </w:r>
            <w:r w:rsidRPr="00D51CCD">
              <w:t>филей в общеобр</w:t>
            </w:r>
            <w:r w:rsidRPr="00D51CCD">
              <w:t>а</w:t>
            </w:r>
            <w:r w:rsidRPr="00D51CCD">
              <w:t>зовательных орган</w:t>
            </w:r>
            <w:r w:rsidRPr="00D51CCD">
              <w:t>и</w:t>
            </w:r>
            <w:r w:rsidRPr="00D51CCD">
              <w:t>зациях, расположе</w:t>
            </w:r>
            <w:r w:rsidRPr="00D51CCD">
              <w:t>н</w:t>
            </w:r>
            <w:r w:rsidRPr="00D51CCD">
              <w:lastRenderedPageBreak/>
              <w:t>ных в сельской мес</w:t>
            </w:r>
            <w:r w:rsidRPr="00D51CCD">
              <w:t>т</w:t>
            </w:r>
            <w:r w:rsidRPr="00D51CCD">
              <w:t>ности)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lastRenderedPageBreak/>
              <w:t>численность детей, о</w:t>
            </w:r>
            <w:r w:rsidRPr="00D51CCD">
              <w:t>с</w:t>
            </w:r>
            <w:r w:rsidRPr="00D51CCD">
              <w:t>ваивающих учебных предмет «Технология» на базе Центров обр</w:t>
            </w:r>
            <w:r w:rsidRPr="00D51CCD">
              <w:t>а</w:t>
            </w:r>
            <w:r w:rsidRPr="00D51CCD">
              <w:t>зования цифрового и гуманитарного проф</w:t>
            </w:r>
            <w:r w:rsidRPr="00D51CCD">
              <w:t>и</w:t>
            </w:r>
            <w:r w:rsidRPr="00D51CCD">
              <w:t>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1218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3525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1834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1834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численность детей, о</w:t>
            </w:r>
            <w:r w:rsidRPr="00D51CCD">
              <w:t>с</w:t>
            </w:r>
            <w:r w:rsidRPr="00D51CCD">
              <w:t>ваивающих учебных предмет «Основы без</w:t>
            </w:r>
            <w:r w:rsidRPr="00D51CCD">
              <w:t>о</w:t>
            </w:r>
            <w:r w:rsidRPr="00D51CCD">
              <w:t>пасности жизнеде</w:t>
            </w:r>
            <w:r w:rsidRPr="00D51CCD">
              <w:t>я</w:t>
            </w:r>
            <w:r w:rsidRPr="00D51CCD">
              <w:t>тельности» на базе Це</w:t>
            </w:r>
            <w:r w:rsidRPr="00D51CCD">
              <w:t>н</w:t>
            </w:r>
            <w:r w:rsidRPr="00D51CCD">
              <w:t>тров образования ци</w:t>
            </w:r>
            <w:r w:rsidRPr="00D51CCD">
              <w:t>ф</w:t>
            </w:r>
            <w:r w:rsidRPr="00D51CCD">
              <w:t>рового и гуманитарного профилей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440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440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численность детей, о</w:t>
            </w:r>
            <w:r w:rsidRPr="00D51CCD">
              <w:t>с</w:t>
            </w:r>
            <w:r w:rsidRPr="00D51CCD">
              <w:t>ваивающих учебных предмет «Информат</w:t>
            </w:r>
            <w:r w:rsidRPr="00D51CCD">
              <w:t>и</w:t>
            </w:r>
            <w:r w:rsidRPr="00D51CCD">
              <w:t>ка» на базе Центров о</w:t>
            </w:r>
            <w:r w:rsidRPr="00D51CCD">
              <w:t>б</w:t>
            </w:r>
            <w:r w:rsidRPr="00D51CCD">
              <w:t>разования цифрового и гуманитарного проф</w:t>
            </w:r>
            <w:r w:rsidRPr="00D51CCD">
              <w:t>и</w:t>
            </w:r>
            <w:r w:rsidRPr="00D51CCD">
              <w:t>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814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814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численность детей, о</w:t>
            </w:r>
            <w:r w:rsidRPr="00D51CCD">
              <w:t>х</w:t>
            </w:r>
            <w:r w:rsidRPr="00D51CCD">
              <w:t>ваченных дополнител</w:t>
            </w:r>
            <w:r w:rsidRPr="00D51CCD">
              <w:t>ь</w:t>
            </w:r>
            <w:r w:rsidRPr="00D51CCD">
              <w:t>ными общеобразов</w:t>
            </w:r>
            <w:r w:rsidRPr="00D51CCD">
              <w:t>а</w:t>
            </w:r>
            <w:r w:rsidRPr="00D51CCD">
              <w:t>тельными программами  на базе Центров обр</w:t>
            </w:r>
            <w:r w:rsidRPr="00D51CCD">
              <w:t>а</w:t>
            </w:r>
            <w:r w:rsidRPr="00D51CCD">
              <w:t>зования цифрового и гуманитарного проф</w:t>
            </w:r>
            <w:r w:rsidRPr="00D51CCD">
              <w:t>и</w:t>
            </w:r>
            <w:r w:rsidRPr="00D51CCD">
              <w:t>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1144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1269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1746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1746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1746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1746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численность детей, з</w:t>
            </w:r>
            <w:r w:rsidRPr="00D51CCD">
              <w:t>а</w:t>
            </w:r>
            <w:r w:rsidRPr="00D51CCD">
              <w:t>нимающихся шахмат</w:t>
            </w:r>
            <w:r w:rsidRPr="00D51CCD">
              <w:t>а</w:t>
            </w:r>
            <w:r w:rsidRPr="00D51CCD">
              <w:t>ми на постоянной осн</w:t>
            </w:r>
            <w:r w:rsidRPr="00D51CCD">
              <w:t>о</w:t>
            </w:r>
            <w:r w:rsidRPr="00D51CCD">
              <w:t>ве,  на базе Центров о</w:t>
            </w:r>
            <w:r w:rsidRPr="00D51CCD">
              <w:t>б</w:t>
            </w:r>
            <w:r w:rsidRPr="00D51CCD">
              <w:t>разования цифрового и гуманитарного проф</w:t>
            </w:r>
            <w:r w:rsidRPr="00D51CCD">
              <w:t>и</w:t>
            </w:r>
            <w:r w:rsidRPr="00D51CCD">
              <w:t>лей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280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280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численность человек, ежемесячно испол</w:t>
            </w:r>
            <w:r w:rsidRPr="00D51CCD">
              <w:t>ь</w:t>
            </w:r>
            <w:r w:rsidRPr="00D51CCD">
              <w:t>зующих инфраструктуру Центров образования цифрового и гуманита</w:t>
            </w:r>
            <w:r w:rsidRPr="00D51CCD">
              <w:t>р</w:t>
            </w:r>
            <w:r w:rsidRPr="00D51CCD">
              <w:t>ного профилей «Точка роста» для дистанцио</w:t>
            </w:r>
            <w:r w:rsidRPr="00D51CCD">
              <w:t>н</w:t>
            </w:r>
            <w:r w:rsidRPr="00D51CCD">
              <w:t>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1400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1400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численность человек, ежемесячно вовлече</w:t>
            </w:r>
            <w:r w:rsidRPr="00D51CCD">
              <w:t>н</w:t>
            </w:r>
            <w:r w:rsidRPr="00D51CCD">
              <w:t>ных в программу соц</w:t>
            </w:r>
            <w:r w:rsidRPr="00D51CCD">
              <w:t>и</w:t>
            </w:r>
            <w:r w:rsidRPr="00D51CCD">
              <w:t>ально-культурных ко</w:t>
            </w:r>
            <w:r w:rsidRPr="00D51CCD">
              <w:t>м</w:t>
            </w:r>
            <w:r w:rsidRPr="00D51CCD">
              <w:t>петенций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1400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1400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количество проведе</w:t>
            </w:r>
            <w:r w:rsidRPr="00D51CCD">
              <w:t>н</w:t>
            </w:r>
            <w:r w:rsidRPr="00D51CCD">
              <w:t>ных на площадке Це</w:t>
            </w:r>
            <w:r w:rsidRPr="00D51CCD">
              <w:t>н</w:t>
            </w:r>
            <w:r w:rsidRPr="00D51CCD">
              <w:t>тров образования ци</w:t>
            </w:r>
            <w:r w:rsidRPr="00D51CCD">
              <w:t>ф</w:t>
            </w:r>
            <w:r w:rsidRPr="00D51CCD">
              <w:t>рового и гуманитарного профилей «Точка роста» социокультурных мер</w:t>
            </w:r>
            <w:r w:rsidRPr="00D51CCD">
              <w:t>о</w:t>
            </w:r>
            <w:r w:rsidRPr="00D51CCD">
              <w:t>приятий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70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повышение квалифик</w:t>
            </w:r>
            <w:r w:rsidRPr="00D51CCD">
              <w:t>а</w:t>
            </w:r>
            <w:r w:rsidRPr="00D51CCD">
              <w:t>ции педагогов по пре</w:t>
            </w:r>
            <w:r w:rsidRPr="00D51CCD">
              <w:t>д</w:t>
            </w:r>
            <w:r w:rsidRPr="00D51CCD">
              <w:t>мету «Технология», 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повышение квалифик</w:t>
            </w:r>
            <w:r w:rsidRPr="00D51CCD">
              <w:t>а</w:t>
            </w:r>
            <w:r w:rsidRPr="00D51CCD">
              <w:t>ции иных сотрудников Центров образования цифрового и гуманита</w:t>
            </w:r>
            <w:r w:rsidRPr="00D51CCD">
              <w:t>р</w:t>
            </w:r>
            <w:r w:rsidRPr="00D51CCD">
              <w:t>ного профилей «Точка роста», ежегодно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</w:tr>
      <w:tr w:rsidR="00D51CCD" w:rsidRPr="00D51CCD" w:rsidTr="00D51CCD">
        <w:trPr>
          <w:cantSplit/>
          <w:trHeight w:val="429"/>
        </w:trPr>
        <w:tc>
          <w:tcPr>
            <w:tcW w:w="56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число общеобразов</w:t>
            </w:r>
            <w:r w:rsidRPr="00D51CCD">
              <w:t>а</w:t>
            </w:r>
            <w:r w:rsidRPr="00D51CCD">
              <w:t>тельных организаций, расположенных в сел</w:t>
            </w:r>
            <w:r w:rsidRPr="00D51CCD">
              <w:t>ь</w:t>
            </w:r>
            <w:r w:rsidRPr="00D51CCD">
              <w:t>ской местности и малых городах, обновивших материально-техническую базу для реализации основных и дополнительных общ</w:t>
            </w:r>
            <w:r w:rsidRPr="00D51CCD">
              <w:t>е</w:t>
            </w:r>
            <w:r w:rsidRPr="00D51CCD">
              <w:t>образовательных пр</w:t>
            </w:r>
            <w:r w:rsidRPr="00D51CCD">
              <w:t>о</w:t>
            </w:r>
            <w:r w:rsidRPr="00D51CCD">
              <w:t>грамм цифрового и г</w:t>
            </w:r>
            <w:r w:rsidRPr="00D51CCD">
              <w:t>у</w:t>
            </w:r>
            <w:r w:rsidRPr="00D51CCD">
              <w:t>манитарного профилей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</w:t>
            </w:r>
          </w:p>
        </w:tc>
      </w:tr>
      <w:tr w:rsidR="00D51CCD" w:rsidRPr="00D51CCD" w:rsidTr="00D51CCD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Реализация реги</w:t>
            </w:r>
            <w:r w:rsidRPr="00D51CCD">
              <w:t>о</w:t>
            </w:r>
            <w:r w:rsidRPr="00D51CCD">
              <w:t>нального проекта «Современная шк</w:t>
            </w:r>
            <w:r w:rsidRPr="00D51CCD">
              <w:t>о</w:t>
            </w:r>
            <w:r w:rsidRPr="00D51CCD">
              <w:t>ла» (Создание и функционирование в общеобразовател</w:t>
            </w:r>
            <w:r w:rsidRPr="00D51CCD">
              <w:t>ь</w:t>
            </w:r>
            <w:r w:rsidRPr="00D51CCD">
              <w:t>ных организациях, расположенных в сельской местности и малых городах, це</w:t>
            </w:r>
            <w:r w:rsidRPr="00D51CCD">
              <w:t>н</w:t>
            </w:r>
            <w:r w:rsidRPr="00D51CCD">
              <w:t>тров образования естественно-научной и технологической направленностей)</w:t>
            </w:r>
          </w:p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количество общеобр</w:t>
            </w:r>
            <w:r w:rsidRPr="00D51CCD">
              <w:t>а</w:t>
            </w:r>
            <w:r w:rsidRPr="00D51CCD">
              <w:t>зовательных организ</w:t>
            </w:r>
            <w:r w:rsidRPr="00D51CCD">
              <w:t>а</w:t>
            </w:r>
            <w:r w:rsidRPr="00D51CCD">
              <w:t>ций, расположенных в сельской местности и малых городах, в кот</w:t>
            </w:r>
            <w:r w:rsidRPr="00D51CCD">
              <w:t>о</w:t>
            </w:r>
            <w:r w:rsidRPr="00D51CCD">
              <w:t>рых созданы и фун</w:t>
            </w:r>
            <w:r w:rsidRPr="00D51CCD">
              <w:t>к</w:t>
            </w:r>
            <w:r w:rsidRPr="00D51CCD">
              <w:t>ционируют центры о</w:t>
            </w:r>
            <w:r w:rsidRPr="00D51CCD">
              <w:t>б</w:t>
            </w:r>
            <w:r w:rsidRPr="00D51CCD">
              <w:t>разования естественно-научной и технологич</w:t>
            </w:r>
            <w:r w:rsidRPr="00D51CCD">
              <w:t>е</w:t>
            </w:r>
            <w:r w:rsidRPr="00D51CCD">
              <w:t>ской направленностей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</w:tr>
      <w:tr w:rsidR="00D51CCD" w:rsidRPr="00D51CCD" w:rsidTr="00D51CCD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численность обуча</w:t>
            </w:r>
            <w:r w:rsidRPr="00D51CCD">
              <w:t>ю</w:t>
            </w:r>
            <w:r w:rsidRPr="00D51CCD">
              <w:t>щихся общеобразов</w:t>
            </w:r>
            <w:r w:rsidRPr="00D51CCD">
              <w:t>а</w:t>
            </w:r>
            <w:r w:rsidRPr="00D51CCD">
              <w:lastRenderedPageBreak/>
              <w:t>тельной организации, охваченных образов</w:t>
            </w:r>
            <w:r w:rsidRPr="00D51CCD">
              <w:t>а</w:t>
            </w:r>
            <w:r w:rsidRPr="00D51CCD">
              <w:t>тельными программами общего образования естественно-научной и технологической н</w:t>
            </w:r>
            <w:r w:rsidRPr="00D51CCD">
              <w:t>а</w:t>
            </w:r>
            <w:r w:rsidRPr="00D51CCD">
              <w:t>правленностей на базе центра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lastRenderedPageBreak/>
              <w:t xml:space="preserve">чел.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</w:tr>
      <w:tr w:rsidR="00D51CCD" w:rsidRPr="00D51CCD" w:rsidTr="00D51CCD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численность детей, об</w:t>
            </w:r>
            <w:r w:rsidRPr="00D51CCD">
              <w:t>у</w:t>
            </w:r>
            <w:r w:rsidRPr="00D51CCD">
              <w:t>чающихся программам дополнительного обр</w:t>
            </w:r>
            <w:r w:rsidRPr="00D51CCD">
              <w:t>а</w:t>
            </w:r>
            <w:r w:rsidRPr="00D51CCD">
              <w:t>зования естественно-научной и технической направленностей на б</w:t>
            </w:r>
            <w:r w:rsidRPr="00D51CCD">
              <w:t>а</w:t>
            </w:r>
            <w:r w:rsidRPr="00D51CCD">
              <w:t>зе центра «Точка роста»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</w:tr>
      <w:tr w:rsidR="00D51CCD" w:rsidRPr="00D51CCD" w:rsidTr="00D51CCD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численность обуча</w:t>
            </w:r>
            <w:r w:rsidRPr="00D51CCD">
              <w:t>ю</w:t>
            </w:r>
            <w:r w:rsidRPr="00D51CCD">
              <w:t>щихся, ежемесячно и</w:t>
            </w:r>
            <w:r w:rsidRPr="00D51CCD">
              <w:t>с</w:t>
            </w:r>
            <w:r w:rsidRPr="00D51CCD">
              <w:t>пользующих инфр</w:t>
            </w:r>
            <w:r w:rsidRPr="00D51CCD">
              <w:t>а</w:t>
            </w:r>
            <w:r w:rsidRPr="00D51CCD">
              <w:t>структуру центров «То</w:t>
            </w:r>
            <w:r w:rsidRPr="00D51CCD">
              <w:t>ч</w:t>
            </w:r>
            <w:r w:rsidRPr="00D51CCD">
              <w:t>ка роста»  для диста</w:t>
            </w:r>
            <w:r w:rsidRPr="00D51CCD">
              <w:t>н</w:t>
            </w:r>
            <w:r w:rsidRPr="00D51CCD">
              <w:t>ционного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</w:tr>
      <w:tr w:rsidR="00D51CCD" w:rsidRPr="00D51CCD" w:rsidTr="00D51CCD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доля педагогических работников центра «Точка роста», проше</w:t>
            </w:r>
            <w:r w:rsidRPr="00D51CCD">
              <w:t>д</w:t>
            </w:r>
            <w:r w:rsidRPr="00D51CCD">
              <w:t>ших обучение по пр</w:t>
            </w:r>
            <w:r w:rsidRPr="00D51CCD">
              <w:t>о</w:t>
            </w:r>
            <w:r w:rsidRPr="00D51CCD">
              <w:t>граммам из реестра программ повышения квалификации фед</w:t>
            </w:r>
            <w:r w:rsidRPr="00D51CCD">
              <w:t>е</w:t>
            </w:r>
            <w:r w:rsidRPr="00D51CCD">
              <w:lastRenderedPageBreak/>
              <w:t>рального оператора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-</w:t>
            </w:r>
          </w:p>
        </w:tc>
      </w:tr>
      <w:tr w:rsidR="00D51CCD" w:rsidRPr="00D51CCD" w:rsidTr="00D51CCD">
        <w:trPr>
          <w:trHeight w:val="429"/>
        </w:trPr>
        <w:tc>
          <w:tcPr>
            <w:tcW w:w="56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lastRenderedPageBreak/>
              <w:t>10</w:t>
            </w:r>
          </w:p>
        </w:tc>
        <w:tc>
          <w:tcPr>
            <w:tcW w:w="22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Организация бе</w:t>
            </w:r>
            <w:r w:rsidRPr="00D51CCD">
              <w:t>с</w:t>
            </w:r>
            <w:r w:rsidRPr="00D51CCD">
              <w:t>платного горячего питания обучающи</w:t>
            </w:r>
            <w:r w:rsidRPr="00D51CCD">
              <w:t>х</w:t>
            </w:r>
            <w:r w:rsidRPr="00D51CCD">
              <w:t>ся, получающих н</w:t>
            </w:r>
            <w:r w:rsidRPr="00D51CCD">
              <w:t>а</w:t>
            </w:r>
            <w:r w:rsidRPr="00D51CCD">
              <w:t>чальное общее обр</w:t>
            </w:r>
            <w:r w:rsidRPr="00D51CCD">
              <w:t>а</w:t>
            </w:r>
            <w:r w:rsidRPr="00D51CCD">
              <w:t>зование в муниц</w:t>
            </w:r>
            <w:r w:rsidRPr="00D51CCD">
              <w:t>и</w:t>
            </w:r>
            <w:r w:rsidRPr="00D51CCD">
              <w:t>пальных образов</w:t>
            </w:r>
            <w:r w:rsidRPr="00D51CCD">
              <w:t>а</w:t>
            </w:r>
            <w:r w:rsidRPr="00D51CCD">
              <w:t>тельных организац</w:t>
            </w:r>
            <w:r w:rsidRPr="00D51CCD">
              <w:t>и</w:t>
            </w:r>
            <w:r w:rsidRPr="00D51CCD">
              <w:t>ях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Доля обучающихся, п</w:t>
            </w:r>
            <w:r w:rsidRPr="00D51CCD">
              <w:t>о</w:t>
            </w:r>
            <w:r w:rsidRPr="00D51CCD">
              <w:t>лучающих начальное общее образование в муниципальных обр</w:t>
            </w:r>
            <w:r w:rsidRPr="00D51CCD">
              <w:t>а</w:t>
            </w:r>
            <w:r w:rsidRPr="00D51CCD">
              <w:t>зовательных организ</w:t>
            </w:r>
            <w:r w:rsidRPr="00D51CCD">
              <w:t>а</w:t>
            </w:r>
            <w:r w:rsidRPr="00D51CCD">
              <w:t>циях, получающих бе</w:t>
            </w:r>
            <w:r w:rsidRPr="00D51CCD">
              <w:t>с</w:t>
            </w:r>
            <w:r w:rsidRPr="00D51CCD">
              <w:t>платное горячее пит</w:t>
            </w:r>
            <w:r w:rsidRPr="00D51CCD">
              <w:t>а</w:t>
            </w:r>
            <w:r w:rsidRPr="00D51CCD">
              <w:t>ние, к общему колич</w:t>
            </w:r>
            <w:r w:rsidRPr="00D51CCD">
              <w:t>е</w:t>
            </w:r>
            <w:r w:rsidRPr="00D51CCD">
              <w:t>ству обучающихся, п</w:t>
            </w:r>
            <w:r w:rsidRPr="00D51CCD">
              <w:t>о</w:t>
            </w:r>
            <w:r w:rsidRPr="00D51CCD">
              <w:t>лучающих начальное общее образование в муниципальных обр</w:t>
            </w:r>
            <w:r w:rsidRPr="00D51CCD">
              <w:t>а</w:t>
            </w:r>
            <w:r w:rsidRPr="00D51CCD">
              <w:t>зовательных организ</w:t>
            </w:r>
            <w:r w:rsidRPr="00D51CCD">
              <w:t>а</w:t>
            </w:r>
            <w:r w:rsidRPr="00D51CCD">
              <w:t>циях в отчетном фина</w:t>
            </w:r>
            <w:r w:rsidRPr="00D51CCD">
              <w:t>н</w:t>
            </w:r>
            <w:r w:rsidRPr="00D51CCD">
              <w:t>совом году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-</w:t>
            </w:r>
          </w:p>
        </w:tc>
      </w:tr>
      <w:tr w:rsidR="00D51CCD" w:rsidRPr="00D51CCD" w:rsidTr="00D51CCD">
        <w:trPr>
          <w:trHeight w:val="429"/>
        </w:trPr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11</w:t>
            </w:r>
          </w:p>
        </w:tc>
        <w:tc>
          <w:tcPr>
            <w:tcW w:w="22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Pr="00D51CCD" w:rsidRDefault="00D51CCD" w:rsidP="00D51CCD">
            <w:r w:rsidRPr="00D51CCD">
              <w:t>Создание условий для обеспечения о</w:t>
            </w:r>
            <w:r w:rsidRPr="00D51CCD">
              <w:t>б</w:t>
            </w:r>
            <w:r w:rsidRPr="00D51CCD">
              <w:t>разовательного пр</w:t>
            </w:r>
            <w:r w:rsidRPr="00D51CCD">
              <w:t>о</w:t>
            </w:r>
            <w:r w:rsidRPr="00D51CCD">
              <w:t>цесса в части нера</w:t>
            </w:r>
            <w:r w:rsidRPr="00D51CCD">
              <w:t>с</w:t>
            </w:r>
            <w:r w:rsidRPr="00D51CCD">
              <w:t>пространения новой коронавирусной и</w:t>
            </w:r>
            <w:r w:rsidRPr="00D51CCD">
              <w:t>н</w:t>
            </w:r>
            <w:r w:rsidRPr="00D51CCD">
              <w:t>фекции (COVID-19)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Pr="00D51CCD" w:rsidRDefault="00D51CCD" w:rsidP="00D51CCD">
            <w:r w:rsidRPr="00D51CCD">
              <w:t>Доля общеобразов</w:t>
            </w:r>
            <w:r w:rsidRPr="00D51CCD">
              <w:t>а</w:t>
            </w:r>
            <w:r w:rsidRPr="00D51CCD">
              <w:t>тельных организаций, в которых реализованы мероприятия по собл</w:t>
            </w:r>
            <w:r w:rsidRPr="00D51CCD">
              <w:t>ю</w:t>
            </w:r>
            <w:r w:rsidRPr="00D51CCD">
              <w:t>дению санитарно-эпидемиологических требований в условиях распространения новой коронавирусной инфе</w:t>
            </w:r>
            <w:r w:rsidRPr="00D51CCD">
              <w:t>к</w:t>
            </w:r>
            <w:r w:rsidRPr="00D51CCD">
              <w:t>ции (COVID-19)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-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-</w:t>
            </w:r>
          </w:p>
        </w:tc>
      </w:tr>
    </w:tbl>
    <w:p w:rsidR="00D51CCD" w:rsidRPr="00D51CCD" w:rsidRDefault="00D51CCD" w:rsidP="00D51CCD"/>
    <w:p w:rsidR="00F030B6" w:rsidRPr="00ED6802" w:rsidRDefault="00F030B6" w:rsidP="00F030B6">
      <w:pPr>
        <w:pageBreakBefore/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b/>
          <w:sz w:val="19"/>
          <w:szCs w:val="19"/>
          <w:lang w:eastAsia="zh-CN"/>
        </w:rPr>
        <w:lastRenderedPageBreak/>
        <w:t>Приложение 2</w:t>
      </w: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sz w:val="19"/>
          <w:szCs w:val="19"/>
          <w:lang w:eastAsia="zh-CN"/>
        </w:rPr>
      </w:pPr>
      <w:r w:rsidRPr="00ED6802">
        <w:rPr>
          <w:rFonts w:ascii="Times New Roman" w:eastAsia="Times New Roman" w:hAnsi="Times New Roman"/>
          <w:sz w:val="19"/>
          <w:szCs w:val="19"/>
          <w:lang w:eastAsia="zh-CN"/>
        </w:rPr>
        <w:t xml:space="preserve">                        к подпрограмме 2муниципальной программы</w:t>
      </w:r>
    </w:p>
    <w:p w:rsidR="00F030B6" w:rsidRPr="00ED6802" w:rsidRDefault="00F030B6" w:rsidP="00F030B6">
      <w:pPr>
        <w:autoSpaceDE w:val="0"/>
        <w:spacing w:after="0" w:line="240" w:lineRule="auto"/>
        <w:ind w:firstLine="10440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zh-CN"/>
        </w:rPr>
      </w:pPr>
    </w:p>
    <w:tbl>
      <w:tblPr>
        <w:tblpPr w:leftFromText="180" w:rightFromText="180" w:vertAnchor="text" w:tblpX="195" w:tblpY="1"/>
        <w:tblOverlap w:val="never"/>
        <w:tblW w:w="15838" w:type="dxa"/>
        <w:tblLayout w:type="fixed"/>
        <w:tblLook w:val="04A0"/>
      </w:tblPr>
      <w:tblGrid>
        <w:gridCol w:w="568"/>
        <w:gridCol w:w="1946"/>
        <w:gridCol w:w="708"/>
        <w:gridCol w:w="2410"/>
        <w:gridCol w:w="1701"/>
        <w:gridCol w:w="1985"/>
        <w:gridCol w:w="1984"/>
        <w:gridCol w:w="1276"/>
        <w:gridCol w:w="1134"/>
        <w:gridCol w:w="992"/>
        <w:gridCol w:w="1134"/>
      </w:tblGrid>
      <w:tr w:rsidR="005A272E" w:rsidRPr="005A272E" w:rsidTr="005A272E">
        <w:trPr>
          <w:trHeight w:val="600"/>
        </w:trPr>
        <w:tc>
          <w:tcPr>
            <w:tcW w:w="15838" w:type="dxa"/>
            <w:gridSpan w:val="11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СВЕДЕНИЯ</w:t>
            </w:r>
          </w:p>
          <w:p w:rsidR="005A272E" w:rsidRPr="005A272E" w:rsidRDefault="005A272E" w:rsidP="005A272E">
            <w:r w:rsidRPr="005A272E">
              <w:t xml:space="preserve"> о порядке сбора информации и методике расчёта целевых показателей подпрограммы 2</w:t>
            </w:r>
          </w:p>
          <w:p w:rsidR="005A272E" w:rsidRPr="005A272E" w:rsidRDefault="005A272E" w:rsidP="005A272E">
            <w:r w:rsidRPr="005A272E">
              <w:t xml:space="preserve"> муниципальной программы</w:t>
            </w:r>
          </w:p>
          <w:p w:rsidR="005A272E" w:rsidRPr="005A272E" w:rsidRDefault="005A272E" w:rsidP="005A272E"/>
        </w:tc>
      </w:tr>
      <w:tr w:rsidR="005A272E" w:rsidRPr="005A272E" w:rsidTr="005A272E">
        <w:trPr>
          <w:trHeight w:val="7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№ п/п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Наименование</w:t>
            </w:r>
            <w:r w:rsidRPr="005A272E">
              <w:br/>
              <w:t>целевого показат</w:t>
            </w:r>
            <w:r w:rsidRPr="005A272E">
              <w:t>е</w:t>
            </w:r>
            <w:r w:rsidRPr="005A272E">
              <w:t>ля (индикатора)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Ед. изм.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Определение целевого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Временные х</w:t>
            </w:r>
            <w:r w:rsidRPr="005A272E">
              <w:t>а</w:t>
            </w:r>
            <w:r w:rsidRPr="005A272E">
              <w:t>рактеристики целевого показ</w:t>
            </w:r>
            <w:r w:rsidRPr="005A272E">
              <w:t>а</w:t>
            </w:r>
            <w:r w:rsidRPr="005A272E">
              <w:t>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Алгоритм формир</w:t>
            </w:r>
            <w:r w:rsidRPr="005A272E">
              <w:t>о</w:t>
            </w:r>
            <w:r w:rsidRPr="005A272E">
              <w:t>вания (формула) показателя и мет</w:t>
            </w:r>
            <w:r w:rsidRPr="005A272E">
              <w:t>о</w:t>
            </w:r>
            <w:r w:rsidRPr="005A272E">
              <w:t>дические пояснения к целевому показ</w:t>
            </w:r>
            <w:r w:rsidRPr="005A272E">
              <w:t>а</w:t>
            </w:r>
            <w:r w:rsidRPr="005A272E">
              <w:t>телю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Базовые показат</w:t>
            </w:r>
            <w:r w:rsidRPr="005A272E">
              <w:t>е</w:t>
            </w:r>
            <w:r w:rsidRPr="005A272E">
              <w:t>ли, используемые в формуле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Метод сбора и индекс формы о</w:t>
            </w:r>
            <w:r w:rsidRPr="005A272E">
              <w:t>т</w:t>
            </w:r>
            <w:r w:rsidRPr="005A272E">
              <w:t>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Объект и единица наблюд</w:t>
            </w:r>
            <w:r w:rsidRPr="005A272E">
              <w:t>е</w:t>
            </w:r>
            <w:r w:rsidRPr="005A272E"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Охват единиц совоку</w:t>
            </w:r>
            <w:r w:rsidRPr="005A272E">
              <w:t>п</w:t>
            </w:r>
            <w:r w:rsidRPr="005A272E">
              <w:t>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Ответс</w:t>
            </w:r>
            <w:r w:rsidRPr="005A272E">
              <w:t>т</w:t>
            </w:r>
            <w:r w:rsidRPr="005A272E">
              <w:t>венный за сбор да</w:t>
            </w:r>
            <w:r w:rsidRPr="005A272E">
              <w:t>н</w:t>
            </w:r>
            <w:r w:rsidRPr="005A272E">
              <w:t>ных по ц</w:t>
            </w:r>
            <w:r w:rsidRPr="005A272E">
              <w:t>е</w:t>
            </w:r>
            <w:r w:rsidRPr="005A272E">
              <w:t>левому п</w:t>
            </w:r>
            <w:r w:rsidRPr="005A272E">
              <w:t>о</w:t>
            </w:r>
            <w:r w:rsidRPr="005A272E">
              <w:t>казателю</w:t>
            </w:r>
          </w:p>
        </w:tc>
      </w:tr>
      <w:tr w:rsidR="005A272E" w:rsidRPr="005A272E" w:rsidTr="005A272E">
        <w:trPr>
          <w:trHeight w:val="1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11</w:t>
            </w:r>
          </w:p>
        </w:tc>
      </w:tr>
      <w:tr w:rsidR="005A272E" w:rsidRPr="005A272E" w:rsidTr="005A272E">
        <w:trPr>
          <w:trHeight w:val="10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1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Средняя наполня</w:t>
            </w:r>
            <w:r w:rsidRPr="005A272E">
              <w:t>е</w:t>
            </w:r>
            <w:r w:rsidRPr="005A272E">
              <w:t>мость классов в г</w:t>
            </w:r>
            <w:r w:rsidRPr="005A272E">
              <w:t>о</w:t>
            </w:r>
            <w:r w:rsidRPr="005A272E">
              <w:t>родской местности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наполняемость кла</w:t>
            </w:r>
            <w:r w:rsidRPr="005A272E">
              <w:t>с</w:t>
            </w:r>
            <w:r w:rsidRPr="005A272E">
              <w:t>сов в общеобразов</w:t>
            </w:r>
            <w:r w:rsidRPr="005A272E">
              <w:t>а</w:t>
            </w:r>
            <w:r w:rsidRPr="005A272E">
              <w:t>тельных учреждениях городской местности.</w:t>
            </w:r>
            <w:r w:rsidRPr="005A272E">
              <w:br/>
              <w:t>Показатель в  целом о</w:t>
            </w:r>
            <w:r w:rsidRPr="005A272E">
              <w:t>п</w:t>
            </w:r>
            <w:r w:rsidRPr="005A272E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С=А/В, где:</w:t>
            </w:r>
          </w:p>
          <w:p w:rsidR="005A272E" w:rsidRPr="005A272E" w:rsidRDefault="005A272E" w:rsidP="005A272E">
            <w:r w:rsidRPr="005A272E">
              <w:br/>
              <w:t>С – Средняя напо</w:t>
            </w:r>
            <w:r w:rsidRPr="005A272E">
              <w:t>л</w:t>
            </w:r>
            <w:r w:rsidRPr="005A272E">
              <w:t>няемость классов в городской местн</w:t>
            </w:r>
            <w:r w:rsidRPr="005A272E">
              <w:t>о</w:t>
            </w:r>
            <w:r w:rsidRPr="005A272E">
              <w:t>сти</w:t>
            </w:r>
          </w:p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численность     детей в общеобр</w:t>
            </w:r>
            <w:r w:rsidRPr="005A272E">
              <w:t>а</w:t>
            </w:r>
            <w:r w:rsidRPr="005A272E">
              <w:t>зовательных учре</w:t>
            </w:r>
            <w:r w:rsidRPr="005A272E">
              <w:t>ж</w:t>
            </w:r>
            <w:r w:rsidRPr="005A272E">
              <w:t>дениях городской местности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 xml:space="preserve">3- </w:t>
            </w:r>
          </w:p>
          <w:p w:rsidR="005A272E" w:rsidRPr="005A272E" w:rsidRDefault="005A272E" w:rsidP="005A272E">
            <w:r w:rsidRPr="005A272E">
              <w:t>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 xml:space="preserve">тей, </w:t>
            </w:r>
          </w:p>
          <w:p w:rsidR="005A272E" w:rsidRPr="005A272E" w:rsidRDefault="005A272E" w:rsidP="005A272E">
            <w:r w:rsidRPr="005A272E"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</w:t>
            </w:r>
            <w:r w:rsidRPr="005A272E">
              <w:lastRenderedPageBreak/>
              <w:t>района</w:t>
            </w:r>
          </w:p>
        </w:tc>
      </w:tr>
      <w:tr w:rsidR="005A272E" w:rsidRPr="005A272E" w:rsidTr="005A272E">
        <w:trPr>
          <w:trHeight w:val="108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количество кла</w:t>
            </w:r>
            <w:r w:rsidRPr="005A272E">
              <w:t>с</w:t>
            </w:r>
            <w:r w:rsidRPr="005A272E">
              <w:t>сов в общеобраз</w:t>
            </w:r>
            <w:r w:rsidRPr="005A272E">
              <w:t>о</w:t>
            </w:r>
            <w:r w:rsidRPr="005A272E">
              <w:t>вательных учре</w:t>
            </w:r>
            <w:r w:rsidRPr="005A272E">
              <w:t>ж</w:t>
            </w:r>
            <w:r w:rsidRPr="005A272E">
              <w:t>дениях городской местности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</w:tr>
      <w:tr w:rsidR="005A272E" w:rsidRPr="005A272E" w:rsidTr="005A272E">
        <w:trPr>
          <w:trHeight w:val="14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2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Средняя наполня</w:t>
            </w:r>
            <w:r w:rsidRPr="005A272E">
              <w:t>е</w:t>
            </w:r>
            <w:r w:rsidRPr="005A272E">
              <w:t>мость классов в сельской местности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наполняемость кла</w:t>
            </w:r>
            <w:r w:rsidRPr="005A272E">
              <w:t>с</w:t>
            </w:r>
            <w:r w:rsidRPr="005A272E">
              <w:t>сов в общеобразов</w:t>
            </w:r>
            <w:r w:rsidRPr="005A272E">
              <w:t>а</w:t>
            </w:r>
            <w:r w:rsidRPr="005A272E">
              <w:t>тельных учреждениях сельской местности.</w:t>
            </w:r>
            <w:r w:rsidRPr="005A272E">
              <w:br/>
              <w:t>Показатель в  целом о</w:t>
            </w:r>
            <w:r w:rsidRPr="005A272E">
              <w:t>п</w:t>
            </w:r>
            <w:r w:rsidRPr="005A272E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С=А/В, где:</w:t>
            </w:r>
          </w:p>
          <w:p w:rsidR="005A272E" w:rsidRPr="005A272E" w:rsidRDefault="005A272E" w:rsidP="005A272E">
            <w:r w:rsidRPr="005A272E">
              <w:br/>
              <w:t>С – Средняя напо</w:t>
            </w:r>
            <w:r w:rsidRPr="005A272E">
              <w:t>л</w:t>
            </w:r>
            <w:r w:rsidRPr="005A272E">
              <w:t>няемость классов в сельской местности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численность     детей в общеобр</w:t>
            </w:r>
            <w:r w:rsidRPr="005A272E">
              <w:t>а</w:t>
            </w:r>
            <w:r w:rsidRPr="005A272E">
              <w:t>зовательных учре</w:t>
            </w:r>
            <w:r w:rsidRPr="005A272E">
              <w:t>ж</w:t>
            </w:r>
            <w:r w:rsidRPr="005A272E">
              <w:t>дениях сельской местности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 xml:space="preserve">тей, </w:t>
            </w:r>
          </w:p>
          <w:p w:rsidR="005A272E" w:rsidRPr="005A272E" w:rsidRDefault="005A272E" w:rsidP="005A272E">
            <w:r w:rsidRPr="005A272E"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>пального района</w:t>
            </w:r>
          </w:p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/>
        </w:tc>
      </w:tr>
      <w:tr w:rsidR="005A272E" w:rsidRPr="005A272E" w:rsidTr="005A272E">
        <w:trPr>
          <w:trHeight w:val="14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количество кла</w:t>
            </w:r>
            <w:r w:rsidRPr="005A272E">
              <w:t>с</w:t>
            </w:r>
            <w:r w:rsidRPr="005A272E">
              <w:t>сов в общеобраз</w:t>
            </w:r>
            <w:r w:rsidRPr="005A272E">
              <w:t>о</w:t>
            </w:r>
            <w:r w:rsidRPr="005A272E">
              <w:t>вательных учре</w:t>
            </w:r>
            <w:r w:rsidRPr="005A272E">
              <w:t>ж</w:t>
            </w:r>
            <w:r w:rsidRPr="005A272E">
              <w:t>дениях сельской местности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</w:tr>
      <w:tr w:rsidR="005A272E" w:rsidRPr="005A272E" w:rsidTr="005A272E">
        <w:trPr>
          <w:trHeight w:val="303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школьников, обучающихся по федеральным гос</w:t>
            </w:r>
            <w:r w:rsidRPr="005A272E">
              <w:t>у</w:t>
            </w:r>
            <w:r w:rsidRPr="005A272E">
              <w:t>дарственным обр</w:t>
            </w:r>
            <w:r w:rsidRPr="005A272E">
              <w:t>а</w:t>
            </w:r>
            <w:r w:rsidRPr="005A272E">
              <w:t>зовательным ста</w:t>
            </w:r>
            <w:r w:rsidRPr="005A272E">
              <w:t>н</w:t>
            </w:r>
            <w:r w:rsidRPr="005A272E">
              <w:t>дартам, в общей численности школьников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содержание образ</w:t>
            </w:r>
            <w:r w:rsidRPr="005A272E">
              <w:t>о</w:t>
            </w:r>
            <w:r w:rsidRPr="005A272E">
              <w:t>вания, позволяет  в д</w:t>
            </w:r>
            <w:r w:rsidRPr="005A272E">
              <w:t>и</w:t>
            </w:r>
            <w:r w:rsidRPr="005A272E">
              <w:t>намике оценить резул</w:t>
            </w:r>
            <w:r w:rsidRPr="005A272E">
              <w:t>ь</w:t>
            </w:r>
            <w:r w:rsidRPr="005A272E">
              <w:t>таты реализации мер</w:t>
            </w:r>
            <w:r w:rsidRPr="005A272E">
              <w:t>о</w:t>
            </w:r>
            <w:r w:rsidRPr="005A272E">
              <w:t>приятий, направленных на обновление  соде</w:t>
            </w:r>
            <w:r w:rsidRPr="005A272E">
              <w:t>р</w:t>
            </w:r>
            <w:r w:rsidRPr="005A272E">
              <w:t>жания образования.</w:t>
            </w:r>
            <w:r w:rsidRPr="005A272E">
              <w:br/>
              <w:t>Определяется как отн</w:t>
            </w:r>
            <w:r w:rsidRPr="005A272E">
              <w:t>о</w:t>
            </w:r>
            <w:r w:rsidRPr="005A272E">
              <w:t>шение численности  школьников образов</w:t>
            </w:r>
            <w:r w:rsidRPr="005A272E">
              <w:t>а</w:t>
            </w:r>
            <w:r w:rsidRPr="005A272E">
              <w:t>тельных учреждений общего образования, обучающихся в соотве</w:t>
            </w:r>
            <w:r w:rsidRPr="005A272E">
              <w:t>т</w:t>
            </w:r>
            <w:r w:rsidRPr="005A272E">
              <w:t>ствии с новыми фед</w:t>
            </w:r>
            <w:r w:rsidRPr="005A272E">
              <w:t>е</w:t>
            </w:r>
            <w:r w:rsidRPr="005A272E">
              <w:t>ральными государстве</w:t>
            </w:r>
            <w:r w:rsidRPr="005A272E">
              <w:t>н</w:t>
            </w:r>
            <w:r w:rsidRPr="005A272E">
              <w:t>ными образовательн</w:t>
            </w:r>
            <w:r w:rsidRPr="005A272E">
              <w:t>ы</w:t>
            </w:r>
            <w:r w:rsidRPr="005A272E">
              <w:t>ми стандартами к общей численности школьн</w:t>
            </w:r>
            <w:r w:rsidRPr="005A272E">
              <w:t>и</w:t>
            </w:r>
            <w:r w:rsidRPr="005A272E">
              <w:t>ков. Показатель в  целом определяется как сре</w:t>
            </w:r>
            <w:r w:rsidRPr="005A272E">
              <w:t>д</w:t>
            </w:r>
            <w:r w:rsidRPr="005A272E">
              <w:t>нее значение показат</w:t>
            </w:r>
            <w:r w:rsidRPr="005A272E">
              <w:t>е</w:t>
            </w:r>
            <w:r w:rsidRPr="005A272E">
              <w:t>лей по району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br/>
              <w:t>С – Доля школьн</w:t>
            </w:r>
            <w:r w:rsidRPr="005A272E">
              <w:t>и</w:t>
            </w:r>
            <w:r w:rsidRPr="005A272E">
              <w:t>ков, обучающихся по федеральным государственным образовательным стандартам, в о</w:t>
            </w:r>
            <w:r w:rsidRPr="005A272E">
              <w:t>б</w:t>
            </w:r>
            <w:r w:rsidRPr="005A272E">
              <w:t>щей численности школьников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численность школьников обр</w:t>
            </w:r>
            <w:r w:rsidRPr="005A272E">
              <w:t>а</w:t>
            </w:r>
            <w:r w:rsidRPr="005A272E">
              <w:t>зовательных учре</w:t>
            </w:r>
            <w:r w:rsidRPr="005A272E">
              <w:t>ж</w:t>
            </w:r>
            <w:r w:rsidRPr="005A272E">
              <w:t>дений общего обр</w:t>
            </w:r>
            <w:r w:rsidRPr="005A272E">
              <w:t>а</w:t>
            </w:r>
            <w:r w:rsidRPr="005A272E">
              <w:t>зования, обуча</w:t>
            </w:r>
            <w:r w:rsidRPr="005A272E">
              <w:t>ю</w:t>
            </w:r>
            <w:r w:rsidRPr="005A272E">
              <w:t>щихся в соответс</w:t>
            </w:r>
            <w:r w:rsidRPr="005A272E">
              <w:t>т</w:t>
            </w:r>
            <w:r w:rsidRPr="005A272E">
              <w:t>вии с новыми фед</w:t>
            </w:r>
            <w:r w:rsidRPr="005A272E">
              <w:t>е</w:t>
            </w:r>
            <w:r w:rsidRPr="005A272E">
              <w:t>ральными госуда</w:t>
            </w:r>
            <w:r w:rsidRPr="005A272E">
              <w:t>р</w:t>
            </w:r>
            <w:r w:rsidRPr="005A272E">
              <w:t>ственными образ</w:t>
            </w:r>
            <w:r w:rsidRPr="005A272E">
              <w:t>о</w:t>
            </w:r>
            <w:r w:rsidRPr="005A272E">
              <w:t>вательными ста</w:t>
            </w:r>
            <w:r w:rsidRPr="005A272E">
              <w:t>н</w:t>
            </w:r>
            <w:r w:rsidRPr="005A272E">
              <w:t>дартами.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>пального района</w:t>
            </w:r>
          </w:p>
        </w:tc>
      </w:tr>
      <w:tr w:rsidR="005A272E" w:rsidRPr="005A272E" w:rsidTr="005A272E">
        <w:trPr>
          <w:trHeight w:val="303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школьников в общеобразовател</w:t>
            </w:r>
            <w:r w:rsidRPr="005A272E">
              <w:t>ь</w:t>
            </w:r>
            <w:r w:rsidRPr="005A272E">
              <w:t>ных учреждениях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19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4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школьников в общеобразовател</w:t>
            </w:r>
            <w:r w:rsidRPr="005A272E">
              <w:t>ь</w:t>
            </w:r>
            <w:r w:rsidRPr="005A272E">
              <w:t>ных организациях, которым предо</w:t>
            </w:r>
            <w:r w:rsidRPr="005A272E">
              <w:t>с</w:t>
            </w:r>
            <w:r w:rsidRPr="005A272E">
              <w:t>тавлена возмо</w:t>
            </w:r>
            <w:r w:rsidRPr="005A272E">
              <w:t>ж</w:t>
            </w:r>
            <w:r w:rsidRPr="005A272E">
              <w:t>ность обучаться в соответствии с о</w:t>
            </w:r>
            <w:r w:rsidRPr="005A272E">
              <w:t>с</w:t>
            </w:r>
            <w:r w:rsidRPr="005A272E">
              <w:lastRenderedPageBreak/>
              <w:t>новными совр</w:t>
            </w:r>
            <w:r w:rsidRPr="005A272E">
              <w:t>е</w:t>
            </w:r>
            <w:r w:rsidRPr="005A272E">
              <w:t>менными требов</w:t>
            </w:r>
            <w:r w:rsidRPr="005A272E">
              <w:t>а</w:t>
            </w:r>
            <w:r w:rsidRPr="005A272E">
              <w:t>ниями, в общей численности школьников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уровень  качества о</w:t>
            </w:r>
            <w:r w:rsidRPr="005A272E">
              <w:t>б</w:t>
            </w:r>
            <w:r w:rsidRPr="005A272E">
              <w:t>разования, позволяет  в динамике оценить р</w:t>
            </w:r>
            <w:r w:rsidRPr="005A272E">
              <w:t>е</w:t>
            </w:r>
            <w:r w:rsidRPr="005A272E">
              <w:t>зультаты реализации мероприятий, напра</w:t>
            </w:r>
            <w:r w:rsidRPr="005A272E">
              <w:t>в</w:t>
            </w:r>
            <w:r w:rsidRPr="005A272E">
              <w:t xml:space="preserve">ленных на улучшение </w:t>
            </w:r>
            <w:r w:rsidRPr="005A272E">
              <w:lastRenderedPageBreak/>
              <w:t>качества образования.</w:t>
            </w:r>
            <w:r w:rsidRPr="005A272E">
              <w:br/>
              <w:t>Определяется как отн</w:t>
            </w:r>
            <w:r w:rsidRPr="005A272E">
              <w:t>о</w:t>
            </w:r>
            <w:r w:rsidRPr="005A272E">
              <w:t>шение численности  школьников общеобр</w:t>
            </w:r>
            <w:r w:rsidRPr="005A272E">
              <w:t>а</w:t>
            </w:r>
            <w:r w:rsidRPr="005A272E">
              <w:t>зовательных учрежд</w:t>
            </w:r>
            <w:r w:rsidRPr="005A272E">
              <w:t>е</w:t>
            </w:r>
            <w:r w:rsidRPr="005A272E">
              <w:t>ний, которым предо</w:t>
            </w:r>
            <w:r w:rsidRPr="005A272E">
              <w:t>с</w:t>
            </w:r>
            <w:r w:rsidRPr="005A272E">
              <w:t>тавлена возможность обучаться в соответствии с основными совреме</w:t>
            </w:r>
            <w:r w:rsidRPr="005A272E">
              <w:t>н</w:t>
            </w:r>
            <w:r w:rsidRPr="005A272E">
              <w:t>ными требованиями, в общей численности школьников</w:t>
            </w:r>
            <w:r w:rsidRPr="005A272E">
              <w:br/>
              <w:t>Показатель в  целом о</w:t>
            </w:r>
            <w:r w:rsidRPr="005A272E">
              <w:t>п</w:t>
            </w:r>
            <w:r w:rsidRPr="005A272E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br/>
              <w:t>С – Доля школьн</w:t>
            </w:r>
            <w:r w:rsidRPr="005A272E">
              <w:t>и</w:t>
            </w:r>
            <w:r w:rsidRPr="005A272E">
              <w:t>ков в общеобраз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 xml:space="preserve">зациях, которым </w:t>
            </w:r>
            <w:r w:rsidRPr="005A272E">
              <w:lastRenderedPageBreak/>
              <w:t>предоставлена во</w:t>
            </w:r>
            <w:r w:rsidRPr="005A272E">
              <w:t>з</w:t>
            </w:r>
            <w:r w:rsidRPr="005A272E">
              <w:t>можность обучаться в соответствии с о</w:t>
            </w:r>
            <w:r w:rsidRPr="005A272E">
              <w:t>с</w:t>
            </w:r>
            <w:r w:rsidRPr="005A272E">
              <w:t>новными совреме</w:t>
            </w:r>
            <w:r w:rsidRPr="005A272E">
              <w:t>н</w:t>
            </w:r>
            <w:r w:rsidRPr="005A272E">
              <w:t>ными требовани</w:t>
            </w:r>
            <w:r w:rsidRPr="005A272E">
              <w:t>я</w:t>
            </w:r>
            <w:r w:rsidRPr="005A272E">
              <w:t>ми, в общей чи</w:t>
            </w:r>
            <w:r w:rsidRPr="005A272E">
              <w:t>с</w:t>
            </w:r>
            <w:r w:rsidRPr="005A272E">
              <w:t>ленности школьн</w:t>
            </w:r>
            <w:r w:rsidRPr="005A272E">
              <w:t>и</w:t>
            </w:r>
            <w:r w:rsidRPr="005A272E">
              <w:t>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А – численность школьников общ</w:t>
            </w:r>
            <w:r w:rsidRPr="005A272E">
              <w:t>е</w:t>
            </w:r>
            <w:r w:rsidRPr="005A272E">
              <w:t>образовательных учреждений, кот</w:t>
            </w:r>
            <w:r w:rsidRPr="005A272E">
              <w:t>о</w:t>
            </w:r>
            <w:r w:rsidRPr="005A272E">
              <w:t>рым предоставлена возможность об</w:t>
            </w:r>
            <w:r w:rsidRPr="005A272E">
              <w:t>у</w:t>
            </w:r>
            <w:r w:rsidRPr="005A272E">
              <w:t>чаться в соответс</w:t>
            </w:r>
            <w:r w:rsidRPr="005A272E">
              <w:t>т</w:t>
            </w:r>
            <w:r w:rsidRPr="005A272E">
              <w:lastRenderedPageBreak/>
              <w:t>вии с основными современными тр</w:t>
            </w:r>
            <w:r w:rsidRPr="005A272E">
              <w:t>е</w:t>
            </w:r>
            <w:r w:rsidRPr="005A272E">
              <w:t>бованиями, в общей численности школ</w:t>
            </w:r>
            <w:r w:rsidRPr="005A272E">
              <w:t>ь</w:t>
            </w:r>
            <w:r w:rsidRPr="005A272E">
              <w:t>ников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lastRenderedPageBreak/>
              <w:t>пального района</w:t>
            </w:r>
          </w:p>
        </w:tc>
      </w:tr>
      <w:tr w:rsidR="005A272E" w:rsidRPr="005A272E" w:rsidTr="005A272E">
        <w:trPr>
          <w:trHeight w:val="196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школьников по основным пр</w:t>
            </w:r>
            <w:r w:rsidRPr="005A272E">
              <w:t>о</w:t>
            </w:r>
            <w:r w:rsidRPr="005A272E">
              <w:t>граммам общего образования 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124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5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общеобраз</w:t>
            </w:r>
            <w:r w:rsidRPr="005A272E">
              <w:t>о</w:t>
            </w:r>
            <w:r w:rsidRPr="005A272E">
              <w:t>вательных учре</w:t>
            </w:r>
            <w:r w:rsidRPr="005A272E">
              <w:t>ж</w:t>
            </w:r>
            <w:r w:rsidRPr="005A272E">
              <w:t>дений, осущест</w:t>
            </w:r>
            <w:r w:rsidRPr="005A272E">
              <w:t>в</w:t>
            </w:r>
            <w:r w:rsidRPr="005A272E">
              <w:t>ляющих дистанц</w:t>
            </w:r>
            <w:r w:rsidRPr="005A272E">
              <w:t>и</w:t>
            </w:r>
            <w:r w:rsidRPr="005A272E">
              <w:t>онное обучение обучающихся, в общей численности общеобразовател</w:t>
            </w:r>
            <w:r w:rsidRPr="005A272E">
              <w:t>ь</w:t>
            </w:r>
            <w:r w:rsidRPr="005A272E">
              <w:t>ных учреждений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уровень  доступности образования, учрежд</w:t>
            </w:r>
            <w:r w:rsidRPr="005A272E">
              <w:t>е</w:t>
            </w:r>
            <w:r w:rsidRPr="005A272E">
              <w:t>ниями осуществляющ</w:t>
            </w:r>
            <w:r w:rsidRPr="005A272E">
              <w:t>и</w:t>
            </w:r>
            <w:r w:rsidRPr="005A272E">
              <w:t>ми дистанционное об</w:t>
            </w:r>
            <w:r w:rsidRPr="005A272E">
              <w:t>у</w:t>
            </w:r>
            <w:r w:rsidRPr="005A272E">
              <w:t>чение.</w:t>
            </w:r>
            <w:r w:rsidRPr="005A272E">
              <w:br/>
              <w:t>Показатель в  целом о</w:t>
            </w:r>
            <w:r w:rsidRPr="005A272E">
              <w:t>п</w:t>
            </w:r>
            <w:r w:rsidRPr="005A272E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/>
          <w:p w:rsidR="005A272E" w:rsidRPr="005A272E" w:rsidRDefault="005A272E" w:rsidP="005A272E">
            <w:r w:rsidRPr="005A272E">
              <w:t>С - Доля общеобр</w:t>
            </w:r>
            <w:r w:rsidRPr="005A272E">
              <w:t>а</w:t>
            </w:r>
            <w:r w:rsidRPr="005A272E">
              <w:t>зовательных учре</w:t>
            </w:r>
            <w:r w:rsidRPr="005A272E">
              <w:t>ж</w:t>
            </w:r>
            <w:r w:rsidRPr="005A272E">
              <w:t>дений, осущест</w:t>
            </w:r>
            <w:r w:rsidRPr="005A272E">
              <w:t>в</w:t>
            </w:r>
            <w:r w:rsidRPr="005A272E">
              <w:t>ляющих дистанц</w:t>
            </w:r>
            <w:r w:rsidRPr="005A272E">
              <w:t>и</w:t>
            </w:r>
            <w:r w:rsidRPr="005A272E">
              <w:t>онное обучение обучающихся, в о</w:t>
            </w:r>
            <w:r w:rsidRPr="005A272E">
              <w:t>б</w:t>
            </w:r>
            <w:r w:rsidRPr="005A272E">
              <w:t>щей численности общеобразовател</w:t>
            </w:r>
            <w:r w:rsidRPr="005A272E">
              <w:t>ь</w:t>
            </w:r>
            <w:r w:rsidRPr="005A272E">
              <w:t>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численность ОУ, осуществляющих дистанционное об</w:t>
            </w:r>
            <w:r w:rsidRPr="005A272E">
              <w:t>у</w:t>
            </w:r>
            <w:r w:rsidRPr="005A272E">
              <w:t>чение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>пального района</w:t>
            </w:r>
          </w:p>
        </w:tc>
      </w:tr>
      <w:tr w:rsidR="005A272E" w:rsidRPr="005A272E" w:rsidTr="005A272E">
        <w:trPr>
          <w:trHeight w:val="124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ОУ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детей-инвалидов, кот</w:t>
            </w:r>
            <w:r w:rsidRPr="005A272E">
              <w:t>о</w:t>
            </w:r>
            <w:r w:rsidRPr="005A272E">
              <w:t>рым созданы усл</w:t>
            </w:r>
            <w:r w:rsidRPr="005A272E">
              <w:t>о</w:t>
            </w:r>
            <w:r w:rsidRPr="005A272E">
              <w:t>вия для получения качественного о</w:t>
            </w:r>
            <w:r w:rsidRPr="005A272E">
              <w:t>б</w:t>
            </w:r>
            <w:r w:rsidRPr="005A272E">
              <w:t>разования с и</w:t>
            </w:r>
            <w:r w:rsidRPr="005A272E">
              <w:t>с</w:t>
            </w:r>
            <w:r w:rsidRPr="005A272E">
              <w:t>пользованием ди</w:t>
            </w:r>
            <w:r w:rsidRPr="005A272E">
              <w:t>с</w:t>
            </w:r>
            <w:r w:rsidRPr="005A272E">
              <w:t>танционных обр</w:t>
            </w:r>
            <w:r w:rsidRPr="005A272E">
              <w:t>а</w:t>
            </w:r>
            <w:r w:rsidRPr="005A272E">
              <w:t>зовательных техн</w:t>
            </w:r>
            <w:r w:rsidRPr="005A272E">
              <w:t>о</w:t>
            </w:r>
            <w:r w:rsidRPr="005A272E">
              <w:t>логий и не прот</w:t>
            </w:r>
            <w:r w:rsidRPr="005A272E">
              <w:t>и</w:t>
            </w:r>
            <w:r w:rsidRPr="005A272E">
              <w:t>вопоказаны данные виды обучения.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количество детей-инвалидов, которым созданы условия для получения качественн</w:t>
            </w:r>
            <w:r w:rsidRPr="005A272E">
              <w:t>о</w:t>
            </w:r>
            <w:r w:rsidRPr="005A272E">
              <w:t>го образования с и</w:t>
            </w:r>
            <w:r w:rsidRPr="005A272E">
              <w:t>с</w:t>
            </w:r>
            <w:r w:rsidRPr="005A272E">
              <w:t>пользованием диста</w:t>
            </w:r>
            <w:r w:rsidRPr="005A272E">
              <w:t>н</w:t>
            </w:r>
            <w:r w:rsidRPr="005A272E">
              <w:t>ционных образовател</w:t>
            </w:r>
            <w:r w:rsidRPr="005A272E">
              <w:t>ь</w:t>
            </w:r>
            <w:r w:rsidRPr="005A272E">
              <w:t>ных технологий.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детей  -инвалидов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детей-инвалидов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 xml:space="preserve">Количество детей, </w:t>
            </w:r>
          </w:p>
          <w:p w:rsidR="005A272E" w:rsidRPr="005A272E" w:rsidRDefault="005A272E" w:rsidP="005A272E">
            <w:r w:rsidRPr="005A272E"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>пального района</w:t>
            </w:r>
          </w:p>
        </w:tc>
      </w:tr>
      <w:tr w:rsidR="005A272E" w:rsidRPr="005A272E" w:rsidTr="005A272E">
        <w:trPr>
          <w:trHeight w:val="130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7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учителей, э</w:t>
            </w:r>
            <w:r w:rsidRPr="005A272E">
              <w:t>ф</w:t>
            </w:r>
            <w:r w:rsidRPr="005A272E">
              <w:t>фективно испол</w:t>
            </w:r>
            <w:r w:rsidRPr="005A272E">
              <w:t>ь</w:t>
            </w:r>
            <w:r w:rsidRPr="005A272E">
              <w:t>зующих совреме</w:t>
            </w:r>
            <w:r w:rsidRPr="005A272E">
              <w:t>н</w:t>
            </w:r>
            <w:r w:rsidRPr="005A272E">
              <w:t>ные образовател</w:t>
            </w:r>
            <w:r w:rsidRPr="005A272E">
              <w:t>ь</w:t>
            </w:r>
            <w:r w:rsidRPr="005A272E">
              <w:t>ные технологии (в том числе инфо</w:t>
            </w:r>
            <w:r w:rsidRPr="005A272E">
              <w:t>р</w:t>
            </w:r>
            <w:r w:rsidRPr="005A272E">
              <w:t>мационно- комм</w:t>
            </w:r>
            <w:r w:rsidRPr="005A272E">
              <w:t>у</w:t>
            </w:r>
            <w:r w:rsidRPr="005A272E">
              <w:t>никационные те</w:t>
            </w:r>
            <w:r w:rsidRPr="005A272E">
              <w:t>х</w:t>
            </w:r>
            <w:r w:rsidRPr="005A272E">
              <w:t>нологии) в профе</w:t>
            </w:r>
            <w:r w:rsidRPr="005A272E">
              <w:t>с</w:t>
            </w:r>
            <w:r w:rsidRPr="005A272E">
              <w:t>сиональной де</w:t>
            </w:r>
            <w:r w:rsidRPr="005A272E">
              <w:t>я</w:t>
            </w:r>
            <w:r w:rsidRPr="005A272E">
              <w:t>тельности, в общей численности учит</w:t>
            </w:r>
            <w:r w:rsidRPr="005A272E">
              <w:t>е</w:t>
            </w:r>
            <w:r w:rsidRPr="005A272E">
              <w:t>лей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уровень охвата учит</w:t>
            </w:r>
            <w:r w:rsidRPr="005A272E">
              <w:t>е</w:t>
            </w:r>
            <w:r w:rsidRPr="005A272E">
              <w:t>лей, использующих с</w:t>
            </w:r>
            <w:r w:rsidRPr="005A272E">
              <w:t>о</w:t>
            </w:r>
            <w:r w:rsidRPr="005A272E">
              <w:t>временные образов</w:t>
            </w:r>
            <w:r w:rsidRPr="005A272E">
              <w:t>а</w:t>
            </w:r>
            <w:r w:rsidRPr="005A272E">
              <w:t>тельные технологии.</w:t>
            </w:r>
            <w:r w:rsidRPr="005A272E">
              <w:br/>
              <w:t>Показатель в  целом о</w:t>
            </w:r>
            <w:r w:rsidRPr="005A272E">
              <w:t>п</w:t>
            </w:r>
            <w:r w:rsidRPr="005A272E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br/>
              <w:t>С –  Доля учителей, эффективно испол</w:t>
            </w:r>
            <w:r w:rsidRPr="005A272E">
              <w:t>ь</w:t>
            </w:r>
            <w:r w:rsidRPr="005A272E">
              <w:t>зующих совреме</w:t>
            </w:r>
            <w:r w:rsidRPr="005A272E">
              <w:t>н</w:t>
            </w:r>
            <w:r w:rsidRPr="005A272E">
              <w:t>ные образовател</w:t>
            </w:r>
            <w:r w:rsidRPr="005A272E">
              <w:t>ь</w:t>
            </w:r>
            <w:r w:rsidRPr="005A272E">
              <w:t>ные технологии (в том числе инфо</w:t>
            </w:r>
            <w:r w:rsidRPr="005A272E">
              <w:t>р</w:t>
            </w:r>
            <w:r w:rsidRPr="005A272E">
              <w:t>мационно- комм</w:t>
            </w:r>
            <w:r w:rsidRPr="005A272E">
              <w:t>у</w:t>
            </w:r>
            <w:r w:rsidRPr="005A272E">
              <w:t>никационные те</w:t>
            </w:r>
            <w:r w:rsidRPr="005A272E">
              <w:t>х</w:t>
            </w:r>
            <w:r w:rsidRPr="005A272E">
              <w:t>нологии) в профе</w:t>
            </w:r>
            <w:r w:rsidRPr="005A272E">
              <w:t>с</w:t>
            </w:r>
            <w:r w:rsidRPr="005A272E">
              <w:t>сиональной де</w:t>
            </w:r>
            <w:r w:rsidRPr="005A272E">
              <w:t>я</w:t>
            </w:r>
            <w:r w:rsidRPr="005A272E">
              <w:t>тельности, в общей численности учит</w:t>
            </w:r>
            <w:r w:rsidRPr="005A272E">
              <w:t>е</w:t>
            </w:r>
            <w:r w:rsidRPr="005A272E">
              <w:t>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численность учителей, испол</w:t>
            </w:r>
            <w:r w:rsidRPr="005A272E">
              <w:t>ь</w:t>
            </w:r>
            <w:r w:rsidRPr="005A272E">
              <w:t>зующих совреме</w:t>
            </w:r>
            <w:r w:rsidRPr="005A272E">
              <w:t>н</w:t>
            </w:r>
            <w:r w:rsidRPr="005A272E">
              <w:t>ные образовател</w:t>
            </w:r>
            <w:r w:rsidRPr="005A272E">
              <w:t>ь</w:t>
            </w:r>
            <w:r w:rsidRPr="005A272E">
              <w:t>ные технологии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 xml:space="preserve">% </w:t>
            </w:r>
          </w:p>
          <w:p w:rsidR="005A272E" w:rsidRPr="005A272E" w:rsidRDefault="005A272E" w:rsidP="005A272E">
            <w:r w:rsidRPr="005A272E">
              <w:t>учителей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>пального района</w:t>
            </w:r>
          </w:p>
        </w:tc>
      </w:tr>
      <w:tr w:rsidR="005A272E" w:rsidRPr="005A272E" w:rsidTr="005A272E">
        <w:trPr>
          <w:trHeight w:val="130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учителей по району.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9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8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детей, охв</w:t>
            </w:r>
            <w:r w:rsidRPr="005A272E">
              <w:t>а</w:t>
            </w:r>
            <w:r w:rsidRPr="005A272E">
              <w:t>ченных меропри</w:t>
            </w:r>
            <w:r w:rsidRPr="005A272E">
              <w:t>я</w:t>
            </w:r>
            <w:r w:rsidRPr="005A272E">
              <w:t>тиями муниципал</w:t>
            </w:r>
            <w:r w:rsidRPr="005A272E">
              <w:t>ь</w:t>
            </w:r>
            <w:r w:rsidRPr="005A272E">
              <w:t>ного, региональн</w:t>
            </w:r>
            <w:r w:rsidRPr="005A272E">
              <w:t>о</w:t>
            </w:r>
            <w:r w:rsidRPr="005A272E">
              <w:t>го, всероссийского уровня в общей численности детей в возрасте от 7 до 15 лет.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охват детей мер</w:t>
            </w:r>
            <w:r w:rsidRPr="005A272E">
              <w:t>о</w:t>
            </w:r>
            <w:r w:rsidRPr="005A272E">
              <w:t>приятиями муниципал</w:t>
            </w:r>
            <w:r w:rsidRPr="005A272E">
              <w:t>ь</w:t>
            </w:r>
            <w:r w:rsidRPr="005A272E">
              <w:t>ного, регионального, всероссийского уровня Показатель в  целом о</w:t>
            </w:r>
            <w:r w:rsidRPr="005A272E">
              <w:t>п</w:t>
            </w:r>
            <w:r w:rsidRPr="005A272E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детей, о</w:t>
            </w:r>
            <w:r w:rsidRPr="005A272E">
              <w:t>х</w:t>
            </w:r>
            <w:r w:rsidRPr="005A272E">
              <w:t>ваченных мер</w:t>
            </w:r>
            <w:r w:rsidRPr="005A272E">
              <w:t>о</w:t>
            </w:r>
            <w:r w:rsidRPr="005A272E">
              <w:t>приятиями муниц</w:t>
            </w:r>
            <w:r w:rsidRPr="005A272E">
              <w:t>и</w:t>
            </w:r>
            <w:r w:rsidRPr="005A272E">
              <w:t>пального, реги</w:t>
            </w:r>
            <w:r w:rsidRPr="005A272E">
              <w:t>о</w:t>
            </w:r>
            <w:r w:rsidRPr="005A272E">
              <w:t>нального, всеро</w:t>
            </w:r>
            <w:r w:rsidRPr="005A272E">
              <w:t>с</w:t>
            </w:r>
            <w:r w:rsidRPr="005A272E">
              <w:t>сийского уровня в общей численности детей в возрасте от 7 до 15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д</w:t>
            </w:r>
            <w:r w:rsidRPr="005A272E">
              <w:t>е</w:t>
            </w:r>
            <w:r w:rsidRPr="005A272E">
              <w:t>тей, охваченных м</w:t>
            </w:r>
            <w:r w:rsidRPr="005A272E">
              <w:t>е</w:t>
            </w:r>
            <w:r w:rsidRPr="005A272E">
              <w:t>роприятиями мун</w:t>
            </w:r>
            <w:r w:rsidRPr="005A272E">
              <w:t>и</w:t>
            </w:r>
            <w:r w:rsidRPr="005A272E">
              <w:t>ципального, реги</w:t>
            </w:r>
            <w:r w:rsidRPr="005A272E">
              <w:t>о</w:t>
            </w:r>
            <w:r w:rsidRPr="005A272E">
              <w:t>нального, всеро</w:t>
            </w:r>
            <w:r w:rsidRPr="005A272E">
              <w:t>с</w:t>
            </w:r>
            <w:r w:rsidRPr="005A272E">
              <w:t>сийского уровня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 xml:space="preserve">% </w:t>
            </w:r>
          </w:p>
          <w:p w:rsidR="005A272E" w:rsidRPr="005A272E" w:rsidRDefault="005A272E" w:rsidP="005A272E">
            <w:r w:rsidRPr="005A272E">
              <w:t>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>пального района</w:t>
            </w:r>
          </w:p>
        </w:tc>
      </w:tr>
      <w:tr w:rsidR="005A272E" w:rsidRPr="005A272E" w:rsidTr="005A272E">
        <w:trPr>
          <w:trHeight w:val="97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детей от 7 до 15 лет.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9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9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Удельный вес чи</w:t>
            </w:r>
            <w:r w:rsidRPr="005A272E">
              <w:t>с</w:t>
            </w:r>
            <w:r w:rsidRPr="005A272E">
              <w:t>ленности обуча</w:t>
            </w:r>
            <w:r w:rsidRPr="005A272E">
              <w:t>ю</w:t>
            </w:r>
            <w:r w:rsidRPr="005A272E">
              <w:t>щихся, участников всероссийской олимпиады школ</w:t>
            </w:r>
            <w:r w:rsidRPr="005A272E">
              <w:t>ь</w:t>
            </w:r>
            <w:r w:rsidRPr="005A272E">
              <w:t>ников на заключ</w:t>
            </w:r>
            <w:r w:rsidRPr="005A272E">
              <w:t>и</w:t>
            </w:r>
            <w:r w:rsidRPr="005A272E">
              <w:t>тельном этапе ее проведения от о</w:t>
            </w:r>
            <w:r w:rsidRPr="005A272E">
              <w:t>б</w:t>
            </w:r>
            <w:r w:rsidRPr="005A272E">
              <w:t>щей численности обучающихся 9-11 классов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охват детей, участн</w:t>
            </w:r>
            <w:r w:rsidRPr="005A272E">
              <w:t>и</w:t>
            </w:r>
            <w:r w:rsidRPr="005A272E">
              <w:t>ков всероссийской олимпиады школьников на заключительном эт</w:t>
            </w:r>
            <w:r w:rsidRPr="005A272E">
              <w:t>а</w:t>
            </w:r>
            <w:r w:rsidRPr="005A272E">
              <w:t>пе ее проведения Пок</w:t>
            </w:r>
            <w:r w:rsidRPr="005A272E">
              <w:t>а</w:t>
            </w:r>
            <w:r w:rsidRPr="005A272E">
              <w:t>затель в  целом опред</w:t>
            </w:r>
            <w:r w:rsidRPr="005A272E">
              <w:t>е</w:t>
            </w:r>
            <w:r w:rsidRPr="005A272E">
              <w:t>ляется как среднее зн</w:t>
            </w:r>
            <w:r w:rsidRPr="005A272E">
              <w:t>а</w:t>
            </w:r>
            <w:r w:rsidRPr="005A272E">
              <w:t>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br/>
              <w:t>С – Удельный вес численности об</w:t>
            </w:r>
            <w:r w:rsidRPr="005A272E">
              <w:t>у</w:t>
            </w:r>
            <w:r w:rsidRPr="005A272E">
              <w:t>чающихся, участн</w:t>
            </w:r>
            <w:r w:rsidRPr="005A272E">
              <w:t>и</w:t>
            </w:r>
            <w:r w:rsidRPr="005A272E">
              <w:t>ков всероссийской олимпиады школ</w:t>
            </w:r>
            <w:r w:rsidRPr="005A272E">
              <w:t>ь</w:t>
            </w:r>
            <w:r w:rsidRPr="005A272E">
              <w:t xml:space="preserve">ников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д</w:t>
            </w:r>
            <w:r w:rsidRPr="005A272E">
              <w:t>е</w:t>
            </w:r>
            <w:r w:rsidRPr="005A272E">
              <w:t>тей, участников вс</w:t>
            </w:r>
            <w:r w:rsidRPr="005A272E">
              <w:t>е</w:t>
            </w:r>
            <w:r w:rsidRPr="005A272E">
              <w:t>российской оли</w:t>
            </w:r>
            <w:r w:rsidRPr="005A272E">
              <w:t>м</w:t>
            </w:r>
            <w:r w:rsidRPr="005A272E">
              <w:t>пиады школьников на заключительном этапе ее провед</w:t>
            </w:r>
            <w:r w:rsidRPr="005A272E">
              <w:t>е</w:t>
            </w:r>
            <w:r w:rsidRPr="005A272E">
              <w:t>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>пального района</w:t>
            </w:r>
          </w:p>
        </w:tc>
      </w:tr>
      <w:tr w:rsidR="005A272E" w:rsidRPr="005A272E" w:rsidTr="005A272E">
        <w:trPr>
          <w:trHeight w:val="97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обучающихся 9-11 классов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10.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общ</w:t>
            </w:r>
            <w:r w:rsidRPr="005A272E">
              <w:t>е</w:t>
            </w:r>
            <w:r w:rsidRPr="005A272E">
              <w:t>образовательных организаций ос</w:t>
            </w:r>
            <w:r w:rsidRPr="005A272E">
              <w:t>у</w:t>
            </w:r>
            <w:r w:rsidRPr="005A272E">
              <w:t>ществляющих обр</w:t>
            </w:r>
            <w:r w:rsidRPr="005A272E">
              <w:t>а</w:t>
            </w:r>
            <w:r w:rsidRPr="005A272E">
              <w:t>зовательную де</w:t>
            </w:r>
            <w:r w:rsidRPr="005A272E">
              <w:t>я</w:t>
            </w:r>
            <w:r w:rsidRPr="005A272E">
              <w:t>тельность по ада</w:t>
            </w:r>
            <w:r w:rsidRPr="005A272E">
              <w:t>п</w:t>
            </w:r>
            <w:r w:rsidRPr="005A272E">
              <w:t>тированным осно</w:t>
            </w:r>
            <w:r w:rsidRPr="005A272E">
              <w:t>в</w:t>
            </w:r>
            <w:r w:rsidRPr="005A272E">
              <w:t>ным общеобраз</w:t>
            </w:r>
            <w:r w:rsidRPr="005A272E">
              <w:t>о</w:t>
            </w:r>
            <w:r w:rsidRPr="005A272E">
              <w:lastRenderedPageBreak/>
              <w:t>вательным пр</w:t>
            </w:r>
            <w:r w:rsidRPr="005A272E">
              <w:t>о</w:t>
            </w:r>
            <w:r w:rsidRPr="005A272E">
              <w:t>граммам, в которых внедрена система мониторинга зд</w:t>
            </w:r>
            <w:r w:rsidRPr="005A272E">
              <w:t>о</w:t>
            </w:r>
            <w:r w:rsidRPr="005A272E">
              <w:t>ровья обучающихся на основе отечес</w:t>
            </w:r>
            <w:r w:rsidRPr="005A272E">
              <w:t>т</w:t>
            </w:r>
            <w:r w:rsidRPr="005A272E">
              <w:t>венной технолог</w:t>
            </w:r>
            <w:r w:rsidRPr="005A272E">
              <w:t>и</w:t>
            </w:r>
            <w:r w:rsidRPr="005A272E">
              <w:t>ческой платформы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количество общео</w:t>
            </w:r>
            <w:r w:rsidRPr="005A272E">
              <w:t>б</w:t>
            </w:r>
            <w:r w:rsidRPr="005A272E">
              <w:t>разовательных орган</w:t>
            </w:r>
            <w:r w:rsidRPr="005A272E">
              <w:t>и</w:t>
            </w:r>
            <w:r w:rsidRPr="005A272E">
              <w:t>заций осуществляющих образовательную де</w:t>
            </w:r>
            <w:r w:rsidRPr="005A272E">
              <w:t>я</w:t>
            </w:r>
            <w:r w:rsidRPr="005A272E">
              <w:t>тельность по адаптир</w:t>
            </w:r>
            <w:r w:rsidRPr="005A272E">
              <w:t>о</w:t>
            </w:r>
            <w:r w:rsidRPr="005A272E">
              <w:t>ванным основным о</w:t>
            </w:r>
            <w:r w:rsidRPr="005A272E">
              <w:t>б</w:t>
            </w:r>
            <w:r w:rsidRPr="005A272E">
              <w:t xml:space="preserve">щеобразовательным </w:t>
            </w:r>
            <w:r w:rsidRPr="005A272E">
              <w:lastRenderedPageBreak/>
              <w:t>программам, в которых внедрена система мон</w:t>
            </w:r>
            <w:r w:rsidRPr="005A272E">
              <w:t>и</w:t>
            </w:r>
            <w:r w:rsidRPr="005A272E">
              <w:t>торинга здоровья об</w:t>
            </w:r>
            <w:r w:rsidRPr="005A272E">
              <w:t>у</w:t>
            </w:r>
            <w:r w:rsidRPr="005A272E">
              <w:t>чающихся на основе отечественной технол</w:t>
            </w:r>
            <w:r w:rsidRPr="005A272E">
              <w:t>о</w:t>
            </w:r>
            <w:r w:rsidRPr="005A272E">
              <w:t>гической платформы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общ</w:t>
            </w:r>
            <w:r w:rsidRPr="005A272E">
              <w:t>е</w:t>
            </w:r>
            <w:r w:rsidRPr="005A272E">
              <w:t>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общ</w:t>
            </w:r>
            <w:r w:rsidRPr="005A272E">
              <w:t>е</w:t>
            </w:r>
            <w:r w:rsidRPr="005A272E">
              <w:t>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Кол-во о</w:t>
            </w:r>
            <w:r w:rsidRPr="005A272E">
              <w:t>р</w:t>
            </w:r>
            <w:r w:rsidRPr="005A272E">
              <w:t>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</w:t>
            </w:r>
            <w:r w:rsidRPr="005A272E">
              <w:lastRenderedPageBreak/>
              <w:t xml:space="preserve">района </w:t>
            </w:r>
          </w:p>
        </w:tc>
      </w:tr>
      <w:tr w:rsidR="005A272E" w:rsidRPr="005A272E" w:rsidTr="005A272E">
        <w:trPr>
          <w:trHeight w:val="229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11.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выпускников муниципальных общеобразовател</w:t>
            </w:r>
            <w:r w:rsidRPr="005A272E">
              <w:t>ь</w:t>
            </w:r>
            <w:r w:rsidRPr="005A272E">
              <w:t>ных организаций, не сдавших единый государственный экзамен по русск</w:t>
            </w:r>
            <w:r w:rsidRPr="005A272E">
              <w:t>о</w:t>
            </w:r>
            <w:r w:rsidRPr="005A272E">
              <w:t>му языку и матем</w:t>
            </w:r>
            <w:r w:rsidRPr="005A272E">
              <w:t>а</w:t>
            </w:r>
            <w:r w:rsidRPr="005A272E">
              <w:t>тике, в общей чи</w:t>
            </w:r>
            <w:r w:rsidRPr="005A272E">
              <w:t>с</w:t>
            </w:r>
            <w:r w:rsidRPr="005A272E">
              <w:t>ленности выпус</w:t>
            </w:r>
            <w:r w:rsidRPr="005A272E">
              <w:t>к</w:t>
            </w:r>
            <w:r w:rsidRPr="005A272E">
              <w:t>ников муниципал</w:t>
            </w:r>
            <w:r w:rsidRPr="005A272E">
              <w:t>ь</w:t>
            </w:r>
            <w:r w:rsidRPr="005A272E">
              <w:t>ных общеобразов</w:t>
            </w:r>
            <w:r w:rsidRPr="005A272E">
              <w:t>а</w:t>
            </w:r>
            <w:r w:rsidRPr="005A272E">
              <w:t>тельных учрежд</w:t>
            </w:r>
            <w:r w:rsidRPr="005A272E">
              <w:t>е</w:t>
            </w:r>
            <w:r w:rsidRPr="005A272E">
              <w:t>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уровень качества ре</w:t>
            </w:r>
            <w:r w:rsidRPr="005A272E">
              <w:t>а</w:t>
            </w:r>
            <w:r w:rsidRPr="005A272E">
              <w:t>лизации общеобразов</w:t>
            </w:r>
            <w:r w:rsidRPr="005A272E">
              <w:t>а</w:t>
            </w:r>
            <w:r w:rsidRPr="005A272E">
              <w:t>тельных программ,  п</w:t>
            </w:r>
            <w:r w:rsidRPr="005A272E">
              <w:t>о</w:t>
            </w:r>
            <w:r w:rsidRPr="005A272E">
              <w:t>зволяет в динамике оценить результаты ре</w:t>
            </w:r>
            <w:r w:rsidRPr="005A272E">
              <w:t>а</w:t>
            </w:r>
            <w:r w:rsidRPr="005A272E">
              <w:t>лизации мероприятий, направленных на улу</w:t>
            </w:r>
            <w:r w:rsidRPr="005A272E">
              <w:t>ч</w:t>
            </w:r>
            <w:r w:rsidRPr="005A272E">
              <w:t>шение качества образ</w:t>
            </w:r>
            <w:r w:rsidRPr="005A272E">
              <w:t>о</w:t>
            </w:r>
            <w:r w:rsidRPr="005A272E">
              <w:t>вания.</w:t>
            </w:r>
            <w:r w:rsidRPr="005A272E">
              <w:br/>
              <w:t>Определяется как отн</w:t>
            </w:r>
            <w:r w:rsidRPr="005A272E">
              <w:t>о</w:t>
            </w:r>
            <w:r w:rsidRPr="005A272E">
              <w:t>шение численности в</w:t>
            </w:r>
            <w:r w:rsidRPr="005A272E">
              <w:t>ы</w:t>
            </w:r>
            <w:r w:rsidRPr="005A272E">
              <w:t>пускников муниципал</w:t>
            </w:r>
            <w:r w:rsidRPr="005A272E">
              <w:t>ь</w:t>
            </w:r>
            <w:r w:rsidRPr="005A272E">
              <w:t>ных общеобразовател</w:t>
            </w:r>
            <w:r w:rsidRPr="005A272E">
              <w:t>ь</w:t>
            </w:r>
            <w:r w:rsidRPr="005A272E">
              <w:t>ных организаций, не сдавших единый гос</w:t>
            </w:r>
            <w:r w:rsidRPr="005A272E">
              <w:t>у</w:t>
            </w:r>
            <w:r w:rsidRPr="005A272E">
              <w:t>дарственный экзамен по русскому языку и мат</w:t>
            </w:r>
            <w:r w:rsidRPr="005A272E">
              <w:t>е</w:t>
            </w:r>
            <w:r w:rsidRPr="005A272E">
              <w:t>матике, к общей числе</w:t>
            </w:r>
            <w:r w:rsidRPr="005A272E">
              <w:t>н</w:t>
            </w:r>
            <w:r w:rsidRPr="005A272E">
              <w:t>ности выпускников м</w:t>
            </w:r>
            <w:r w:rsidRPr="005A272E">
              <w:t>у</w:t>
            </w:r>
            <w:r w:rsidRPr="005A272E">
              <w:t>ниципальных общеобр</w:t>
            </w:r>
            <w:r w:rsidRPr="005A272E">
              <w:t>а</w:t>
            </w:r>
            <w:r w:rsidRPr="005A272E">
              <w:t>зовательных учрежд</w:t>
            </w:r>
            <w:r w:rsidRPr="005A272E">
              <w:t>е</w:t>
            </w:r>
            <w:r w:rsidRPr="005A272E">
              <w:lastRenderedPageBreak/>
              <w:t>ний.</w:t>
            </w:r>
            <w:r w:rsidRPr="005A272E">
              <w:br/>
              <w:t>Показатель в  целом о</w:t>
            </w:r>
            <w:r w:rsidRPr="005A272E">
              <w:t>п</w:t>
            </w:r>
            <w:r w:rsidRPr="005A272E">
              <w:t>ределяется как среднее 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br/>
              <w:t>С – Доля выпускн</w:t>
            </w:r>
            <w:r w:rsidRPr="005A272E">
              <w:t>и</w:t>
            </w:r>
            <w:r w:rsidRPr="005A272E">
              <w:t>ков муниципальных общеобразовател</w:t>
            </w:r>
            <w:r w:rsidRPr="005A272E">
              <w:t>ь</w:t>
            </w:r>
            <w:r w:rsidRPr="005A272E">
              <w:t>ных организаций, не сдавших единый государственный экзамен по русск</w:t>
            </w:r>
            <w:r w:rsidRPr="005A272E">
              <w:t>о</w:t>
            </w:r>
            <w:r w:rsidRPr="005A272E">
              <w:t>му языку и матем</w:t>
            </w:r>
            <w:r w:rsidRPr="005A272E">
              <w:t>а</w:t>
            </w:r>
            <w:r w:rsidRPr="005A272E">
              <w:t>тике, в общей чи</w:t>
            </w:r>
            <w:r w:rsidRPr="005A272E">
              <w:t>с</w:t>
            </w:r>
            <w:r w:rsidRPr="005A272E">
              <w:t>ленности выпускн</w:t>
            </w:r>
            <w:r w:rsidRPr="005A272E">
              <w:t>и</w:t>
            </w:r>
            <w:r w:rsidRPr="005A272E">
              <w:t>ков муниципальных общеобразовател</w:t>
            </w:r>
            <w:r w:rsidRPr="005A272E">
              <w:t>ь</w:t>
            </w:r>
            <w:r w:rsidRPr="005A272E">
              <w:t>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численность в</w:t>
            </w:r>
            <w:r w:rsidRPr="005A272E">
              <w:t>ы</w:t>
            </w:r>
            <w:r w:rsidRPr="005A272E">
              <w:t>пускников муниц</w:t>
            </w:r>
            <w:r w:rsidRPr="005A272E">
              <w:t>и</w:t>
            </w:r>
            <w:r w:rsidRPr="005A272E">
              <w:t>пальных общеобр</w:t>
            </w:r>
            <w:r w:rsidRPr="005A272E">
              <w:t>а</w:t>
            </w:r>
            <w:r w:rsidRPr="005A272E">
              <w:t>зовательных учре</w:t>
            </w:r>
            <w:r w:rsidRPr="005A272E">
              <w:t>ж</w:t>
            </w:r>
            <w:r w:rsidRPr="005A272E">
              <w:t>дений, не сдавших единый государс</w:t>
            </w:r>
            <w:r w:rsidRPr="005A272E">
              <w:t>т</w:t>
            </w:r>
            <w:r w:rsidRPr="005A272E">
              <w:t>венный экзамен по русскому языку и математике;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выпус</w:t>
            </w:r>
            <w:r w:rsidRPr="005A272E">
              <w:t>к</w:t>
            </w:r>
            <w:r w:rsidRPr="005A272E">
              <w:t>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229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численность в</w:t>
            </w:r>
            <w:r w:rsidRPr="005A272E">
              <w:t>ы</w:t>
            </w:r>
            <w:r w:rsidRPr="005A272E">
              <w:t>пускников муниц</w:t>
            </w:r>
            <w:r w:rsidRPr="005A272E">
              <w:t>и</w:t>
            </w:r>
            <w:r w:rsidRPr="005A272E">
              <w:t>пальных общеобр</w:t>
            </w:r>
            <w:r w:rsidRPr="005A272E">
              <w:t>а</w:t>
            </w:r>
            <w:r w:rsidRPr="005A272E">
              <w:t>зовательных учре</w:t>
            </w:r>
            <w:r w:rsidRPr="005A272E">
              <w:t>ж</w:t>
            </w:r>
            <w:r w:rsidRPr="005A272E">
              <w:t>дений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21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12.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Удельный вес чи</w:t>
            </w:r>
            <w:r w:rsidRPr="005A272E">
              <w:t>с</w:t>
            </w:r>
            <w:r w:rsidRPr="005A272E">
              <w:t>ленности учителей общеобразовател</w:t>
            </w:r>
            <w:r w:rsidRPr="005A272E">
              <w:t>ь</w:t>
            </w:r>
            <w:r w:rsidRPr="005A272E">
              <w:t>ных организаций в возрасте до 35 лет в общей численности учителей общео</w:t>
            </w:r>
            <w:r w:rsidRPr="005A272E">
              <w:t>б</w:t>
            </w:r>
            <w:r w:rsidRPr="005A272E">
              <w:t>разовательных у</w:t>
            </w:r>
            <w:r w:rsidRPr="005A272E">
              <w:t>ч</w:t>
            </w:r>
            <w:r w:rsidRPr="005A272E">
              <w:t>реждений.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уровень обеспеченн</w:t>
            </w:r>
            <w:r w:rsidRPr="005A272E">
              <w:t>о</w:t>
            </w:r>
            <w:r w:rsidRPr="005A272E">
              <w:t>сти общеобразовател</w:t>
            </w:r>
            <w:r w:rsidRPr="005A272E">
              <w:t>ь</w:t>
            </w:r>
            <w:r w:rsidRPr="005A272E">
              <w:t>ных учреждений педаг</w:t>
            </w:r>
            <w:r w:rsidRPr="005A272E">
              <w:t>о</w:t>
            </w:r>
            <w:r w:rsidRPr="005A272E">
              <w:t>гами в возрасте до 35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br/>
              <w:t>С – Удельный вес численности учит</w:t>
            </w:r>
            <w:r w:rsidRPr="005A272E">
              <w:t>е</w:t>
            </w:r>
            <w:r w:rsidRPr="005A272E">
              <w:t>лей общеобразов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 в возрасте до 35 лет в общей чи</w:t>
            </w:r>
            <w:r w:rsidRPr="005A272E">
              <w:t>с</w:t>
            </w:r>
            <w:r w:rsidRPr="005A272E">
              <w:t>ленности учителей общеобразовател</w:t>
            </w:r>
            <w:r w:rsidRPr="005A272E">
              <w:t>ь</w:t>
            </w:r>
            <w:r w:rsidRPr="005A272E">
              <w:t>ных учреждений.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А-численность уч</w:t>
            </w:r>
            <w:r w:rsidRPr="005A272E">
              <w:t>и</w:t>
            </w:r>
            <w:r w:rsidRPr="005A272E">
              <w:t>телей в возрасте до 35 лет</w:t>
            </w:r>
          </w:p>
          <w:p w:rsidR="005A272E" w:rsidRPr="005A272E" w:rsidRDefault="005A272E" w:rsidP="005A272E">
            <w:r w:rsidRPr="005A272E">
              <w:t>В-общая числе</w:t>
            </w:r>
            <w:r w:rsidRPr="005A272E">
              <w:t>н</w:t>
            </w:r>
            <w:r w:rsidRPr="005A272E">
              <w:t>ность учителей о</w:t>
            </w:r>
            <w:r w:rsidRPr="005A272E">
              <w:t>б</w:t>
            </w:r>
            <w:r w:rsidRPr="005A272E">
              <w:t>щеобразовательных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учителей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>пального г. № 163)</w:t>
            </w:r>
          </w:p>
        </w:tc>
      </w:tr>
      <w:tr w:rsidR="005A272E" w:rsidRPr="005A272E" w:rsidTr="005A272E">
        <w:trPr>
          <w:trHeight w:val="135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13.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Удельный вес чи</w:t>
            </w:r>
            <w:r w:rsidRPr="005A272E">
              <w:t>с</w:t>
            </w:r>
            <w:r w:rsidRPr="005A272E">
              <w:t>ленности обуча</w:t>
            </w:r>
            <w:r w:rsidRPr="005A272E">
              <w:t>ю</w:t>
            </w:r>
            <w:r w:rsidRPr="005A272E">
              <w:t>щихся, участников всероссийской олимпиады школ</w:t>
            </w:r>
            <w:r w:rsidRPr="005A272E">
              <w:t>ь</w:t>
            </w:r>
            <w:r w:rsidRPr="005A272E">
              <w:t>ников на заключ</w:t>
            </w:r>
            <w:r w:rsidRPr="005A272E">
              <w:t>и</w:t>
            </w:r>
            <w:r w:rsidRPr="005A272E">
              <w:t xml:space="preserve">тельном этапе ее </w:t>
            </w:r>
            <w:r w:rsidRPr="005A272E">
              <w:lastRenderedPageBreak/>
              <w:t>проведения от о</w:t>
            </w:r>
            <w:r w:rsidRPr="005A272E">
              <w:t>б</w:t>
            </w:r>
            <w:r w:rsidRPr="005A272E">
              <w:t>щей численности обучающихся 9-11 классов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охват детей, участн</w:t>
            </w:r>
            <w:r w:rsidRPr="005A272E">
              <w:t>и</w:t>
            </w:r>
            <w:r w:rsidRPr="005A272E">
              <w:t>ков всероссийской олимпиады школьников на заключительном эт</w:t>
            </w:r>
            <w:r w:rsidRPr="005A272E">
              <w:t>а</w:t>
            </w:r>
            <w:r w:rsidRPr="005A272E">
              <w:t>пе ее проведения Пок</w:t>
            </w:r>
            <w:r w:rsidRPr="005A272E">
              <w:t>а</w:t>
            </w:r>
            <w:r w:rsidRPr="005A272E">
              <w:t>затель в  целом опред</w:t>
            </w:r>
            <w:r w:rsidRPr="005A272E">
              <w:t>е</w:t>
            </w:r>
            <w:r w:rsidRPr="005A272E">
              <w:lastRenderedPageBreak/>
              <w:t>ляется как среднее зн</w:t>
            </w:r>
            <w:r w:rsidRPr="005A272E">
              <w:t>а</w:t>
            </w:r>
            <w:r w:rsidRPr="005A272E">
              <w:t>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br/>
              <w:t>С – Удельный вес численности об</w:t>
            </w:r>
            <w:r w:rsidRPr="005A272E">
              <w:t>у</w:t>
            </w:r>
            <w:r w:rsidRPr="005A272E">
              <w:t>чающихся, участн</w:t>
            </w:r>
            <w:r w:rsidRPr="005A272E">
              <w:t>и</w:t>
            </w:r>
            <w:r w:rsidRPr="005A272E">
              <w:t>ков всероссийской олимпиады школ</w:t>
            </w:r>
            <w:r w:rsidRPr="005A272E">
              <w:t>ь</w:t>
            </w:r>
            <w:r w:rsidRPr="005A272E">
              <w:lastRenderedPageBreak/>
              <w:t>ников на заключ</w:t>
            </w:r>
            <w:r w:rsidRPr="005A272E">
              <w:t>и</w:t>
            </w:r>
            <w:r w:rsidRPr="005A272E">
              <w:t>тельном этапе ее проведения от о</w:t>
            </w:r>
            <w:r w:rsidRPr="005A272E">
              <w:t>б</w:t>
            </w:r>
            <w:r w:rsidRPr="005A272E">
              <w:t>щей численности обучающихся 9-11 классов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А – количество д</w:t>
            </w:r>
            <w:r w:rsidRPr="005A272E">
              <w:t>е</w:t>
            </w:r>
            <w:r w:rsidRPr="005A272E">
              <w:t>тей, участников вс</w:t>
            </w:r>
            <w:r w:rsidRPr="005A272E">
              <w:t>е</w:t>
            </w:r>
            <w:r w:rsidRPr="005A272E">
              <w:t>российской оли</w:t>
            </w:r>
            <w:r w:rsidRPr="005A272E">
              <w:t>м</w:t>
            </w:r>
            <w:r w:rsidRPr="005A272E">
              <w:t>пиады школьников на заключительном этапе ее провед</w:t>
            </w:r>
            <w:r w:rsidRPr="005A272E">
              <w:t>е</w:t>
            </w:r>
            <w:r w:rsidRPr="005A272E">
              <w:t>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детей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lastRenderedPageBreak/>
              <w:t xml:space="preserve">пального района </w:t>
            </w:r>
          </w:p>
        </w:tc>
      </w:tr>
      <w:tr w:rsidR="005A272E" w:rsidRPr="005A272E" w:rsidTr="005A272E">
        <w:trPr>
          <w:trHeight w:val="135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обучающихся 9-11 классов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223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14.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выпускников муниципальных общеобразовател</w:t>
            </w:r>
            <w:r w:rsidRPr="005A272E">
              <w:t>ь</w:t>
            </w:r>
            <w:r w:rsidRPr="005A272E">
              <w:t>ных организаций, не сдавших единый государственный экзамен по русск</w:t>
            </w:r>
            <w:r w:rsidRPr="005A272E">
              <w:t>о</w:t>
            </w:r>
            <w:r w:rsidRPr="005A272E">
              <w:t>му языку и матем</w:t>
            </w:r>
            <w:r w:rsidRPr="005A272E">
              <w:t>а</w:t>
            </w:r>
            <w:r w:rsidRPr="005A272E">
              <w:t>тике, в общей чи</w:t>
            </w:r>
            <w:r w:rsidRPr="005A272E">
              <w:t>с</w:t>
            </w:r>
            <w:r w:rsidRPr="005A272E">
              <w:t>ленности выпус</w:t>
            </w:r>
            <w:r w:rsidRPr="005A272E">
              <w:t>к</w:t>
            </w:r>
            <w:r w:rsidRPr="005A272E">
              <w:t>ников муниципал</w:t>
            </w:r>
            <w:r w:rsidRPr="005A272E">
              <w:t>ь</w:t>
            </w:r>
            <w:r w:rsidRPr="005A272E">
              <w:t>ных общеобразов</w:t>
            </w:r>
            <w:r w:rsidRPr="005A272E">
              <w:t>а</w:t>
            </w:r>
            <w:r w:rsidRPr="005A272E">
              <w:t>тельных учрежд</w:t>
            </w:r>
            <w:r w:rsidRPr="005A272E">
              <w:t>е</w:t>
            </w:r>
            <w:r w:rsidRPr="005A272E">
              <w:t>ний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уровень качества ре</w:t>
            </w:r>
            <w:r w:rsidRPr="005A272E">
              <w:t>а</w:t>
            </w:r>
            <w:r w:rsidRPr="005A272E">
              <w:t>лизации общеобразов</w:t>
            </w:r>
            <w:r w:rsidRPr="005A272E">
              <w:t>а</w:t>
            </w:r>
            <w:r w:rsidRPr="005A272E">
              <w:t>тельных пр</w:t>
            </w:r>
            <w:r w:rsidRPr="005A272E">
              <w:t>о</w:t>
            </w:r>
            <w:r w:rsidRPr="005A272E">
              <w:t>грамм, позволяет в д</w:t>
            </w:r>
            <w:r w:rsidRPr="005A272E">
              <w:t>и</w:t>
            </w:r>
            <w:r w:rsidRPr="005A272E">
              <w:t>намике оценить резул</w:t>
            </w:r>
            <w:r w:rsidRPr="005A272E">
              <w:t>ь</w:t>
            </w:r>
            <w:r w:rsidRPr="005A272E">
              <w:t>таты реализации мер</w:t>
            </w:r>
            <w:r w:rsidRPr="005A272E">
              <w:t>о</w:t>
            </w:r>
            <w:r w:rsidRPr="005A272E">
              <w:t>приятий, направленных на улучшение качества образования. Определ</w:t>
            </w:r>
            <w:r w:rsidRPr="005A272E">
              <w:t>я</w:t>
            </w:r>
            <w:r w:rsidRPr="005A272E">
              <w:t>ется как отношение чи</w:t>
            </w:r>
            <w:r w:rsidRPr="005A272E">
              <w:t>с</w:t>
            </w:r>
            <w:r w:rsidRPr="005A272E">
              <w:t>ленности выпускников муниципальных общ</w:t>
            </w:r>
            <w:r w:rsidRPr="005A272E">
              <w:t>е</w:t>
            </w:r>
            <w:r w:rsidRPr="005A272E">
              <w:t>образовательных орг</w:t>
            </w:r>
            <w:r w:rsidRPr="005A272E">
              <w:t>а</w:t>
            </w:r>
            <w:r w:rsidRPr="005A272E">
              <w:t>низаций, не сдавших единый государстве</w:t>
            </w:r>
            <w:r w:rsidRPr="005A272E">
              <w:t>н</w:t>
            </w:r>
            <w:r w:rsidRPr="005A272E">
              <w:t>ный экзамен по русск</w:t>
            </w:r>
            <w:r w:rsidRPr="005A272E">
              <w:t>о</w:t>
            </w:r>
            <w:r w:rsidRPr="005A272E">
              <w:t>му языку и математике, к общей численности выпускников муниц</w:t>
            </w:r>
            <w:r w:rsidRPr="005A272E">
              <w:t>и</w:t>
            </w:r>
            <w:r w:rsidRPr="005A272E">
              <w:t>пальных общеобразов</w:t>
            </w:r>
            <w:r w:rsidRPr="005A272E">
              <w:t>а</w:t>
            </w:r>
            <w:r w:rsidRPr="005A272E">
              <w:t>тельных учреждений. Показатель в  целом о</w:t>
            </w:r>
            <w:r w:rsidRPr="005A272E">
              <w:t>п</w:t>
            </w:r>
            <w:r w:rsidRPr="005A272E">
              <w:t xml:space="preserve">ределяется как среднее </w:t>
            </w:r>
            <w:r w:rsidRPr="005A272E">
              <w:lastRenderedPageBreak/>
              <w:t>значение показателей по району.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br/>
              <w:t>С – Доля выпускн</w:t>
            </w:r>
            <w:r w:rsidRPr="005A272E">
              <w:t>и</w:t>
            </w:r>
            <w:r w:rsidRPr="005A272E">
              <w:t>ков муниципальных общеобразовател</w:t>
            </w:r>
            <w:r w:rsidRPr="005A272E">
              <w:t>ь</w:t>
            </w:r>
            <w:r w:rsidRPr="005A272E">
              <w:t>ных организаций, не сдавших единый государственный экзамен по русск</w:t>
            </w:r>
            <w:r w:rsidRPr="005A272E">
              <w:t>о</w:t>
            </w:r>
            <w:r w:rsidRPr="005A272E">
              <w:t>му языку и матем</w:t>
            </w:r>
            <w:r w:rsidRPr="005A272E">
              <w:t>а</w:t>
            </w:r>
            <w:r w:rsidRPr="005A272E">
              <w:t>тике, в общей чи</w:t>
            </w:r>
            <w:r w:rsidRPr="005A272E">
              <w:t>с</w:t>
            </w:r>
            <w:r w:rsidRPr="005A272E">
              <w:t>ленности выпускн</w:t>
            </w:r>
            <w:r w:rsidRPr="005A272E">
              <w:t>и</w:t>
            </w:r>
            <w:r w:rsidRPr="005A272E">
              <w:t>ков муниципальных общеобразовател</w:t>
            </w:r>
            <w:r w:rsidRPr="005A272E">
              <w:t>ь</w:t>
            </w:r>
            <w:r w:rsidRPr="005A272E">
              <w:t>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численность в</w:t>
            </w:r>
            <w:r w:rsidRPr="005A272E">
              <w:t>ы</w:t>
            </w:r>
            <w:r w:rsidRPr="005A272E">
              <w:t>пускников муниц</w:t>
            </w:r>
            <w:r w:rsidRPr="005A272E">
              <w:t>и</w:t>
            </w:r>
            <w:r w:rsidRPr="005A272E">
              <w:t>пальных общеобр</w:t>
            </w:r>
            <w:r w:rsidRPr="005A272E">
              <w:t>а</w:t>
            </w:r>
            <w:r w:rsidRPr="005A272E">
              <w:t>зовательных учре</w:t>
            </w:r>
            <w:r w:rsidRPr="005A272E">
              <w:t>ж</w:t>
            </w:r>
            <w:r w:rsidRPr="005A272E">
              <w:t>дений, не сдавших единый государс</w:t>
            </w:r>
            <w:r w:rsidRPr="005A272E">
              <w:t>т</w:t>
            </w:r>
            <w:r w:rsidRPr="005A272E">
              <w:t>венный экзамен по русскому языку и математике;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в</w:t>
            </w:r>
            <w:r w:rsidRPr="005A272E">
              <w:t>ы</w:t>
            </w:r>
            <w:r w:rsidRPr="005A272E">
              <w:t xml:space="preserve">пускников, </w:t>
            </w:r>
          </w:p>
          <w:p w:rsidR="005A272E" w:rsidRPr="005A272E" w:rsidRDefault="005A272E" w:rsidP="005A272E">
            <w:r w:rsidRPr="005A272E"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223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численность в</w:t>
            </w:r>
            <w:r w:rsidRPr="005A272E">
              <w:t>ы</w:t>
            </w:r>
            <w:r w:rsidRPr="005A272E">
              <w:t>пускников муниц</w:t>
            </w:r>
            <w:r w:rsidRPr="005A272E">
              <w:t>и</w:t>
            </w:r>
            <w:r w:rsidRPr="005A272E">
              <w:t>пальных общеобр</w:t>
            </w:r>
            <w:r w:rsidRPr="005A272E">
              <w:t>а</w:t>
            </w:r>
            <w:r w:rsidRPr="005A272E">
              <w:t>зовательных учре</w:t>
            </w:r>
            <w:r w:rsidRPr="005A272E">
              <w:t>ж</w:t>
            </w:r>
            <w:r w:rsidRPr="005A272E">
              <w:t>дений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1887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15</w:t>
            </w:r>
          </w:p>
        </w:tc>
        <w:tc>
          <w:tcPr>
            <w:tcW w:w="19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детей, охв</w:t>
            </w:r>
            <w:r w:rsidRPr="005A272E">
              <w:t>а</w:t>
            </w:r>
            <w:r w:rsidRPr="005A272E">
              <w:t>ченных образов</w:t>
            </w:r>
            <w:r w:rsidRPr="005A272E">
              <w:t>а</w:t>
            </w:r>
            <w:r w:rsidRPr="005A272E">
              <w:t>тельными пр</w:t>
            </w:r>
            <w:r w:rsidRPr="005A272E">
              <w:t>о</w:t>
            </w:r>
            <w:r w:rsidRPr="005A272E">
              <w:t>граммами допо</w:t>
            </w:r>
            <w:r w:rsidRPr="005A272E">
              <w:t>л</w:t>
            </w:r>
            <w:r w:rsidRPr="005A272E">
              <w:t>нительного образ</w:t>
            </w:r>
            <w:r w:rsidRPr="005A272E">
              <w:t>о</w:t>
            </w:r>
            <w:r w:rsidRPr="005A272E">
              <w:t>вания детей, в о</w:t>
            </w:r>
            <w:r w:rsidRPr="005A272E">
              <w:t>б</w:t>
            </w:r>
            <w:r w:rsidRPr="005A272E">
              <w:t>щей численности детей и молодежи в возрасте 5-18 лет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детей, охваче</w:t>
            </w:r>
            <w:r w:rsidRPr="005A272E">
              <w:t>н</w:t>
            </w:r>
            <w:r w:rsidRPr="005A272E">
              <w:t>ных образовательными программами дополн</w:t>
            </w:r>
            <w:r w:rsidRPr="005A272E">
              <w:t>и</w:t>
            </w:r>
            <w:r w:rsidRPr="005A272E">
              <w:t>тельного образования детей, в общей числе</w:t>
            </w:r>
            <w:r w:rsidRPr="005A272E">
              <w:t>н</w:t>
            </w:r>
            <w:r w:rsidRPr="005A272E">
              <w:t>ности детей и молодежи в возрасте 5-18 лет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детей, о</w:t>
            </w:r>
            <w:r w:rsidRPr="005A272E">
              <w:t>х</w:t>
            </w:r>
            <w:r w:rsidRPr="005A272E">
              <w:t>ваченных образов</w:t>
            </w:r>
            <w:r w:rsidRPr="005A272E">
              <w:t>а</w:t>
            </w:r>
            <w:r w:rsidRPr="005A272E">
              <w:t>тельными програ</w:t>
            </w:r>
            <w:r w:rsidRPr="005A272E">
              <w:t>м</w:t>
            </w:r>
            <w:r w:rsidRPr="005A272E">
              <w:t>мами дополнител</w:t>
            </w:r>
            <w:r w:rsidRPr="005A272E">
              <w:t>ь</w:t>
            </w:r>
            <w:r w:rsidRPr="005A272E">
              <w:t>ного образования детей, в общей чи</w:t>
            </w:r>
            <w:r w:rsidRPr="005A272E">
              <w:t>с</w:t>
            </w:r>
            <w:r w:rsidRPr="005A272E">
              <w:t>ленности детей и молодежи в возра</w:t>
            </w:r>
            <w:r w:rsidRPr="005A272E">
              <w:t>с</w:t>
            </w:r>
            <w:r w:rsidRPr="005A272E">
              <w:t>те 5-18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д</w:t>
            </w:r>
            <w:r w:rsidRPr="005A272E">
              <w:t>е</w:t>
            </w:r>
            <w:r w:rsidRPr="005A272E">
              <w:t>тей, охваченных о</w:t>
            </w:r>
            <w:r w:rsidRPr="005A272E">
              <w:t>б</w:t>
            </w:r>
            <w:r w:rsidRPr="005A272E">
              <w:t>разовательными программами д</w:t>
            </w:r>
            <w:r w:rsidRPr="005A272E">
              <w:t>о</w:t>
            </w:r>
            <w:r w:rsidRPr="005A272E">
              <w:t>полнительного о</w:t>
            </w:r>
            <w:r w:rsidRPr="005A272E">
              <w:t>б</w:t>
            </w:r>
            <w:r w:rsidRPr="005A272E">
              <w:t>разования детей, в общей численности детей и молодежи в возрасте 5-18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5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детей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328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16</w:t>
            </w:r>
          </w:p>
        </w:tc>
        <w:tc>
          <w:tcPr>
            <w:tcW w:w="1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зданий общеобразовател</w:t>
            </w:r>
            <w:r w:rsidRPr="005A272E">
              <w:t>ь</w:t>
            </w:r>
            <w:r w:rsidRPr="005A272E">
              <w:t>ных организаций, в которых выполнены мероприятия по благоустройству зданий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количество зданий общеобразовательных организаций, в которых выполнены меропри</w:t>
            </w:r>
            <w:r w:rsidRPr="005A272E">
              <w:t>я</w:t>
            </w:r>
            <w:r w:rsidRPr="005A272E">
              <w:t>тия по благоустройству зданий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зданий общеобразовател</w:t>
            </w:r>
            <w:r w:rsidRPr="005A272E">
              <w:t>ь</w:t>
            </w:r>
            <w:r w:rsidRPr="005A272E">
              <w:t>ных организаций, в которых выполнены мероприятия по благоустройству зданий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зданий общеобразовател</w:t>
            </w:r>
            <w:r w:rsidRPr="005A272E">
              <w:t>ь</w:t>
            </w:r>
            <w:r w:rsidRPr="005A272E">
              <w:t>ных организаций, в которых выполнены мероприятия по благоустройству зданий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Кол-во зданий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753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17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 в возрасте от 5 до 18 лет, обучающи</w:t>
            </w:r>
            <w:r w:rsidRPr="005A272E">
              <w:t>х</w:t>
            </w:r>
            <w:r w:rsidRPr="005A272E">
              <w:t>ся за счет средств бюджетов субъе</w:t>
            </w:r>
            <w:r w:rsidRPr="005A272E">
              <w:t>к</w:t>
            </w:r>
            <w:r w:rsidRPr="005A272E">
              <w:t>тов Российской Ф</w:t>
            </w:r>
            <w:r w:rsidRPr="005A272E">
              <w:t>е</w:t>
            </w:r>
            <w:r w:rsidRPr="005A272E">
              <w:t>дерации и (или) местных бюджетов по дополнител</w:t>
            </w:r>
            <w:r w:rsidRPr="005A272E">
              <w:t>ь</w:t>
            </w:r>
            <w:r w:rsidRPr="005A272E">
              <w:t>ным общеобраз</w:t>
            </w:r>
            <w:r w:rsidRPr="005A272E">
              <w:t>о</w:t>
            </w:r>
            <w:r w:rsidRPr="005A272E">
              <w:t>вательным пр</w:t>
            </w:r>
            <w:r w:rsidRPr="005A272E">
              <w:t>о</w:t>
            </w:r>
            <w:r w:rsidRPr="005A272E">
              <w:t>граммам на базе новых мест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детей в возрасте от 5 до 18 лет, обучающихся за счет средств бюджетов суб</w:t>
            </w:r>
            <w:r w:rsidRPr="005A272E">
              <w:t>ъ</w:t>
            </w:r>
            <w:r w:rsidRPr="005A272E">
              <w:t>ектов Российской Фед</w:t>
            </w:r>
            <w:r w:rsidRPr="005A272E">
              <w:t>е</w:t>
            </w:r>
            <w:r w:rsidRPr="005A272E">
              <w:t>рации и (или) местных бюджетов по дополн</w:t>
            </w:r>
            <w:r w:rsidRPr="005A272E">
              <w:t>и</w:t>
            </w:r>
            <w:r w:rsidRPr="005A272E">
              <w:t>тельным общеобразов</w:t>
            </w:r>
            <w:r w:rsidRPr="005A272E">
              <w:t>а</w:t>
            </w:r>
            <w:r w:rsidRPr="005A272E">
              <w:t>тельным программам на базе новых мест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 в возрасте от 5 до 18 лет, обучающихся за счет средств бю</w:t>
            </w:r>
            <w:r w:rsidRPr="005A272E">
              <w:t>д</w:t>
            </w:r>
            <w:r w:rsidRPr="005A272E">
              <w:t>жетов субъектов Российской Фед</w:t>
            </w:r>
            <w:r w:rsidRPr="005A272E">
              <w:t>е</w:t>
            </w:r>
            <w:r w:rsidRPr="005A272E">
              <w:t>рации и (или) мес</w:t>
            </w:r>
            <w:r w:rsidRPr="005A272E">
              <w:t>т</w:t>
            </w:r>
            <w:r w:rsidRPr="005A272E">
              <w:t>ных бюджетов по дополнительным общеобразовател</w:t>
            </w:r>
            <w:r w:rsidRPr="005A272E">
              <w:t>ь</w:t>
            </w:r>
            <w:r w:rsidRPr="005A272E">
              <w:t>ным программам на базе новых мест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 в возрасте от 5 до 18 лет, обучающихся за счет средств бю</w:t>
            </w:r>
            <w:r w:rsidRPr="005A272E">
              <w:t>д</w:t>
            </w:r>
            <w:r w:rsidRPr="005A272E">
              <w:t>жетов субъектов Российской Фед</w:t>
            </w:r>
            <w:r w:rsidRPr="005A272E">
              <w:t>е</w:t>
            </w:r>
            <w:r w:rsidRPr="005A272E">
              <w:t>рации и (или) мес</w:t>
            </w:r>
            <w:r w:rsidRPr="005A272E">
              <w:t>т</w:t>
            </w:r>
            <w:r w:rsidRPr="005A272E">
              <w:t>ных бюджетов по дополнительным общеобразовател</w:t>
            </w:r>
            <w:r w:rsidRPr="005A272E">
              <w:t>ь</w:t>
            </w:r>
            <w:r w:rsidRPr="005A272E">
              <w:t>ным программам на базе новых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>тей, чел</w:t>
            </w:r>
            <w:r w:rsidRPr="005A272E">
              <w:t>о</w:t>
            </w:r>
            <w:r w:rsidRPr="005A272E">
              <w:t>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32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18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отдельных групп сотрудников, прошедших пер</w:t>
            </w:r>
            <w:r w:rsidRPr="005A272E">
              <w:t>е</w:t>
            </w:r>
            <w:r w:rsidRPr="005A272E">
              <w:t>подготовку (пов</w:t>
            </w:r>
            <w:r w:rsidRPr="005A272E">
              <w:t>ы</w:t>
            </w:r>
            <w:r w:rsidRPr="005A272E">
              <w:t>шение квалифик</w:t>
            </w:r>
            <w:r w:rsidRPr="005A272E">
              <w:t>а</w:t>
            </w:r>
            <w:r w:rsidRPr="005A272E">
              <w:t>ции) по програ</w:t>
            </w:r>
            <w:r w:rsidRPr="005A272E">
              <w:t>м</w:t>
            </w:r>
            <w:r w:rsidRPr="005A272E">
              <w:t>мам (курсам, мод</w:t>
            </w:r>
            <w:r w:rsidRPr="005A272E">
              <w:t>у</w:t>
            </w:r>
            <w:r w:rsidRPr="005A272E">
              <w:t>лям):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- педагогические работники, в том числе наставники без педагогическ</w:t>
            </w:r>
            <w:r w:rsidRPr="005A272E">
              <w:t>о</w:t>
            </w:r>
            <w:r w:rsidRPr="005A272E">
              <w:t>го образования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педагогических работников, в том числе наставники без педаг</w:t>
            </w:r>
            <w:r w:rsidRPr="005A272E">
              <w:t>о</w:t>
            </w:r>
            <w:r w:rsidRPr="005A272E">
              <w:t>гического образования прошедших переподг</w:t>
            </w:r>
            <w:r w:rsidRPr="005A272E">
              <w:t>о</w:t>
            </w:r>
            <w:r w:rsidRPr="005A272E">
              <w:t>товку (повышение кв</w:t>
            </w:r>
            <w:r w:rsidRPr="005A272E">
              <w:t>а</w:t>
            </w:r>
            <w:r w:rsidRPr="005A272E">
              <w:t>лификации) по пр</w:t>
            </w:r>
            <w:r w:rsidRPr="005A272E">
              <w:t>о</w:t>
            </w:r>
            <w:r w:rsidRPr="005A272E">
              <w:lastRenderedPageBreak/>
              <w:t>граммам (курсам, мод</w:t>
            </w:r>
            <w:r w:rsidRPr="005A272E">
              <w:t>у</w:t>
            </w:r>
            <w:r w:rsidRPr="005A272E">
              <w:t>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педагогич</w:t>
            </w:r>
            <w:r w:rsidRPr="005A272E">
              <w:t>е</w:t>
            </w:r>
            <w:r w:rsidRPr="005A272E">
              <w:t>ских работников, в том числе наставн</w:t>
            </w:r>
            <w:r w:rsidRPr="005A272E">
              <w:t>и</w:t>
            </w:r>
            <w:r w:rsidRPr="005A272E">
              <w:t>ки без педагогич</w:t>
            </w:r>
            <w:r w:rsidRPr="005A272E">
              <w:t>е</w:t>
            </w:r>
            <w:r w:rsidRPr="005A272E">
              <w:t>ского образования прошедших пер</w:t>
            </w:r>
            <w:r w:rsidRPr="005A272E">
              <w:t>е</w:t>
            </w:r>
            <w:r w:rsidRPr="005A272E">
              <w:t>подготовку (пов</w:t>
            </w:r>
            <w:r w:rsidRPr="005A272E">
              <w:t>ы</w:t>
            </w:r>
            <w:r w:rsidRPr="005A272E">
              <w:t>шение квалифик</w:t>
            </w:r>
            <w:r w:rsidRPr="005A272E">
              <w:t>а</w:t>
            </w:r>
            <w:r w:rsidRPr="005A272E">
              <w:lastRenderedPageBreak/>
              <w:t>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Доля педагогич</w:t>
            </w:r>
            <w:r w:rsidRPr="005A272E">
              <w:t>е</w:t>
            </w:r>
            <w:r w:rsidRPr="005A272E">
              <w:t>ских работников, в том числе наставн</w:t>
            </w:r>
            <w:r w:rsidRPr="005A272E">
              <w:t>и</w:t>
            </w:r>
            <w:r w:rsidRPr="005A272E">
              <w:t>ки без педагогич</w:t>
            </w:r>
            <w:r w:rsidRPr="005A272E">
              <w:t>е</w:t>
            </w:r>
            <w:r w:rsidRPr="005A272E">
              <w:t>ского образования прошедших пер</w:t>
            </w:r>
            <w:r w:rsidRPr="005A272E">
              <w:t>е</w:t>
            </w:r>
            <w:r w:rsidRPr="005A272E">
              <w:t>подготовку (пов</w:t>
            </w:r>
            <w:r w:rsidRPr="005A272E">
              <w:t>ы</w:t>
            </w:r>
            <w:r w:rsidRPr="005A272E">
              <w:t>шение квалифик</w:t>
            </w:r>
            <w:r w:rsidRPr="005A272E">
              <w:t>а</w:t>
            </w:r>
            <w:r w:rsidRPr="005A272E">
              <w:lastRenderedPageBreak/>
              <w:t>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пед</w:t>
            </w:r>
            <w:r w:rsidRPr="005A272E">
              <w:t>а</w:t>
            </w:r>
            <w:r w:rsidRPr="005A272E">
              <w:t>гогических работн</w:t>
            </w:r>
            <w:r w:rsidRPr="005A272E">
              <w:t>и</w:t>
            </w:r>
            <w:r w:rsidRPr="005A272E">
              <w:t>ков,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</w:t>
            </w:r>
            <w:r w:rsidRPr="005A272E">
              <w:lastRenderedPageBreak/>
              <w:t xml:space="preserve">района </w:t>
            </w:r>
          </w:p>
        </w:tc>
      </w:tr>
      <w:tr w:rsidR="005A272E" w:rsidRPr="005A272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- руководители,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руководителей прошедших переподг</w:t>
            </w:r>
            <w:r w:rsidRPr="005A272E">
              <w:t>о</w:t>
            </w:r>
            <w:r w:rsidRPr="005A272E">
              <w:t>товку (повышение кв</w:t>
            </w:r>
            <w:r w:rsidRPr="005A272E">
              <w:t>а</w:t>
            </w:r>
            <w:r w:rsidRPr="005A272E">
              <w:t>лификации) по пр</w:t>
            </w:r>
            <w:r w:rsidRPr="005A272E">
              <w:t>о</w:t>
            </w:r>
            <w:r w:rsidRPr="005A272E">
              <w:t>граммам (курсам, мод</w:t>
            </w:r>
            <w:r w:rsidRPr="005A272E">
              <w:t>у</w:t>
            </w:r>
            <w:r w:rsidRPr="005A272E">
              <w:t>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руководит</w:t>
            </w:r>
            <w:r w:rsidRPr="005A272E">
              <w:t>е</w:t>
            </w:r>
            <w:r w:rsidRPr="005A272E">
              <w:t>лей прошедших п</w:t>
            </w:r>
            <w:r w:rsidRPr="005A272E">
              <w:t>е</w:t>
            </w:r>
            <w:r w:rsidRPr="005A272E">
              <w:t>реподготовку (п</w:t>
            </w:r>
            <w:r w:rsidRPr="005A272E">
              <w:t>о</w:t>
            </w:r>
            <w:r w:rsidRPr="005A272E">
              <w:t>вышение квалиф</w:t>
            </w:r>
            <w:r w:rsidRPr="005A272E">
              <w:t>и</w:t>
            </w:r>
            <w:r w:rsidRPr="005A272E">
              <w:t>кации) по програ</w:t>
            </w:r>
            <w:r w:rsidRPr="005A272E">
              <w:t>м</w:t>
            </w:r>
            <w:r w:rsidRPr="005A272E">
              <w:t>мам (курсам, мод</w:t>
            </w:r>
            <w:r w:rsidRPr="005A272E">
              <w:t>у</w:t>
            </w:r>
            <w:r w:rsidRPr="005A272E">
              <w:t>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руководит</w:t>
            </w:r>
            <w:r w:rsidRPr="005A272E">
              <w:t>е</w:t>
            </w:r>
            <w:r w:rsidRPr="005A272E">
              <w:t>лей прошедших п</w:t>
            </w:r>
            <w:r w:rsidRPr="005A272E">
              <w:t>е</w:t>
            </w:r>
            <w:r w:rsidRPr="005A272E">
              <w:t>реподготовку (п</w:t>
            </w:r>
            <w:r w:rsidRPr="005A272E">
              <w:t>о</w:t>
            </w:r>
            <w:r w:rsidRPr="005A272E">
              <w:t>вышение квалиф</w:t>
            </w:r>
            <w:r w:rsidRPr="005A272E">
              <w:t>и</w:t>
            </w:r>
            <w:r w:rsidRPr="005A272E">
              <w:t>кации) по програ</w:t>
            </w:r>
            <w:r w:rsidRPr="005A272E">
              <w:t>м</w:t>
            </w:r>
            <w:r w:rsidRPr="005A272E">
              <w:t>мам (курсам, мод</w:t>
            </w:r>
            <w:r w:rsidRPr="005A272E">
              <w:t>у</w:t>
            </w:r>
            <w:r w:rsidRPr="005A272E">
              <w:t>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рук</w:t>
            </w:r>
            <w:r w:rsidRPr="005A272E">
              <w:t>о</w:t>
            </w:r>
            <w:r w:rsidRPr="005A272E">
              <w:t>водителей,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- привлекаемые специалисты, в том числе из предпр</w:t>
            </w:r>
            <w:r w:rsidRPr="005A272E">
              <w:t>и</w:t>
            </w:r>
            <w:r w:rsidRPr="005A272E">
              <w:t>ятий реального се</w:t>
            </w:r>
            <w:r w:rsidRPr="005A272E">
              <w:t>к</w:t>
            </w:r>
            <w:r w:rsidRPr="005A272E">
              <w:t>тора экономики, образовательные волонтеры и др.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привлекаемых специалистов, в том чи</w:t>
            </w:r>
            <w:r w:rsidRPr="005A272E">
              <w:t>с</w:t>
            </w:r>
            <w:r w:rsidRPr="005A272E">
              <w:t>ле из предприятий р</w:t>
            </w:r>
            <w:r w:rsidRPr="005A272E">
              <w:t>е</w:t>
            </w:r>
            <w:r w:rsidRPr="005A272E">
              <w:t>ального сектора экон</w:t>
            </w:r>
            <w:r w:rsidRPr="005A272E">
              <w:t>о</w:t>
            </w:r>
            <w:r w:rsidRPr="005A272E">
              <w:t>мики, образовательные волонтеры и др. пр</w:t>
            </w:r>
            <w:r w:rsidRPr="005A272E">
              <w:t>о</w:t>
            </w:r>
            <w:r w:rsidRPr="005A272E">
              <w:t>шедших переподготовку (повышение квалифик</w:t>
            </w:r>
            <w:r w:rsidRPr="005A272E">
              <w:t>а</w:t>
            </w:r>
            <w:r w:rsidRPr="005A272E">
              <w:t>ции) по программам (курсам, модулям)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привлекаемых специалистов, в том числе из предпр</w:t>
            </w:r>
            <w:r w:rsidRPr="005A272E">
              <w:t>и</w:t>
            </w:r>
            <w:r w:rsidRPr="005A272E">
              <w:t>ятий реального се</w:t>
            </w:r>
            <w:r w:rsidRPr="005A272E">
              <w:t>к</w:t>
            </w:r>
            <w:r w:rsidRPr="005A272E">
              <w:t>тора экономики, образовательные волонтеры и др. прошедших пер</w:t>
            </w:r>
            <w:r w:rsidRPr="005A272E">
              <w:t>е</w:t>
            </w:r>
            <w:r w:rsidRPr="005A272E">
              <w:t>подготовку (пов</w:t>
            </w:r>
            <w:r w:rsidRPr="005A272E">
              <w:t>ы</w:t>
            </w:r>
            <w:r w:rsidRPr="005A272E">
              <w:t>шение квалифик</w:t>
            </w:r>
            <w:r w:rsidRPr="005A272E">
              <w:t>а</w:t>
            </w:r>
            <w:r w:rsidRPr="005A272E">
              <w:t>ции) по программам (курсам, модулям)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привлекаемых специалистов, в том числе из предпр</w:t>
            </w:r>
            <w:r w:rsidRPr="005A272E">
              <w:t>и</w:t>
            </w:r>
            <w:r w:rsidRPr="005A272E">
              <w:t>ятий реального се</w:t>
            </w:r>
            <w:r w:rsidRPr="005A272E">
              <w:t>к</w:t>
            </w:r>
            <w:r w:rsidRPr="005A272E">
              <w:t>тора экономики, образовательные волонтеры и др. прошедших пер</w:t>
            </w:r>
            <w:r w:rsidRPr="005A272E">
              <w:t>е</w:t>
            </w:r>
            <w:r w:rsidRPr="005A272E">
              <w:t>подготовку (пов</w:t>
            </w:r>
            <w:r w:rsidRPr="005A272E">
              <w:t>ы</w:t>
            </w:r>
            <w:r w:rsidRPr="005A272E">
              <w:t>шение квалифик</w:t>
            </w:r>
            <w:r w:rsidRPr="005A272E">
              <w:t>а</w:t>
            </w:r>
            <w:r w:rsidRPr="005A272E">
              <w:t>ции) по программам (курсам, модулям)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пр</w:t>
            </w:r>
            <w:r w:rsidRPr="005A272E">
              <w:t>и</w:t>
            </w:r>
            <w:r w:rsidRPr="005A272E">
              <w:t>влекаемых специал</w:t>
            </w:r>
            <w:r w:rsidRPr="005A272E">
              <w:t>и</w:t>
            </w:r>
            <w:r w:rsidRPr="005A272E">
              <w:t>стов, в том числе из предпр</w:t>
            </w:r>
            <w:r w:rsidRPr="005A272E">
              <w:t>и</w:t>
            </w:r>
            <w:r w:rsidRPr="005A272E">
              <w:t>ятий р</w:t>
            </w:r>
            <w:r w:rsidRPr="005A272E">
              <w:t>е</w:t>
            </w:r>
            <w:r w:rsidRPr="005A272E">
              <w:t>ального сектора экономики, образов</w:t>
            </w:r>
            <w:r w:rsidRPr="005A272E">
              <w:t>а</w:t>
            </w:r>
            <w:r w:rsidRPr="005A272E">
              <w:t>тельные волонтеры и др. пр</w:t>
            </w:r>
            <w:r w:rsidRPr="005A272E">
              <w:t>о</w:t>
            </w:r>
            <w:r w:rsidRPr="005A272E">
              <w:t>шедших переподг</w:t>
            </w:r>
            <w:r w:rsidRPr="005A272E">
              <w:t>о</w:t>
            </w:r>
            <w:r w:rsidRPr="005A272E">
              <w:t>товку (п</w:t>
            </w:r>
            <w:r w:rsidRPr="005A272E">
              <w:t>о</w:t>
            </w:r>
            <w:r w:rsidRPr="005A272E">
              <w:t xml:space="preserve">вышение </w:t>
            </w:r>
            <w:r w:rsidRPr="005A272E">
              <w:lastRenderedPageBreak/>
              <w:t>квалиф</w:t>
            </w:r>
            <w:r w:rsidRPr="005A272E">
              <w:t>и</w:t>
            </w:r>
            <w:r w:rsidRPr="005A272E">
              <w:t>кации) по програ</w:t>
            </w:r>
            <w:r w:rsidRPr="005A272E">
              <w:t>м</w:t>
            </w:r>
            <w:r w:rsidRPr="005A272E">
              <w:t>мам (ку</w:t>
            </w:r>
            <w:r w:rsidRPr="005A272E">
              <w:t>р</w:t>
            </w:r>
            <w:r w:rsidRPr="005A272E">
              <w:t>сам, мод</w:t>
            </w:r>
            <w:r w:rsidRPr="005A272E">
              <w:t>у</w:t>
            </w:r>
            <w:r w:rsidRPr="005A272E">
              <w:t>лям),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32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19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Участие в реги</w:t>
            </w:r>
            <w:r w:rsidRPr="005A272E">
              <w:t>о</w:t>
            </w:r>
            <w:r w:rsidRPr="005A272E">
              <w:t>нальных этапах всероссийских и международных мероприятиях ра</w:t>
            </w:r>
            <w:r w:rsidRPr="005A272E">
              <w:t>з</w:t>
            </w:r>
            <w:r w:rsidRPr="005A272E">
              <w:t>личной направле</w:t>
            </w:r>
            <w:r w:rsidRPr="005A272E">
              <w:t>н</w:t>
            </w:r>
            <w:r w:rsidRPr="005A272E">
              <w:t>ности, в которых примут участие обучающиеся на новых местах: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- число меропри</w:t>
            </w:r>
            <w:r w:rsidRPr="005A272E">
              <w:t>я</w:t>
            </w:r>
            <w:r w:rsidRPr="005A272E">
              <w:t>тий,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число мероприятий по участию в регионал</w:t>
            </w:r>
            <w:r w:rsidRPr="005A272E">
              <w:t>ь</w:t>
            </w:r>
            <w:r w:rsidRPr="005A272E">
              <w:t>ных этапах всеросси</w:t>
            </w:r>
            <w:r w:rsidRPr="005A272E">
              <w:t>й</w:t>
            </w:r>
            <w:r w:rsidRPr="005A272E">
              <w:t>ских и международных мероприятиях разли</w:t>
            </w:r>
            <w:r w:rsidRPr="005A272E">
              <w:t>ч</w:t>
            </w:r>
            <w:r w:rsidRPr="005A272E">
              <w:t>ной направленности, в которых примут участие обучающиеся на новых местах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Число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Число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Число м</w:t>
            </w:r>
            <w:r w:rsidRPr="005A272E">
              <w:t>е</w:t>
            </w:r>
            <w:r w:rsidRPr="005A272E">
              <w:t>роприятий,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32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- в них участников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количество участн</w:t>
            </w:r>
            <w:r w:rsidRPr="005A272E">
              <w:t>и</w:t>
            </w:r>
            <w:r w:rsidRPr="005A272E">
              <w:t>ков по участию в реги</w:t>
            </w:r>
            <w:r w:rsidRPr="005A272E">
              <w:t>о</w:t>
            </w:r>
            <w:r w:rsidRPr="005A272E">
              <w:lastRenderedPageBreak/>
              <w:t>нальных этапах всеро</w:t>
            </w:r>
            <w:r w:rsidRPr="005A272E">
              <w:t>с</w:t>
            </w:r>
            <w:r w:rsidRPr="005A272E">
              <w:t>сийских и междунаро</w:t>
            </w:r>
            <w:r w:rsidRPr="005A272E">
              <w:t>д</w:t>
            </w:r>
            <w:r w:rsidRPr="005A272E">
              <w:t>ных мероприятиях ра</w:t>
            </w:r>
            <w:r w:rsidRPr="005A272E">
              <w:t>з</w:t>
            </w:r>
            <w:r w:rsidRPr="005A272E">
              <w:t>личной направленности, в которых примут уч</w:t>
            </w:r>
            <w:r w:rsidRPr="005A272E">
              <w:t>а</w:t>
            </w:r>
            <w:r w:rsidRPr="005A272E">
              <w:t>стие обучающиеся на новых местах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участн</w:t>
            </w:r>
            <w:r w:rsidRPr="005A272E">
              <w:t>и</w:t>
            </w:r>
            <w:r w:rsidRPr="005A272E">
              <w:t>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участн</w:t>
            </w:r>
            <w:r w:rsidRPr="005A272E">
              <w:t>и</w:t>
            </w:r>
            <w:r w:rsidRPr="005A272E">
              <w:t>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lastRenderedPageBreak/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 xml:space="preserve">Количество участников, </w:t>
            </w:r>
            <w:r w:rsidRPr="005A272E">
              <w:lastRenderedPageBreak/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 xml:space="preserve">зования </w:t>
            </w:r>
            <w:r w:rsidRPr="005A272E">
              <w:lastRenderedPageBreak/>
              <w:t>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20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Количество общ</w:t>
            </w:r>
            <w:r w:rsidRPr="005A272E">
              <w:t>е</w:t>
            </w:r>
            <w:r w:rsidRPr="005A272E">
              <w:t>образовательных организаций, вн</w:t>
            </w:r>
            <w:r w:rsidRPr="005A272E">
              <w:t>е</w:t>
            </w:r>
            <w:r w:rsidRPr="005A272E">
              <w:t>дривших целевую модель цифровой образовательной среды в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циях и професси</w:t>
            </w:r>
            <w:r w:rsidRPr="005A272E">
              <w:t>о</w:t>
            </w:r>
            <w:r w:rsidRPr="005A272E">
              <w:t>нальных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циях во всех суб</w:t>
            </w:r>
            <w:r w:rsidRPr="005A272E">
              <w:t>ъ</w:t>
            </w:r>
            <w:r w:rsidRPr="005A272E">
              <w:t>ектах Российской Федерации.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внедрение целевой модели цифровой обр</w:t>
            </w:r>
            <w:r w:rsidRPr="005A272E">
              <w:t>а</w:t>
            </w:r>
            <w:r w:rsidRPr="005A272E">
              <w:t>зовательной среды в образовательных орг</w:t>
            </w:r>
            <w:r w:rsidRPr="005A272E">
              <w:t>а</w:t>
            </w:r>
            <w:r w:rsidRPr="005A272E">
              <w:t>низациях и професси</w:t>
            </w:r>
            <w:r w:rsidRPr="005A272E">
              <w:t>о</w:t>
            </w:r>
            <w:r w:rsidRPr="005A272E">
              <w:t>нальных образовател</w:t>
            </w:r>
            <w:r w:rsidRPr="005A272E">
              <w:t>ь</w:t>
            </w:r>
            <w:r w:rsidRPr="005A272E">
              <w:t>ных организациях во всех субъектах Росси</w:t>
            </w:r>
            <w:r w:rsidRPr="005A272E">
              <w:t>й</w:t>
            </w:r>
            <w:r w:rsidRPr="005A272E">
              <w:t>ской Федерации.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отчетном ф</w:t>
            </w:r>
            <w:r w:rsidRPr="005A272E">
              <w:t>и</w:t>
            </w:r>
            <w:r w:rsidRPr="005A272E">
              <w:t>нансовом году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 xml:space="preserve">С=А/В*100%, где </w:t>
            </w:r>
          </w:p>
          <w:p w:rsidR="005A272E" w:rsidRPr="005A272E" w:rsidRDefault="005A272E" w:rsidP="005A272E">
            <w:r w:rsidRPr="005A272E">
              <w:t>С - доля общеобр</w:t>
            </w:r>
            <w:r w:rsidRPr="005A272E">
              <w:t>а</w:t>
            </w:r>
            <w:r w:rsidRPr="005A272E">
              <w:t>зовательных орг</w:t>
            </w:r>
            <w:r w:rsidRPr="005A272E">
              <w:t>а</w:t>
            </w:r>
            <w:r w:rsidRPr="005A272E">
              <w:t>низаций, внедри</w:t>
            </w:r>
            <w:r w:rsidRPr="005A272E">
              <w:t>в</w:t>
            </w:r>
            <w:r w:rsidRPr="005A272E">
              <w:t>ших целевую м</w:t>
            </w:r>
            <w:r w:rsidRPr="005A272E">
              <w:t>о</w:t>
            </w:r>
            <w:r w:rsidRPr="005A272E">
              <w:t>дель цифровой о</w:t>
            </w:r>
            <w:r w:rsidRPr="005A272E">
              <w:t>б</w:t>
            </w:r>
            <w:r w:rsidRPr="005A272E">
              <w:t>разовательной ср</w:t>
            </w:r>
            <w:r w:rsidRPr="005A272E">
              <w:t>е</w:t>
            </w:r>
            <w:r w:rsidRPr="005A272E">
              <w:t>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А-количество ОО, внедривших цел</w:t>
            </w:r>
            <w:r w:rsidRPr="005A272E">
              <w:t>е</w:t>
            </w:r>
            <w:r w:rsidRPr="005A272E">
              <w:t>вую модель цифр</w:t>
            </w:r>
            <w:r w:rsidRPr="005A272E">
              <w:t>о</w:t>
            </w:r>
            <w:r w:rsidRPr="005A272E">
              <w:t>вой образовател</w:t>
            </w:r>
            <w:r w:rsidRPr="005A272E">
              <w:t>ь</w:t>
            </w:r>
            <w:r w:rsidRPr="005A272E">
              <w:t>ной среды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Кол-во о</w:t>
            </w:r>
            <w:r w:rsidRPr="005A272E">
              <w:t>р</w:t>
            </w:r>
            <w:r w:rsidRPr="005A272E">
              <w:t>ганизаций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75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общеобразов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21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обучающихся по программам общего образов</w:t>
            </w:r>
            <w:r w:rsidRPr="005A272E">
              <w:t>а</w:t>
            </w:r>
            <w:r w:rsidRPr="005A272E">
              <w:t>ния, дополнител</w:t>
            </w:r>
            <w:r w:rsidRPr="005A272E">
              <w:t>ь</w:t>
            </w:r>
            <w:r w:rsidRPr="005A272E">
              <w:t>ного образования для детей и средн</w:t>
            </w:r>
            <w:r w:rsidRPr="005A272E">
              <w:t>е</w:t>
            </w:r>
            <w:r w:rsidRPr="005A272E">
              <w:t>го профессионал</w:t>
            </w:r>
            <w:r w:rsidRPr="005A272E">
              <w:t>ь</w:t>
            </w:r>
            <w:r w:rsidRPr="005A272E">
              <w:t xml:space="preserve">ного образования, </w:t>
            </w:r>
            <w:r w:rsidRPr="005A272E">
              <w:lastRenderedPageBreak/>
              <w:t>для которых фо</w:t>
            </w:r>
            <w:r w:rsidRPr="005A272E">
              <w:t>р</w:t>
            </w:r>
            <w:r w:rsidRPr="005A272E">
              <w:t>мируется цифровой образовательный профиль и индив</w:t>
            </w:r>
            <w:r w:rsidRPr="005A272E">
              <w:t>и</w:t>
            </w:r>
            <w:r w:rsidRPr="005A272E">
              <w:t>дуальный план об</w:t>
            </w:r>
            <w:r w:rsidRPr="005A272E">
              <w:t>у</w:t>
            </w:r>
            <w:r w:rsidRPr="005A272E">
              <w:t>чения с использ</w:t>
            </w:r>
            <w:r w:rsidRPr="005A272E">
              <w:t>о</w:t>
            </w:r>
            <w:r w:rsidRPr="005A272E">
              <w:t>ванием федерал</w:t>
            </w:r>
            <w:r w:rsidRPr="005A272E">
              <w:t>ь</w:t>
            </w:r>
            <w:r w:rsidRPr="005A272E">
              <w:t>ной информацио</w:t>
            </w:r>
            <w:r w:rsidRPr="005A272E">
              <w:t>н</w:t>
            </w:r>
            <w:r w:rsidRPr="005A272E">
              <w:t>но-сервисной пла</w:t>
            </w:r>
            <w:r w:rsidRPr="005A272E">
              <w:t>т</w:t>
            </w:r>
            <w:r w:rsidRPr="005A272E">
              <w:t>формы цифровой образовательной среды, в общем числе обучающихся по указанным пр</w:t>
            </w:r>
            <w:r w:rsidRPr="005A272E">
              <w:t>о</w:t>
            </w:r>
            <w:r w:rsidRPr="005A272E">
              <w:t>граммам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обучающихся по программам общего о</w:t>
            </w:r>
            <w:r w:rsidRPr="005A272E">
              <w:t>б</w:t>
            </w:r>
            <w:r w:rsidRPr="005A272E">
              <w:t>разования, дополн</w:t>
            </w:r>
            <w:r w:rsidRPr="005A272E">
              <w:t>и</w:t>
            </w:r>
            <w:r w:rsidRPr="005A272E">
              <w:t>тельного образования для детей и среднего профессионального о</w:t>
            </w:r>
            <w:r w:rsidRPr="005A272E">
              <w:t>б</w:t>
            </w:r>
            <w:r w:rsidRPr="005A272E">
              <w:t xml:space="preserve">разования, для которых </w:t>
            </w:r>
            <w:r w:rsidRPr="005A272E">
              <w:lastRenderedPageBreak/>
              <w:t>формируется цифровой образовательный пр</w:t>
            </w:r>
            <w:r w:rsidRPr="005A272E">
              <w:t>о</w:t>
            </w:r>
            <w:r w:rsidRPr="005A272E">
              <w:t>филь и индивидуальный план обучения с испол</w:t>
            </w:r>
            <w:r w:rsidRPr="005A272E">
              <w:t>ь</w:t>
            </w:r>
            <w:r w:rsidRPr="005A272E">
              <w:t>зованием федеральной информационно-сервисной платформы цифровой образов</w:t>
            </w:r>
            <w:r w:rsidRPr="005A272E">
              <w:t>а</w:t>
            </w:r>
            <w:r w:rsidRPr="005A272E">
              <w:t>тельной среды, в общем числе обучающихся по указанным программам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 xml:space="preserve">С=А/В*100%, где </w:t>
            </w:r>
          </w:p>
          <w:p w:rsidR="005A272E" w:rsidRPr="005A272E" w:rsidRDefault="005A272E" w:rsidP="005A272E">
            <w:r w:rsidRPr="005A272E">
              <w:t>С - доля обуча</w:t>
            </w:r>
            <w:r w:rsidRPr="005A272E">
              <w:t>ю</w:t>
            </w:r>
            <w:r w:rsidRPr="005A272E">
              <w:t>щихся по програ</w:t>
            </w:r>
            <w:r w:rsidRPr="005A272E">
              <w:t>м</w:t>
            </w:r>
            <w:r w:rsidRPr="005A272E">
              <w:t>мам общего обр</w:t>
            </w:r>
            <w:r w:rsidRPr="005A272E">
              <w:t>а</w:t>
            </w:r>
            <w:r w:rsidRPr="005A272E">
              <w:t>зования, дополн</w:t>
            </w:r>
            <w:r w:rsidRPr="005A272E">
              <w:t>и</w:t>
            </w:r>
            <w:r w:rsidRPr="005A272E">
              <w:t>тельного образов</w:t>
            </w:r>
            <w:r w:rsidRPr="005A272E">
              <w:t>а</w:t>
            </w:r>
            <w:r w:rsidRPr="005A272E">
              <w:t xml:space="preserve">ния для детей и </w:t>
            </w:r>
            <w:r w:rsidRPr="005A272E">
              <w:lastRenderedPageBreak/>
              <w:t>среднего профе</w:t>
            </w:r>
            <w:r w:rsidRPr="005A272E">
              <w:t>с</w:t>
            </w:r>
            <w:r w:rsidRPr="005A272E">
              <w:t>сионального обр</w:t>
            </w:r>
            <w:r w:rsidRPr="005A272E">
              <w:t>а</w:t>
            </w:r>
            <w:r w:rsidRPr="005A272E">
              <w:t>зования, для кот</w:t>
            </w:r>
            <w:r w:rsidRPr="005A272E">
              <w:t>о</w:t>
            </w:r>
            <w:r w:rsidRPr="005A272E">
              <w:t>рых формируется цифровой образ</w:t>
            </w:r>
            <w:r w:rsidRPr="005A272E">
              <w:t>о</w:t>
            </w:r>
            <w:r w:rsidRPr="005A272E">
              <w:t>вательный профиль и индивидуальный план обучения с и</w:t>
            </w:r>
            <w:r w:rsidRPr="005A272E">
              <w:t>с</w:t>
            </w:r>
            <w:r w:rsidRPr="005A272E">
              <w:t>пользованием ф</w:t>
            </w:r>
            <w:r w:rsidRPr="005A272E">
              <w:t>е</w:t>
            </w:r>
            <w:r w:rsidRPr="005A272E">
              <w:t>деральной инфо</w:t>
            </w:r>
            <w:r w:rsidRPr="005A272E">
              <w:t>р</w:t>
            </w:r>
            <w:r w:rsidRPr="005A272E">
              <w:t>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среды, в общем числе обучающихся по указанным пр</w:t>
            </w:r>
            <w:r w:rsidRPr="005A272E">
              <w:t>о</w:t>
            </w:r>
            <w:r w:rsidRPr="005A272E">
              <w:t>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А-количество об</w:t>
            </w:r>
            <w:r w:rsidRPr="005A272E">
              <w:t>у</w:t>
            </w:r>
            <w:r w:rsidRPr="005A272E">
              <w:t>чающихся по пр</w:t>
            </w:r>
            <w:r w:rsidRPr="005A272E">
              <w:t>о</w:t>
            </w:r>
            <w:r w:rsidRPr="005A272E">
              <w:t>граммам общего образования, д</w:t>
            </w:r>
            <w:r w:rsidRPr="005A272E">
              <w:t>о</w:t>
            </w:r>
            <w:r w:rsidRPr="005A272E">
              <w:t>полнительного о</w:t>
            </w:r>
            <w:r w:rsidRPr="005A272E">
              <w:t>б</w:t>
            </w:r>
            <w:r w:rsidRPr="005A272E">
              <w:t>разования для д</w:t>
            </w:r>
            <w:r w:rsidRPr="005A272E">
              <w:t>е</w:t>
            </w:r>
            <w:r w:rsidRPr="005A272E">
              <w:t>тей и среднего пр</w:t>
            </w:r>
            <w:r w:rsidRPr="005A272E">
              <w:t>о</w:t>
            </w:r>
            <w:r w:rsidRPr="005A272E">
              <w:t>фессионального о</w:t>
            </w:r>
            <w:r w:rsidRPr="005A272E">
              <w:t>б</w:t>
            </w:r>
            <w:r w:rsidRPr="005A272E">
              <w:lastRenderedPageBreak/>
              <w:t>разования, для к</w:t>
            </w:r>
            <w:r w:rsidRPr="005A272E">
              <w:t>о</w:t>
            </w:r>
            <w:r w:rsidRPr="005A272E">
              <w:t>торых формируется цифровой образ</w:t>
            </w:r>
            <w:r w:rsidRPr="005A272E">
              <w:t>о</w:t>
            </w:r>
            <w:r w:rsidRPr="005A272E">
              <w:t>вательный профиль и индивидуальный план обучения с и</w:t>
            </w:r>
            <w:r w:rsidRPr="005A272E">
              <w:t>с</w:t>
            </w:r>
            <w:r w:rsidRPr="005A272E">
              <w:t>пользованием ф</w:t>
            </w:r>
            <w:r w:rsidRPr="005A272E">
              <w:t>е</w:t>
            </w:r>
            <w:r w:rsidRPr="005A272E">
              <w:t>деральной инфо</w:t>
            </w:r>
            <w:r w:rsidRPr="005A272E">
              <w:t>р</w:t>
            </w:r>
            <w:r w:rsidRPr="005A272E">
              <w:t>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среды, в общем числе обучающихся по указанным пр</w:t>
            </w:r>
            <w:r w:rsidRPr="005A272E">
              <w:t>о</w:t>
            </w:r>
            <w:r w:rsidRPr="005A272E">
              <w:t>граммам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обуча</w:t>
            </w:r>
            <w:r w:rsidRPr="005A272E">
              <w:t>ю</w:t>
            </w:r>
            <w:r w:rsidRPr="005A272E">
              <w:t>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</w:t>
            </w:r>
            <w:r w:rsidRPr="005A272E">
              <w:lastRenderedPageBreak/>
              <w:t xml:space="preserve">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всех обучающи</w:t>
            </w:r>
            <w:r w:rsidRPr="005A272E">
              <w:t>х</w:t>
            </w:r>
            <w:r w:rsidRPr="005A272E">
              <w:t>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32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22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ций, реализующих программы общего образования, д</w:t>
            </w:r>
            <w:r w:rsidRPr="005A272E">
              <w:t>о</w:t>
            </w:r>
            <w:r w:rsidRPr="005A272E">
              <w:t>полнительного о</w:t>
            </w:r>
            <w:r w:rsidRPr="005A272E">
              <w:t>б</w:t>
            </w:r>
            <w:r w:rsidRPr="005A272E">
              <w:t>разования детей и среднего профе</w:t>
            </w:r>
            <w:r w:rsidRPr="005A272E">
              <w:t>с</w:t>
            </w:r>
            <w:r w:rsidRPr="005A272E">
              <w:t>сионального обр</w:t>
            </w:r>
            <w:r w:rsidRPr="005A272E">
              <w:t>а</w:t>
            </w:r>
            <w:r w:rsidRPr="005A272E">
              <w:t>зования, осущест</w:t>
            </w:r>
            <w:r w:rsidRPr="005A272E">
              <w:t>в</w:t>
            </w:r>
            <w:r w:rsidRPr="005A272E">
              <w:lastRenderedPageBreak/>
              <w:t>ляющих образов</w:t>
            </w:r>
            <w:r w:rsidRPr="005A272E">
              <w:t>а</w:t>
            </w:r>
            <w:r w:rsidRPr="005A272E">
              <w:t>тельную деятел</w:t>
            </w:r>
            <w:r w:rsidRPr="005A272E">
              <w:t>ь</w:t>
            </w:r>
            <w:r w:rsidRPr="005A272E">
              <w:t>ность с использов</w:t>
            </w:r>
            <w:r w:rsidRPr="005A272E">
              <w:t>а</w:t>
            </w:r>
            <w:r w:rsidRPr="005A272E">
              <w:t>нием федеральной информационно-сервисной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среды, в общем числе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образовател</w:t>
            </w:r>
            <w:r w:rsidRPr="005A272E">
              <w:t>ь</w:t>
            </w:r>
            <w:r w:rsidRPr="005A272E">
              <w:t>ных организаций, реал</w:t>
            </w:r>
            <w:r w:rsidRPr="005A272E">
              <w:t>и</w:t>
            </w:r>
            <w:r w:rsidRPr="005A272E">
              <w:t>зующих программы о</w:t>
            </w:r>
            <w:r w:rsidRPr="005A272E">
              <w:t>б</w:t>
            </w:r>
            <w:r w:rsidRPr="005A272E">
              <w:t>щего образования, д</w:t>
            </w:r>
            <w:r w:rsidRPr="005A272E">
              <w:t>о</w:t>
            </w:r>
            <w:r w:rsidRPr="005A272E">
              <w:t>полнительного образ</w:t>
            </w:r>
            <w:r w:rsidRPr="005A272E">
              <w:t>о</w:t>
            </w:r>
            <w:r w:rsidRPr="005A272E">
              <w:t>вания детей и среднего профессионального о</w:t>
            </w:r>
            <w:r w:rsidRPr="005A272E">
              <w:t>б</w:t>
            </w:r>
            <w:r w:rsidRPr="005A272E">
              <w:t>разования, осущест</w:t>
            </w:r>
            <w:r w:rsidRPr="005A272E">
              <w:t>в</w:t>
            </w:r>
            <w:r w:rsidRPr="005A272E">
              <w:t>ляющих образовател</w:t>
            </w:r>
            <w:r w:rsidRPr="005A272E">
              <w:t>ь</w:t>
            </w:r>
            <w:r w:rsidRPr="005A272E">
              <w:lastRenderedPageBreak/>
              <w:t>ную деятельность с и</w:t>
            </w:r>
            <w:r w:rsidRPr="005A272E">
              <w:t>с</w:t>
            </w:r>
            <w:r w:rsidRPr="005A272E">
              <w:t>пользованием фед</w:t>
            </w:r>
            <w:r w:rsidRPr="005A272E">
              <w:t>е</w:t>
            </w:r>
            <w:r w:rsidRPr="005A272E">
              <w:t>ральной информацио</w:t>
            </w:r>
            <w:r w:rsidRPr="005A272E">
              <w:t>н</w:t>
            </w:r>
            <w:r w:rsidRPr="005A272E">
              <w:t>но-сервисной платфо</w:t>
            </w:r>
            <w:r w:rsidRPr="005A272E">
              <w:t>р</w:t>
            </w:r>
            <w:r w:rsidRPr="005A272E">
              <w:t>мы цифровой образов</w:t>
            </w:r>
            <w:r w:rsidRPr="005A272E">
              <w:t>а</w:t>
            </w:r>
            <w:r w:rsidRPr="005A272E">
              <w:t>тельной среды, в общем числе образовательных организаций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ций, реализующих программы общего образования, д</w:t>
            </w:r>
            <w:r w:rsidRPr="005A272E">
              <w:t>о</w:t>
            </w:r>
            <w:r w:rsidRPr="005A272E">
              <w:t>полнительного о</w:t>
            </w:r>
            <w:r w:rsidRPr="005A272E">
              <w:t>б</w:t>
            </w:r>
            <w:r w:rsidRPr="005A272E">
              <w:t>разования детей и среднего профе</w:t>
            </w:r>
            <w:r w:rsidRPr="005A272E">
              <w:t>с</w:t>
            </w:r>
            <w:r w:rsidRPr="005A272E">
              <w:lastRenderedPageBreak/>
              <w:t>сионального обр</w:t>
            </w:r>
            <w:r w:rsidRPr="005A272E">
              <w:t>а</w:t>
            </w:r>
            <w:r w:rsidRPr="005A272E">
              <w:t>зования, осущест</w:t>
            </w:r>
            <w:r w:rsidRPr="005A272E">
              <w:t>в</w:t>
            </w:r>
            <w:r w:rsidRPr="005A272E">
              <w:t>ляющих образов</w:t>
            </w:r>
            <w:r w:rsidRPr="005A272E">
              <w:t>а</w:t>
            </w:r>
            <w:r w:rsidRPr="005A272E">
              <w:t>тельную деятел</w:t>
            </w:r>
            <w:r w:rsidRPr="005A272E">
              <w:t>ь</w:t>
            </w:r>
            <w:r w:rsidRPr="005A272E">
              <w:t>ность с использов</w:t>
            </w:r>
            <w:r w:rsidRPr="005A272E">
              <w:t>а</w:t>
            </w:r>
            <w:r w:rsidRPr="005A272E">
              <w:t>нием федеральной информационно-сервисной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среды, в общем числе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А – количество о</w:t>
            </w:r>
            <w:r w:rsidRPr="005A272E">
              <w:t>б</w:t>
            </w:r>
            <w:r w:rsidRPr="005A272E">
              <w:t>разовательных о</w:t>
            </w:r>
            <w:r w:rsidRPr="005A272E">
              <w:t>р</w:t>
            </w:r>
            <w:r w:rsidRPr="005A272E">
              <w:t>ганизаций, реал</w:t>
            </w:r>
            <w:r w:rsidRPr="005A272E">
              <w:t>и</w:t>
            </w:r>
            <w:r w:rsidRPr="005A272E">
              <w:t>зующих программы общего образов</w:t>
            </w:r>
            <w:r w:rsidRPr="005A272E">
              <w:t>а</w:t>
            </w:r>
            <w:r w:rsidRPr="005A272E">
              <w:t>ния, дополнител</w:t>
            </w:r>
            <w:r w:rsidRPr="005A272E">
              <w:t>ь</w:t>
            </w:r>
            <w:r w:rsidRPr="005A272E">
              <w:t>ного образования детей и среднего профессионального образования, ос</w:t>
            </w:r>
            <w:r w:rsidRPr="005A272E">
              <w:t>у</w:t>
            </w:r>
            <w:r w:rsidRPr="005A272E">
              <w:lastRenderedPageBreak/>
              <w:t>ществляющих обр</w:t>
            </w:r>
            <w:r w:rsidRPr="005A272E">
              <w:t>а</w:t>
            </w:r>
            <w:r w:rsidRPr="005A272E">
              <w:t>зовательную де</w:t>
            </w:r>
            <w:r w:rsidRPr="005A272E">
              <w:t>я</w:t>
            </w:r>
            <w:r w:rsidRPr="005A272E">
              <w:t>тельность с испол</w:t>
            </w:r>
            <w:r w:rsidRPr="005A272E">
              <w:t>ь</w:t>
            </w:r>
            <w:r w:rsidRPr="005A272E">
              <w:t>зованием фед</w:t>
            </w:r>
            <w:r w:rsidRPr="005A272E">
              <w:t>е</w:t>
            </w:r>
            <w:r w:rsidRPr="005A272E">
              <w:t>ральной информ</w:t>
            </w:r>
            <w:r w:rsidRPr="005A272E">
              <w:t>а</w:t>
            </w:r>
            <w:r w:rsidRPr="005A272E">
              <w:t>ционно-сервисной платформы цифр</w:t>
            </w:r>
            <w:r w:rsidRPr="005A272E">
              <w:t>о</w:t>
            </w:r>
            <w:r w:rsidRPr="005A272E">
              <w:t>вой образовател</w:t>
            </w:r>
            <w:r w:rsidRPr="005A272E">
              <w:t>ь</w:t>
            </w:r>
            <w:r w:rsidRPr="005A272E">
              <w:t>ной среды, в общем числе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образ</w:t>
            </w:r>
            <w:r w:rsidRPr="005A272E">
              <w:t>о</w:t>
            </w:r>
            <w:r w:rsidRPr="005A272E">
              <w:t>вательных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общеобразов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9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23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ций, реализующих программы общего образования, д</w:t>
            </w:r>
            <w:r w:rsidRPr="005A272E">
              <w:t>о</w:t>
            </w:r>
            <w:r w:rsidRPr="005A272E">
              <w:t>полнительного о</w:t>
            </w:r>
            <w:r w:rsidRPr="005A272E">
              <w:t>б</w:t>
            </w:r>
            <w:r w:rsidRPr="005A272E">
              <w:t>разования детей и среднего профе</w:t>
            </w:r>
            <w:r w:rsidRPr="005A272E">
              <w:t>с</w:t>
            </w:r>
            <w:r w:rsidRPr="005A272E">
              <w:t>сионального обр</w:t>
            </w:r>
            <w:r w:rsidRPr="005A272E">
              <w:t>а</w:t>
            </w:r>
            <w:r w:rsidRPr="005A272E">
              <w:t>зования, осущест</w:t>
            </w:r>
            <w:r w:rsidRPr="005A272E">
              <w:t>в</w:t>
            </w:r>
            <w:r w:rsidRPr="005A272E">
              <w:t>ляющих образов</w:t>
            </w:r>
            <w:r w:rsidRPr="005A272E">
              <w:t>а</w:t>
            </w:r>
            <w:r w:rsidRPr="005A272E">
              <w:t>тельную деятел</w:t>
            </w:r>
            <w:r w:rsidRPr="005A272E">
              <w:t>ь</w:t>
            </w:r>
            <w:r w:rsidRPr="005A272E">
              <w:t>ность с использов</w:t>
            </w:r>
            <w:r w:rsidRPr="005A272E">
              <w:t>а</w:t>
            </w:r>
            <w:r w:rsidRPr="005A272E">
              <w:t>нием федеральной информационно-сервисной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среды, в общем числе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образовател</w:t>
            </w:r>
            <w:r w:rsidRPr="005A272E">
              <w:t>ь</w:t>
            </w:r>
            <w:r w:rsidRPr="005A272E">
              <w:t>ных организаций, реал</w:t>
            </w:r>
            <w:r w:rsidRPr="005A272E">
              <w:t>и</w:t>
            </w:r>
            <w:r w:rsidRPr="005A272E">
              <w:t>зующих программы о</w:t>
            </w:r>
            <w:r w:rsidRPr="005A272E">
              <w:t>б</w:t>
            </w:r>
            <w:r w:rsidRPr="005A272E">
              <w:t>щего образования, д</w:t>
            </w:r>
            <w:r w:rsidRPr="005A272E">
              <w:t>о</w:t>
            </w:r>
            <w:r w:rsidRPr="005A272E">
              <w:t>полнительного образ</w:t>
            </w:r>
            <w:r w:rsidRPr="005A272E">
              <w:t>о</w:t>
            </w:r>
            <w:r w:rsidRPr="005A272E">
              <w:t>вания детей и среднего профессионального о</w:t>
            </w:r>
            <w:r w:rsidRPr="005A272E">
              <w:t>б</w:t>
            </w:r>
            <w:r w:rsidRPr="005A272E">
              <w:t>разования, осущест</w:t>
            </w:r>
            <w:r w:rsidRPr="005A272E">
              <w:t>в</w:t>
            </w:r>
            <w:r w:rsidRPr="005A272E">
              <w:t>ляющих образовател</w:t>
            </w:r>
            <w:r w:rsidRPr="005A272E">
              <w:t>ь</w:t>
            </w:r>
            <w:r w:rsidRPr="005A272E">
              <w:t>ную деятельность с и</w:t>
            </w:r>
            <w:r w:rsidRPr="005A272E">
              <w:t>с</w:t>
            </w:r>
            <w:r w:rsidRPr="005A272E">
              <w:t>пользованием фед</w:t>
            </w:r>
            <w:r w:rsidRPr="005A272E">
              <w:t>е</w:t>
            </w:r>
            <w:r w:rsidRPr="005A272E">
              <w:t>ральной информацио</w:t>
            </w:r>
            <w:r w:rsidRPr="005A272E">
              <w:t>н</w:t>
            </w:r>
            <w:r w:rsidRPr="005A272E">
              <w:t>но-сервисной платфо</w:t>
            </w:r>
            <w:r w:rsidRPr="005A272E">
              <w:t>р</w:t>
            </w:r>
            <w:r w:rsidRPr="005A272E">
              <w:t>мы цифровой образов</w:t>
            </w:r>
            <w:r w:rsidRPr="005A272E">
              <w:t>а</w:t>
            </w:r>
            <w:r w:rsidRPr="005A272E">
              <w:t>тельной среды, в общем числе образовательных организаций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 xml:space="preserve">С=А/В*100%, где </w:t>
            </w:r>
          </w:p>
          <w:p w:rsidR="005A272E" w:rsidRPr="005A272E" w:rsidRDefault="005A272E" w:rsidP="005A272E">
            <w:r w:rsidRPr="005A272E">
              <w:t>С - доля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ций, реализующих программы общего образования, д</w:t>
            </w:r>
            <w:r w:rsidRPr="005A272E">
              <w:t>о</w:t>
            </w:r>
            <w:r w:rsidRPr="005A272E">
              <w:t>полнительного о</w:t>
            </w:r>
            <w:r w:rsidRPr="005A272E">
              <w:t>б</w:t>
            </w:r>
            <w:r w:rsidRPr="005A272E">
              <w:t>разования детей и среднего профе</w:t>
            </w:r>
            <w:r w:rsidRPr="005A272E">
              <w:t>с</w:t>
            </w:r>
            <w:r w:rsidRPr="005A272E">
              <w:t>сионального обр</w:t>
            </w:r>
            <w:r w:rsidRPr="005A272E">
              <w:t>а</w:t>
            </w:r>
            <w:r w:rsidRPr="005A272E">
              <w:t>зования, осущест</w:t>
            </w:r>
            <w:r w:rsidRPr="005A272E">
              <w:t>в</w:t>
            </w:r>
            <w:r w:rsidRPr="005A272E">
              <w:t>ляющих образов</w:t>
            </w:r>
            <w:r w:rsidRPr="005A272E">
              <w:t>а</w:t>
            </w:r>
            <w:r w:rsidRPr="005A272E">
              <w:t>тельную деятел</w:t>
            </w:r>
            <w:r w:rsidRPr="005A272E">
              <w:t>ь</w:t>
            </w:r>
            <w:r w:rsidRPr="005A272E">
              <w:t>ность с использов</w:t>
            </w:r>
            <w:r w:rsidRPr="005A272E">
              <w:t>а</w:t>
            </w:r>
            <w:r w:rsidRPr="005A272E">
              <w:t>нием федеральной информационно-сервисной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среды, в общем числе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А-количество обр</w:t>
            </w:r>
            <w:r w:rsidRPr="005A272E">
              <w:t>а</w:t>
            </w:r>
            <w:r w:rsidRPr="005A272E">
              <w:t>зовательных орг</w:t>
            </w:r>
            <w:r w:rsidRPr="005A272E">
              <w:t>а</w:t>
            </w:r>
            <w:r w:rsidRPr="005A272E">
              <w:t>низаций, реал</w:t>
            </w:r>
            <w:r w:rsidRPr="005A272E">
              <w:t>и</w:t>
            </w:r>
            <w:r w:rsidRPr="005A272E">
              <w:t>зующих программы общего образов</w:t>
            </w:r>
            <w:r w:rsidRPr="005A272E">
              <w:t>а</w:t>
            </w:r>
            <w:r w:rsidRPr="005A272E">
              <w:t>ния, дополнител</w:t>
            </w:r>
            <w:r w:rsidRPr="005A272E">
              <w:t>ь</w:t>
            </w:r>
            <w:r w:rsidRPr="005A272E">
              <w:t>ного образования детей и среднего профессионального образования, ос</w:t>
            </w:r>
            <w:r w:rsidRPr="005A272E">
              <w:t>у</w:t>
            </w:r>
            <w:r w:rsidRPr="005A272E">
              <w:t>ществляющих обр</w:t>
            </w:r>
            <w:r w:rsidRPr="005A272E">
              <w:t>а</w:t>
            </w:r>
            <w:r w:rsidRPr="005A272E">
              <w:t>зовательную де</w:t>
            </w:r>
            <w:r w:rsidRPr="005A272E">
              <w:t>я</w:t>
            </w:r>
            <w:r w:rsidRPr="005A272E">
              <w:t>тельность с испол</w:t>
            </w:r>
            <w:r w:rsidRPr="005A272E">
              <w:t>ь</w:t>
            </w:r>
            <w:r w:rsidRPr="005A272E">
              <w:t>зованием фед</w:t>
            </w:r>
            <w:r w:rsidRPr="005A272E">
              <w:t>е</w:t>
            </w:r>
            <w:r w:rsidRPr="005A272E">
              <w:t>ральной информ</w:t>
            </w:r>
            <w:r w:rsidRPr="005A272E">
              <w:t>а</w:t>
            </w:r>
            <w:r w:rsidRPr="005A272E">
              <w:t>ционно-сервисной платформы цифр</w:t>
            </w:r>
            <w:r w:rsidRPr="005A272E">
              <w:t>о</w:t>
            </w:r>
            <w:r w:rsidRPr="005A272E">
              <w:t>вой образовател</w:t>
            </w:r>
            <w:r w:rsidRPr="005A272E">
              <w:t>ь</w:t>
            </w:r>
            <w:r w:rsidRPr="005A272E">
              <w:t>ной среды, в общем числе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образ</w:t>
            </w:r>
            <w:r w:rsidRPr="005A272E">
              <w:t>о</w:t>
            </w:r>
            <w:r w:rsidRPr="005A272E">
              <w:t>вательных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общеобразов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24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обучающихся по программам общего образов</w:t>
            </w:r>
            <w:r w:rsidRPr="005A272E">
              <w:t>а</w:t>
            </w:r>
            <w:r w:rsidRPr="005A272E">
              <w:lastRenderedPageBreak/>
              <w:t>ния и среднего профессионального образования, и</w:t>
            </w:r>
            <w:r w:rsidRPr="005A272E">
              <w:t>с</w:t>
            </w:r>
            <w:r w:rsidRPr="005A272E">
              <w:t>пользующих фед</w:t>
            </w:r>
            <w:r w:rsidRPr="005A272E">
              <w:t>е</w:t>
            </w:r>
            <w:r w:rsidRPr="005A272E">
              <w:t>ральную информ</w:t>
            </w:r>
            <w:r w:rsidRPr="005A272E">
              <w:t>а</w:t>
            </w:r>
            <w:r w:rsidRPr="005A272E">
              <w:t>ционно-сервисную платформу цифр</w:t>
            </w:r>
            <w:r w:rsidRPr="005A272E">
              <w:t>о</w:t>
            </w:r>
            <w:r w:rsidRPr="005A272E">
              <w:t>вой образовател</w:t>
            </w:r>
            <w:r w:rsidRPr="005A272E">
              <w:t>ь</w:t>
            </w:r>
            <w:r w:rsidRPr="005A272E">
              <w:t>ной среды для «г</w:t>
            </w:r>
            <w:r w:rsidRPr="005A272E">
              <w:t>о</w:t>
            </w:r>
            <w:r w:rsidRPr="005A272E">
              <w:t>ризонтального» обучения и нефо</w:t>
            </w:r>
            <w:r w:rsidRPr="005A272E">
              <w:t>р</w:t>
            </w:r>
            <w:r w:rsidRPr="005A272E">
              <w:t>мального образ</w:t>
            </w:r>
            <w:r w:rsidRPr="005A272E">
              <w:t>о</w:t>
            </w:r>
            <w:r w:rsidRPr="005A272E">
              <w:t>вания, в общем числе обучающихся по указанным пр</w:t>
            </w:r>
            <w:r w:rsidRPr="005A272E">
              <w:t>о</w:t>
            </w:r>
            <w:r w:rsidRPr="005A272E">
              <w:t>граммам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обучающихся по программам общего о</w:t>
            </w:r>
            <w:r w:rsidRPr="005A272E">
              <w:t>б</w:t>
            </w:r>
            <w:r w:rsidRPr="005A272E">
              <w:lastRenderedPageBreak/>
              <w:t>разования и среднего профессионального о</w:t>
            </w:r>
            <w:r w:rsidRPr="005A272E">
              <w:t>б</w:t>
            </w:r>
            <w:r w:rsidRPr="005A272E">
              <w:t>разования, использу</w:t>
            </w:r>
            <w:r w:rsidRPr="005A272E">
              <w:t>ю</w:t>
            </w:r>
            <w:r w:rsidRPr="005A272E">
              <w:t>щих федеральную и</w:t>
            </w:r>
            <w:r w:rsidRPr="005A272E">
              <w:t>н</w:t>
            </w:r>
            <w:r w:rsidRPr="005A272E">
              <w:t>формационно-сервисную платформу цифровой образов</w:t>
            </w:r>
            <w:r w:rsidRPr="005A272E">
              <w:t>а</w:t>
            </w:r>
            <w:r w:rsidRPr="005A272E">
              <w:t>тельной среды для «г</w:t>
            </w:r>
            <w:r w:rsidRPr="005A272E">
              <w:t>о</w:t>
            </w:r>
            <w:r w:rsidRPr="005A272E">
              <w:t>ризонтального» обуч</w:t>
            </w:r>
            <w:r w:rsidRPr="005A272E">
              <w:t>е</w:t>
            </w:r>
            <w:r w:rsidRPr="005A272E">
              <w:t>ния и неформального образования, в общем числе обучающихся по указанным программам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обуча</w:t>
            </w:r>
            <w:r w:rsidRPr="005A272E">
              <w:t>ю</w:t>
            </w:r>
            <w:r w:rsidRPr="005A272E">
              <w:lastRenderedPageBreak/>
              <w:t>щихся по програ</w:t>
            </w:r>
            <w:r w:rsidRPr="005A272E">
              <w:t>м</w:t>
            </w:r>
            <w:r w:rsidRPr="005A272E">
              <w:t>мам общего обр</w:t>
            </w:r>
            <w:r w:rsidRPr="005A272E">
              <w:t>а</w:t>
            </w:r>
            <w:r w:rsidRPr="005A272E">
              <w:t>зования и среднего профессионального образования, и</w:t>
            </w:r>
            <w:r w:rsidRPr="005A272E">
              <w:t>с</w:t>
            </w:r>
            <w:r w:rsidRPr="005A272E">
              <w:t>пользующих фед</w:t>
            </w:r>
            <w:r w:rsidRPr="005A272E">
              <w:t>е</w:t>
            </w:r>
            <w:r w:rsidRPr="005A272E">
              <w:t>ральную информ</w:t>
            </w:r>
            <w:r w:rsidRPr="005A272E">
              <w:t>а</w:t>
            </w:r>
            <w:r w:rsidRPr="005A272E">
              <w:t>ционно-сервисную платформу цифр</w:t>
            </w:r>
            <w:r w:rsidRPr="005A272E">
              <w:t>о</w:t>
            </w:r>
            <w:r w:rsidRPr="005A272E">
              <w:t>вой образовател</w:t>
            </w:r>
            <w:r w:rsidRPr="005A272E">
              <w:t>ь</w:t>
            </w:r>
            <w:r w:rsidRPr="005A272E">
              <w:t>ной среды для «г</w:t>
            </w:r>
            <w:r w:rsidRPr="005A272E">
              <w:t>о</w:t>
            </w:r>
            <w:r w:rsidRPr="005A272E">
              <w:t>ризонтального» обучения и нефо</w:t>
            </w:r>
            <w:r w:rsidRPr="005A272E">
              <w:t>р</w:t>
            </w:r>
            <w:r w:rsidRPr="005A272E">
              <w:t>мального образов</w:t>
            </w:r>
            <w:r w:rsidRPr="005A272E">
              <w:t>а</w:t>
            </w:r>
            <w:r w:rsidRPr="005A272E">
              <w:t>ния, в общем числе обучающихся по указанным пр</w:t>
            </w:r>
            <w:r w:rsidRPr="005A272E">
              <w:t>о</w:t>
            </w:r>
            <w:r w:rsidRPr="005A272E">
              <w:t>граммам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А – количество об</w:t>
            </w:r>
            <w:r w:rsidRPr="005A272E">
              <w:t>у</w:t>
            </w:r>
            <w:r w:rsidRPr="005A272E">
              <w:t>чающихся по пр</w:t>
            </w:r>
            <w:r w:rsidRPr="005A272E">
              <w:t>о</w:t>
            </w:r>
            <w:r w:rsidRPr="005A272E">
              <w:t xml:space="preserve">граммам общего </w:t>
            </w:r>
            <w:r w:rsidRPr="005A272E">
              <w:lastRenderedPageBreak/>
              <w:t>образования и среднего профе</w:t>
            </w:r>
            <w:r w:rsidRPr="005A272E">
              <w:t>с</w:t>
            </w:r>
            <w:r w:rsidRPr="005A272E">
              <w:t>сионального обр</w:t>
            </w:r>
            <w:r w:rsidRPr="005A272E">
              <w:t>а</w:t>
            </w:r>
            <w:r w:rsidRPr="005A272E">
              <w:t>зования, испол</w:t>
            </w:r>
            <w:r w:rsidRPr="005A272E">
              <w:t>ь</w:t>
            </w:r>
            <w:r w:rsidRPr="005A272E">
              <w:t>зующих федерал</w:t>
            </w:r>
            <w:r w:rsidRPr="005A272E">
              <w:t>ь</w:t>
            </w:r>
            <w:r w:rsidRPr="005A272E">
              <w:t>ную информацио</w:t>
            </w:r>
            <w:r w:rsidRPr="005A272E">
              <w:t>н</w:t>
            </w:r>
            <w:r w:rsidRPr="005A272E">
              <w:t>но-сервисную пла</w:t>
            </w:r>
            <w:r w:rsidRPr="005A272E">
              <w:t>т</w:t>
            </w:r>
            <w:r w:rsidRPr="005A272E">
              <w:t>форму цифровой образовательной среды для «гор</w:t>
            </w:r>
            <w:r w:rsidRPr="005A272E">
              <w:t>и</w:t>
            </w:r>
            <w:r w:rsidRPr="005A272E">
              <w:t>зонтального» об</w:t>
            </w:r>
            <w:r w:rsidRPr="005A272E">
              <w:t>у</w:t>
            </w:r>
            <w:r w:rsidRPr="005A272E">
              <w:t>чения и нефо</w:t>
            </w:r>
            <w:r w:rsidRPr="005A272E">
              <w:t>р</w:t>
            </w:r>
            <w:r w:rsidRPr="005A272E">
              <w:t>мального образов</w:t>
            </w:r>
            <w:r w:rsidRPr="005A272E">
              <w:t>а</w:t>
            </w:r>
            <w:r w:rsidRPr="005A272E">
              <w:t>ния, в общем числе обучающихся по указанным пр</w:t>
            </w:r>
            <w:r w:rsidRPr="005A272E">
              <w:t>о</w:t>
            </w:r>
            <w:r w:rsidRPr="005A272E">
              <w:t>граммам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lastRenderedPageBreak/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 обуча</w:t>
            </w:r>
            <w:r w:rsidRPr="005A272E">
              <w:t>ю</w:t>
            </w:r>
            <w:r w:rsidRPr="005A272E">
              <w:t>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 xml:space="preserve">зования </w:t>
            </w:r>
            <w:r w:rsidRPr="005A272E">
              <w:lastRenderedPageBreak/>
              <w:t>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обучающихся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25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педагогич</w:t>
            </w:r>
            <w:r w:rsidRPr="005A272E">
              <w:t>е</w:t>
            </w:r>
            <w:r w:rsidRPr="005A272E">
              <w:t>ских работников общего образов</w:t>
            </w:r>
            <w:r w:rsidRPr="005A272E">
              <w:t>а</w:t>
            </w:r>
            <w:r w:rsidRPr="005A272E">
              <w:t>ния, прошедших повышение квал</w:t>
            </w:r>
            <w:r w:rsidRPr="005A272E">
              <w:t>и</w:t>
            </w:r>
            <w:r w:rsidRPr="005A272E">
              <w:t>фикации в рамках периодической а</w:t>
            </w:r>
            <w:r w:rsidRPr="005A272E">
              <w:t>т</w:t>
            </w:r>
            <w:r w:rsidRPr="005A272E">
              <w:t>тестации в цифр</w:t>
            </w:r>
            <w:r w:rsidRPr="005A272E">
              <w:t>о</w:t>
            </w:r>
            <w:r w:rsidRPr="005A272E">
              <w:t>вой форме с и</w:t>
            </w:r>
            <w:r w:rsidRPr="005A272E">
              <w:t>с</w:t>
            </w:r>
            <w:r w:rsidRPr="005A272E">
              <w:t>пользованием и</w:t>
            </w:r>
            <w:r w:rsidRPr="005A272E">
              <w:t>н</w:t>
            </w:r>
            <w:r w:rsidRPr="005A272E">
              <w:lastRenderedPageBreak/>
              <w:t>формационного ресурса «одного окна» («Совреме</w:t>
            </w:r>
            <w:r w:rsidRPr="005A272E">
              <w:t>н</w:t>
            </w:r>
            <w:r w:rsidRPr="005A272E">
              <w:t>ная цифровая обр</w:t>
            </w:r>
            <w:r w:rsidRPr="005A272E">
              <w:t>а</w:t>
            </w:r>
            <w:r w:rsidRPr="005A272E">
              <w:t>зовательная среда в Российской Фед</w:t>
            </w:r>
            <w:r w:rsidRPr="005A272E">
              <w:t>е</w:t>
            </w:r>
            <w:r w:rsidRPr="005A272E">
              <w:t>рации»), в общем числе педагогич</w:t>
            </w:r>
            <w:r w:rsidRPr="005A272E">
              <w:t>е</w:t>
            </w:r>
            <w:r w:rsidRPr="005A272E">
              <w:t>ских работников общего образов</w:t>
            </w:r>
            <w:r w:rsidRPr="005A272E">
              <w:t>а</w:t>
            </w:r>
            <w:r w:rsidRPr="005A272E">
              <w:t>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педагогических работников общего о</w:t>
            </w:r>
            <w:r w:rsidRPr="005A272E">
              <w:t>б</w:t>
            </w:r>
            <w:r w:rsidRPr="005A272E">
              <w:t>разования, прошедших повышение квалифик</w:t>
            </w:r>
            <w:r w:rsidRPr="005A272E">
              <w:t>а</w:t>
            </w:r>
            <w:r w:rsidRPr="005A272E">
              <w:t>ции в рамках период</w:t>
            </w:r>
            <w:r w:rsidRPr="005A272E">
              <w:t>и</w:t>
            </w:r>
            <w:r w:rsidRPr="005A272E">
              <w:t>ческой аттестации в цифровой форме с и</w:t>
            </w:r>
            <w:r w:rsidRPr="005A272E">
              <w:t>с</w:t>
            </w:r>
            <w:r w:rsidRPr="005A272E">
              <w:t>пользованием инфо</w:t>
            </w:r>
            <w:r w:rsidRPr="005A272E">
              <w:t>р</w:t>
            </w:r>
            <w:r w:rsidRPr="005A272E">
              <w:t xml:space="preserve">мационного ресурса </w:t>
            </w:r>
            <w:r w:rsidRPr="005A272E">
              <w:lastRenderedPageBreak/>
              <w:t>«одного окна» («Совр</w:t>
            </w:r>
            <w:r w:rsidRPr="005A272E">
              <w:t>е</w:t>
            </w:r>
            <w:r w:rsidRPr="005A272E">
              <w:t>менная цифровая обр</w:t>
            </w:r>
            <w:r w:rsidRPr="005A272E">
              <w:t>а</w:t>
            </w:r>
            <w:r w:rsidRPr="005A272E">
              <w:t>зовательная среда в Ро</w:t>
            </w:r>
            <w:r w:rsidRPr="005A272E">
              <w:t>с</w:t>
            </w:r>
            <w:r w:rsidRPr="005A272E">
              <w:t>сийской Федерации»), в общем числе педагог</w:t>
            </w:r>
            <w:r w:rsidRPr="005A272E">
              <w:t>и</w:t>
            </w:r>
            <w:r w:rsidRPr="005A272E">
              <w:t>ческих работников о</w:t>
            </w:r>
            <w:r w:rsidRPr="005A272E">
              <w:t>б</w:t>
            </w:r>
            <w:r w:rsidRPr="005A272E">
              <w:t>щего образования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педагог</w:t>
            </w:r>
            <w:r w:rsidRPr="005A272E">
              <w:t>и</w:t>
            </w:r>
            <w:r w:rsidRPr="005A272E">
              <w:t>ческих работников общего образов</w:t>
            </w:r>
            <w:r w:rsidRPr="005A272E">
              <w:t>а</w:t>
            </w:r>
            <w:r w:rsidRPr="005A272E">
              <w:t>ния, прошедших повышение квал</w:t>
            </w:r>
            <w:r w:rsidRPr="005A272E">
              <w:t>и</w:t>
            </w:r>
            <w:r w:rsidRPr="005A272E">
              <w:t>фикации в рамках периодической а</w:t>
            </w:r>
            <w:r w:rsidRPr="005A272E">
              <w:t>т</w:t>
            </w:r>
            <w:r w:rsidRPr="005A272E">
              <w:t>тестации в цифр</w:t>
            </w:r>
            <w:r w:rsidRPr="005A272E">
              <w:t>о</w:t>
            </w:r>
            <w:r w:rsidRPr="005A272E">
              <w:lastRenderedPageBreak/>
              <w:t>вой форме с и</w:t>
            </w:r>
            <w:r w:rsidRPr="005A272E">
              <w:t>с</w:t>
            </w:r>
            <w:r w:rsidRPr="005A272E">
              <w:t>пользованием и</w:t>
            </w:r>
            <w:r w:rsidRPr="005A272E">
              <w:t>н</w:t>
            </w:r>
            <w:r w:rsidRPr="005A272E">
              <w:t>формационного р</w:t>
            </w:r>
            <w:r w:rsidRPr="005A272E">
              <w:t>е</w:t>
            </w:r>
            <w:r w:rsidRPr="005A272E">
              <w:t>сурса «одного окна» («Современная цифровая образов</w:t>
            </w:r>
            <w:r w:rsidRPr="005A272E">
              <w:t>а</w:t>
            </w:r>
            <w:r w:rsidRPr="005A272E">
              <w:t>тельная среда в Ро</w:t>
            </w:r>
            <w:r w:rsidRPr="005A272E">
              <w:t>с</w:t>
            </w:r>
            <w:r w:rsidRPr="005A272E">
              <w:t>сийской Федер</w:t>
            </w:r>
            <w:r w:rsidRPr="005A272E">
              <w:t>а</w:t>
            </w:r>
            <w:r w:rsidRPr="005A272E">
              <w:t>ции»), в общем чи</w:t>
            </w:r>
            <w:r w:rsidRPr="005A272E">
              <w:t>с</w:t>
            </w:r>
            <w:r w:rsidRPr="005A272E">
              <w:t>ле педагогических работников общего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А – количество п</w:t>
            </w:r>
            <w:r w:rsidRPr="005A272E">
              <w:t>е</w:t>
            </w:r>
            <w:r w:rsidRPr="005A272E">
              <w:t>дагогических рабо</w:t>
            </w:r>
            <w:r w:rsidRPr="005A272E">
              <w:t>т</w:t>
            </w:r>
            <w:r w:rsidRPr="005A272E">
              <w:t>ников общего обр</w:t>
            </w:r>
            <w:r w:rsidRPr="005A272E">
              <w:t>а</w:t>
            </w:r>
            <w:r w:rsidRPr="005A272E">
              <w:t>зования, проше</w:t>
            </w:r>
            <w:r w:rsidRPr="005A272E">
              <w:t>д</w:t>
            </w:r>
            <w:r w:rsidRPr="005A272E">
              <w:t>ших повышение квалификации в рамках периодич</w:t>
            </w:r>
            <w:r w:rsidRPr="005A272E">
              <w:t>е</w:t>
            </w:r>
            <w:r w:rsidRPr="005A272E">
              <w:t xml:space="preserve">ской аттестации в цифровой форме с использованием </w:t>
            </w:r>
            <w:r w:rsidRPr="005A272E">
              <w:lastRenderedPageBreak/>
              <w:t>информационного ресурса «одного окна» («Совреме</w:t>
            </w:r>
            <w:r w:rsidRPr="005A272E">
              <w:t>н</w:t>
            </w:r>
            <w:r w:rsidRPr="005A272E">
              <w:t>ная цифровая обр</w:t>
            </w:r>
            <w:r w:rsidRPr="005A272E">
              <w:t>а</w:t>
            </w:r>
            <w:r w:rsidRPr="005A272E">
              <w:t>зовательная среда в Российской Фед</w:t>
            </w:r>
            <w:r w:rsidRPr="005A272E">
              <w:t>е</w:t>
            </w:r>
            <w:r w:rsidRPr="005A272E">
              <w:t>рации»), в общем числе педагогич</w:t>
            </w:r>
            <w:r w:rsidRPr="005A272E">
              <w:t>е</w:t>
            </w:r>
            <w:r w:rsidRPr="005A272E">
              <w:t>ских работников общего образов</w:t>
            </w:r>
            <w:r w:rsidRPr="005A272E">
              <w:t>а</w:t>
            </w:r>
            <w:r w:rsidRPr="005A272E">
              <w:t>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педаг</w:t>
            </w:r>
            <w:r w:rsidRPr="005A272E">
              <w:t>о</w:t>
            </w:r>
            <w:r w:rsidRPr="005A272E">
              <w:t>гических работников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общая числе</w:t>
            </w:r>
            <w:r w:rsidRPr="005A272E">
              <w:t>н</w:t>
            </w:r>
            <w:r w:rsidRPr="005A272E">
              <w:t>ность педагогич</w:t>
            </w:r>
            <w:r w:rsidRPr="005A272E">
              <w:t>е</w:t>
            </w:r>
            <w:r w:rsidRPr="005A272E">
              <w:t>ских работников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26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общеобраз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>заций, внедривших целевую модель цифровой образ</w:t>
            </w:r>
            <w:r w:rsidRPr="005A272E">
              <w:t>о</w:t>
            </w:r>
            <w:r w:rsidRPr="005A272E">
              <w:t>вательной среды  в отчетном году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общеобразов</w:t>
            </w:r>
            <w:r w:rsidRPr="005A272E">
              <w:t>а</w:t>
            </w:r>
            <w:r w:rsidRPr="005A272E">
              <w:t>тельных организаций, внедривших целевую модель цифровой обр</w:t>
            </w:r>
            <w:r w:rsidRPr="005A272E">
              <w:t>а</w:t>
            </w:r>
            <w:r w:rsidRPr="005A272E">
              <w:t>зовательной среды  в отчетном году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общеобр</w:t>
            </w:r>
            <w:r w:rsidRPr="005A272E">
              <w:t>а</w:t>
            </w:r>
            <w:r w:rsidRPr="005A272E">
              <w:t>зовательных орг</w:t>
            </w:r>
            <w:r w:rsidRPr="005A272E">
              <w:t>а</w:t>
            </w:r>
            <w:r w:rsidRPr="005A272E">
              <w:t>низаций, внедри</w:t>
            </w:r>
            <w:r w:rsidRPr="005A272E">
              <w:t>в</w:t>
            </w:r>
            <w:r w:rsidRPr="005A272E">
              <w:t>ших целевую м</w:t>
            </w:r>
            <w:r w:rsidRPr="005A272E">
              <w:t>о</w:t>
            </w:r>
            <w:r w:rsidRPr="005A272E">
              <w:t>дель цифровой о</w:t>
            </w:r>
            <w:r w:rsidRPr="005A272E">
              <w:t>б</w:t>
            </w:r>
            <w:r w:rsidRPr="005A272E">
              <w:t>разовательной ср</w:t>
            </w:r>
            <w:r w:rsidRPr="005A272E">
              <w:t>е</w:t>
            </w:r>
            <w:r w:rsidRPr="005A272E">
              <w:t>ды  в отчетном году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о</w:t>
            </w:r>
            <w:r w:rsidRPr="005A272E">
              <w:t>б</w:t>
            </w:r>
            <w:r w:rsidRPr="005A272E">
              <w:t>щеобразовательных организаций, вн</w:t>
            </w:r>
            <w:r w:rsidRPr="005A272E">
              <w:t>е</w:t>
            </w:r>
            <w:r w:rsidRPr="005A272E">
              <w:t>дривших целевую модель цифровой образовательной среды  в отчетном году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общеобразов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27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общеобраз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lastRenderedPageBreak/>
              <w:t>заций, оснащенных в целях внедрения цифровой образ</w:t>
            </w:r>
            <w:r w:rsidRPr="005A272E">
              <w:t>о</w:t>
            </w:r>
            <w:r w:rsidRPr="005A272E">
              <w:t>вательной среды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общеобразов</w:t>
            </w:r>
            <w:r w:rsidRPr="005A272E">
              <w:t>а</w:t>
            </w:r>
            <w:r w:rsidRPr="005A272E">
              <w:lastRenderedPageBreak/>
              <w:t xml:space="preserve">тельных организаций, оснащенных в целях внедрения  цифровой образовательной среды 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lastRenderedPageBreak/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С=А/В*100%, где:</w:t>
            </w:r>
          </w:p>
          <w:p w:rsidR="005A272E" w:rsidRPr="005A272E" w:rsidRDefault="005A272E" w:rsidP="005A272E">
            <w:r w:rsidRPr="005A272E">
              <w:lastRenderedPageBreak/>
              <w:t>С – доля общеобр</w:t>
            </w:r>
            <w:r w:rsidRPr="005A272E">
              <w:t>а</w:t>
            </w:r>
            <w:r w:rsidRPr="005A272E">
              <w:t>зовательных орг</w:t>
            </w:r>
            <w:r w:rsidRPr="005A272E">
              <w:t>а</w:t>
            </w:r>
            <w:r w:rsidRPr="005A272E">
              <w:t>низаций, оснаще</w:t>
            </w:r>
            <w:r w:rsidRPr="005A272E">
              <w:t>н</w:t>
            </w:r>
            <w:r w:rsidRPr="005A272E">
              <w:t>ных в целях внедр</w:t>
            </w:r>
            <w:r w:rsidRPr="005A272E">
              <w:t>е</w:t>
            </w:r>
            <w:r w:rsidRPr="005A272E">
              <w:t>ния цифровой обр</w:t>
            </w:r>
            <w:r w:rsidRPr="005A272E">
              <w:t>а</w:t>
            </w:r>
            <w:r w:rsidRPr="005A272E">
              <w:t xml:space="preserve">зовательной среды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А – количество о</w:t>
            </w:r>
            <w:r w:rsidRPr="005A272E">
              <w:t>б</w:t>
            </w:r>
            <w:r w:rsidRPr="005A272E">
              <w:t xml:space="preserve">щеобразовательных </w:t>
            </w:r>
            <w:r w:rsidRPr="005A272E">
              <w:lastRenderedPageBreak/>
              <w:t>организаций, осн</w:t>
            </w:r>
            <w:r w:rsidRPr="005A272E">
              <w:t>а</w:t>
            </w:r>
            <w:r w:rsidRPr="005A272E">
              <w:t>щенных в целях внедрения  цифр</w:t>
            </w:r>
            <w:r w:rsidRPr="005A272E">
              <w:t>о</w:t>
            </w:r>
            <w:r w:rsidRPr="005A272E">
              <w:t>вой образовател</w:t>
            </w:r>
            <w:r w:rsidRPr="005A272E">
              <w:t>ь</w:t>
            </w:r>
            <w:r w:rsidRPr="005A272E">
              <w:t xml:space="preserve">ной среды 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lastRenderedPageBreak/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 орган</w:t>
            </w:r>
            <w:r w:rsidRPr="005A272E">
              <w:t>и</w:t>
            </w:r>
            <w:r w:rsidRPr="005A272E">
              <w:lastRenderedPageBreak/>
              <w:t>заций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Спло</w:t>
            </w:r>
            <w:r w:rsidRPr="005A272E">
              <w:t>ш</w:t>
            </w:r>
            <w:r w:rsidRPr="005A272E">
              <w:lastRenderedPageBreak/>
              <w:t>ной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lastRenderedPageBreak/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lastRenderedPageBreak/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общеобразов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28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обучающихся, для которых созд</w:t>
            </w:r>
            <w:r w:rsidRPr="005A272E">
              <w:t>а</w:t>
            </w:r>
            <w:r w:rsidRPr="005A272E">
              <w:t>ны ранее условия получения качес</w:t>
            </w:r>
            <w:r w:rsidRPr="005A272E">
              <w:t>т</w:t>
            </w:r>
            <w:r w:rsidRPr="005A272E">
              <w:t>венного образов</w:t>
            </w:r>
            <w:r w:rsidRPr="005A272E">
              <w:t>а</w:t>
            </w:r>
            <w:r w:rsidRPr="005A272E">
              <w:t>ния вне зависим</w:t>
            </w:r>
            <w:r w:rsidRPr="005A272E">
              <w:t>о</w:t>
            </w:r>
            <w:r w:rsidRPr="005A272E">
              <w:t>сти от места их н</w:t>
            </w:r>
            <w:r w:rsidRPr="005A272E">
              <w:t>а</w:t>
            </w:r>
            <w:r w:rsidRPr="005A272E">
              <w:t>хождения посре</w:t>
            </w:r>
            <w:r w:rsidRPr="005A272E">
              <w:t>д</w:t>
            </w:r>
            <w:r w:rsidRPr="005A272E">
              <w:t>ством предоставл</w:t>
            </w:r>
            <w:r w:rsidRPr="005A272E">
              <w:t>е</w:t>
            </w:r>
            <w:r w:rsidRPr="005A272E">
              <w:t>ния доступа к ф</w:t>
            </w:r>
            <w:r w:rsidRPr="005A272E">
              <w:t>е</w:t>
            </w:r>
            <w:r w:rsidRPr="005A272E">
              <w:t>деральной инфо</w:t>
            </w:r>
            <w:r w:rsidRPr="005A272E">
              <w:t>р</w:t>
            </w:r>
            <w:r w:rsidRPr="005A272E">
              <w:t>мационно - серви</w:t>
            </w:r>
            <w:r w:rsidRPr="005A272E">
              <w:t>с</w:t>
            </w:r>
            <w:r w:rsidRPr="005A272E">
              <w:t>ной платформе цифровой образ</w:t>
            </w:r>
            <w:r w:rsidRPr="005A272E">
              <w:t>о</w:t>
            </w:r>
            <w:r w:rsidRPr="005A272E">
              <w:t>вательной среды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обучающихся, для которых созданы ранее условия получ</w:t>
            </w:r>
            <w:r w:rsidRPr="005A272E">
              <w:t>е</w:t>
            </w:r>
            <w:r w:rsidRPr="005A272E">
              <w:t>ния качественного обр</w:t>
            </w:r>
            <w:r w:rsidRPr="005A272E">
              <w:t>а</w:t>
            </w:r>
            <w:r w:rsidRPr="005A272E">
              <w:t>зования вне зависим</w:t>
            </w:r>
            <w:r w:rsidRPr="005A272E">
              <w:t>о</w:t>
            </w:r>
            <w:r w:rsidRPr="005A272E">
              <w:t>сти от места их нахо</w:t>
            </w:r>
            <w:r w:rsidRPr="005A272E">
              <w:t>ж</w:t>
            </w:r>
            <w:r w:rsidRPr="005A272E">
              <w:t>дения посредством пр</w:t>
            </w:r>
            <w:r w:rsidRPr="005A272E">
              <w:t>е</w:t>
            </w:r>
            <w:r w:rsidRPr="005A272E">
              <w:t>доставления доступа к федеральной информ</w:t>
            </w:r>
            <w:r w:rsidRPr="005A272E">
              <w:t>а</w:t>
            </w:r>
            <w:r w:rsidRPr="005A272E">
              <w:t>ционно - сервисной платформе цифровой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 обуча</w:t>
            </w:r>
            <w:r w:rsidRPr="005A272E">
              <w:t>ю</w:t>
            </w:r>
            <w:r w:rsidRPr="005A272E">
              <w:t>щихся, для которых созданы ранее у</w:t>
            </w:r>
            <w:r w:rsidRPr="005A272E">
              <w:t>с</w:t>
            </w:r>
            <w:r w:rsidRPr="005A272E">
              <w:t>ловия получения качественного обр</w:t>
            </w:r>
            <w:r w:rsidRPr="005A272E">
              <w:t>а</w:t>
            </w:r>
            <w:r w:rsidRPr="005A272E">
              <w:t>зования вне зав</w:t>
            </w:r>
            <w:r w:rsidRPr="005A272E">
              <w:t>и</w:t>
            </w:r>
            <w:r w:rsidRPr="005A272E">
              <w:t>симости от места их нахождения п</w:t>
            </w:r>
            <w:r w:rsidRPr="005A272E">
              <w:t>о</w:t>
            </w:r>
            <w:r w:rsidRPr="005A272E">
              <w:t>средством предо</w:t>
            </w:r>
            <w:r w:rsidRPr="005A272E">
              <w:t>с</w:t>
            </w:r>
            <w:r w:rsidRPr="005A272E">
              <w:t>тавления доступа к федеральной и</w:t>
            </w:r>
            <w:r w:rsidRPr="005A272E">
              <w:t>н</w:t>
            </w:r>
            <w:r w:rsidRPr="005A272E">
              <w:t>формационно - се</w:t>
            </w:r>
            <w:r w:rsidRPr="005A272E">
              <w:t>р</w:t>
            </w:r>
            <w:r w:rsidRPr="005A272E">
              <w:t>висной платформе цифровой образ</w:t>
            </w:r>
            <w:r w:rsidRPr="005A272E">
              <w:t>о</w:t>
            </w:r>
            <w:r w:rsidRPr="005A272E">
              <w:t>вательной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об</w:t>
            </w:r>
            <w:r w:rsidRPr="005A272E">
              <w:t>у</w:t>
            </w:r>
            <w:r w:rsidRPr="005A272E">
              <w:t>чающихся, для к</w:t>
            </w:r>
            <w:r w:rsidRPr="005A272E">
              <w:t>о</w:t>
            </w:r>
            <w:r w:rsidRPr="005A272E">
              <w:t>торых созданы р</w:t>
            </w:r>
            <w:r w:rsidRPr="005A272E">
              <w:t>а</w:t>
            </w:r>
            <w:r w:rsidRPr="005A272E">
              <w:t>нее условия пол</w:t>
            </w:r>
            <w:r w:rsidRPr="005A272E">
              <w:t>у</w:t>
            </w:r>
            <w:r w:rsidRPr="005A272E">
              <w:t>чения качественн</w:t>
            </w:r>
            <w:r w:rsidRPr="005A272E">
              <w:t>о</w:t>
            </w:r>
            <w:r w:rsidRPr="005A272E">
              <w:t>го образования вне зависимости от ме</w:t>
            </w:r>
            <w:r w:rsidRPr="005A272E">
              <w:t>с</w:t>
            </w:r>
            <w:r w:rsidRPr="005A272E">
              <w:t>та их нахождения посредством пр</w:t>
            </w:r>
            <w:r w:rsidRPr="005A272E">
              <w:t>е</w:t>
            </w:r>
            <w:r w:rsidRPr="005A272E">
              <w:t>доставления дост</w:t>
            </w:r>
            <w:r w:rsidRPr="005A272E">
              <w:t>у</w:t>
            </w:r>
            <w:r w:rsidRPr="005A272E">
              <w:t>па к федеральной информационно - сервисной пла</w:t>
            </w:r>
            <w:r w:rsidRPr="005A272E">
              <w:t>т</w:t>
            </w:r>
            <w:r w:rsidRPr="005A272E">
              <w:t>форме цифровой образовательной среды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обучающихся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29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педагогич</w:t>
            </w:r>
            <w:r w:rsidRPr="005A272E">
              <w:t>е</w:t>
            </w:r>
            <w:r w:rsidRPr="005A272E">
              <w:t>ских работников, использующих се</w:t>
            </w:r>
            <w:r w:rsidRPr="005A272E">
              <w:t>р</w:t>
            </w:r>
            <w:r w:rsidRPr="005A272E">
              <w:t>висы федеральной информационно-сервисной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педагогических работников, использу</w:t>
            </w:r>
            <w:r w:rsidRPr="005A272E">
              <w:t>ю</w:t>
            </w:r>
            <w:r w:rsidRPr="005A272E">
              <w:t>щих сервисы федерал</w:t>
            </w:r>
            <w:r w:rsidRPr="005A272E">
              <w:t>ь</w:t>
            </w:r>
            <w:r w:rsidRPr="005A272E">
              <w:t>ной информационно-сервисной платформы цифровой образов</w:t>
            </w:r>
            <w:r w:rsidRPr="005A272E">
              <w:t>а</w:t>
            </w:r>
            <w:r w:rsidRPr="005A272E">
              <w:t>тельной среды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педагог</w:t>
            </w:r>
            <w:r w:rsidRPr="005A272E">
              <w:t>и</w:t>
            </w:r>
            <w:r w:rsidRPr="005A272E">
              <w:t>ческих работников, использующих се</w:t>
            </w:r>
            <w:r w:rsidRPr="005A272E">
              <w:t>р</w:t>
            </w:r>
            <w:r w:rsidRPr="005A272E">
              <w:t>висы федеральной информационно-сервисной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п</w:t>
            </w:r>
            <w:r w:rsidRPr="005A272E">
              <w:t>е</w:t>
            </w:r>
            <w:r w:rsidRPr="005A272E">
              <w:t>дагогических рабо</w:t>
            </w:r>
            <w:r w:rsidRPr="005A272E">
              <w:t>т</w:t>
            </w:r>
            <w:r w:rsidRPr="005A272E">
              <w:t>ников, использу</w:t>
            </w:r>
            <w:r w:rsidRPr="005A272E">
              <w:t>ю</w:t>
            </w:r>
            <w:r w:rsidRPr="005A272E">
              <w:t>щих сервисы фед</w:t>
            </w:r>
            <w:r w:rsidRPr="005A272E">
              <w:t>е</w:t>
            </w:r>
            <w:r w:rsidRPr="005A272E">
              <w:t>ральной информ</w:t>
            </w:r>
            <w:r w:rsidRPr="005A272E">
              <w:t>а</w:t>
            </w:r>
            <w:r w:rsidRPr="005A272E">
              <w:t>ционно-сервисной платформы цифр</w:t>
            </w:r>
            <w:r w:rsidRPr="005A272E">
              <w:t>о</w:t>
            </w:r>
            <w:r w:rsidRPr="005A272E">
              <w:t>вой образовател</w:t>
            </w:r>
            <w:r w:rsidRPr="005A272E">
              <w:t>ь</w:t>
            </w:r>
            <w:r w:rsidRPr="005A272E">
              <w:t>ной среды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педагогических работников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46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30</w:t>
            </w:r>
          </w:p>
        </w:tc>
        <w:tc>
          <w:tcPr>
            <w:tcW w:w="1946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Доля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ций, использующих сервисы федерал</w:t>
            </w:r>
            <w:r w:rsidRPr="005A272E">
              <w:t>ь</w:t>
            </w:r>
            <w:r w:rsidRPr="005A272E">
              <w:t>ной информацио</w:t>
            </w:r>
            <w:r w:rsidRPr="005A272E">
              <w:t>н</w:t>
            </w:r>
            <w:r w:rsidRPr="005A272E">
              <w:t>но-сервисной пла</w:t>
            </w:r>
            <w:r w:rsidRPr="005A272E">
              <w:t>т</w:t>
            </w:r>
            <w:r w:rsidRPr="005A272E">
              <w:t>формы цифровой образовательной среды при реализ</w:t>
            </w:r>
            <w:r w:rsidRPr="005A272E">
              <w:t>а</w:t>
            </w:r>
            <w:r w:rsidRPr="005A272E">
              <w:t>ции программ о</w:t>
            </w:r>
            <w:r w:rsidRPr="005A272E">
              <w:t>с</w:t>
            </w:r>
            <w:r w:rsidRPr="005A272E">
              <w:t>новного общего образования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харктеризует долю образовательных организаций, испол</w:t>
            </w:r>
            <w:r w:rsidRPr="005A272E">
              <w:t>ь</w:t>
            </w:r>
            <w:r w:rsidRPr="005A272E">
              <w:t>зующих сервисы фед</w:t>
            </w:r>
            <w:r w:rsidRPr="005A272E">
              <w:t>е</w:t>
            </w:r>
            <w:r w:rsidRPr="005A272E">
              <w:t>ральной информацио</w:t>
            </w:r>
            <w:r w:rsidRPr="005A272E">
              <w:t>н</w:t>
            </w:r>
            <w:r w:rsidRPr="005A272E">
              <w:t>но-сервисной платфо</w:t>
            </w:r>
            <w:r w:rsidRPr="005A272E">
              <w:t>р</w:t>
            </w:r>
            <w:r w:rsidRPr="005A272E">
              <w:t>мы цифровой образов</w:t>
            </w:r>
            <w:r w:rsidRPr="005A272E">
              <w:t>а</w:t>
            </w:r>
            <w:r w:rsidRPr="005A272E">
              <w:t>тельной среды при ре</w:t>
            </w:r>
            <w:r w:rsidRPr="005A272E">
              <w:t>а</w:t>
            </w:r>
            <w:r w:rsidRPr="005A272E">
              <w:t>лизации программ о</w:t>
            </w:r>
            <w:r w:rsidRPr="005A272E">
              <w:t>с</w:t>
            </w:r>
            <w:r w:rsidRPr="005A272E">
              <w:t>новного общего образ</w:t>
            </w:r>
            <w:r w:rsidRPr="005A272E">
              <w:t>о</w:t>
            </w:r>
            <w:r w:rsidRPr="005A272E">
              <w:t>вания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ций, использующих сервисы федерал</w:t>
            </w:r>
            <w:r w:rsidRPr="005A272E">
              <w:t>ь</w:t>
            </w:r>
            <w:r w:rsidRPr="005A272E">
              <w:t>ной информацио</w:t>
            </w:r>
            <w:r w:rsidRPr="005A272E">
              <w:t>н</w:t>
            </w:r>
            <w:r w:rsidRPr="005A272E">
              <w:t>но-сервисной пла</w:t>
            </w:r>
            <w:r w:rsidRPr="005A272E">
              <w:t>т</w:t>
            </w:r>
            <w:r w:rsidRPr="005A272E">
              <w:t>формы цифровой образовательной среды при реализ</w:t>
            </w:r>
            <w:r w:rsidRPr="005A272E">
              <w:t>а</w:t>
            </w:r>
            <w:r w:rsidRPr="005A272E">
              <w:t>ции программ о</w:t>
            </w:r>
            <w:r w:rsidRPr="005A272E">
              <w:t>с</w:t>
            </w:r>
            <w:r w:rsidRPr="005A272E">
              <w:t>новного общего о</w:t>
            </w:r>
            <w:r w:rsidRPr="005A272E">
              <w:t>б</w:t>
            </w:r>
            <w:r w:rsidRPr="005A272E">
              <w:t>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о</w:t>
            </w:r>
            <w:r w:rsidRPr="005A272E">
              <w:t>б</w:t>
            </w:r>
            <w:r w:rsidRPr="005A272E">
              <w:t>разовательных о</w:t>
            </w:r>
            <w:r w:rsidRPr="005A272E">
              <w:t>р</w:t>
            </w:r>
            <w:r w:rsidRPr="005A272E">
              <w:t>ганизаций, испол</w:t>
            </w:r>
            <w:r w:rsidRPr="005A272E">
              <w:t>ь</w:t>
            </w:r>
            <w:r w:rsidRPr="005A272E">
              <w:t>зующих сервисы федеральной и</w:t>
            </w:r>
            <w:r w:rsidRPr="005A272E">
              <w:t>н</w:t>
            </w:r>
            <w:r w:rsidRPr="005A272E">
              <w:t>формационно-сервисной пла</w:t>
            </w:r>
            <w:r w:rsidRPr="005A272E">
              <w:t>т</w:t>
            </w:r>
            <w:r w:rsidRPr="005A272E">
              <w:t>формы цифровой образовательной среды при реализ</w:t>
            </w:r>
            <w:r w:rsidRPr="005A272E">
              <w:t>а</w:t>
            </w:r>
            <w:r w:rsidRPr="005A272E">
              <w:t>ции программ о</w:t>
            </w:r>
            <w:r w:rsidRPr="005A272E">
              <w:t>с</w:t>
            </w:r>
            <w:r w:rsidRPr="005A272E">
              <w:t>новного общего о</w:t>
            </w:r>
            <w:r w:rsidRPr="005A272E">
              <w:t>б</w:t>
            </w:r>
            <w:r w:rsidRPr="005A272E">
              <w:t>разования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В- количество обр</w:t>
            </w:r>
            <w:r w:rsidRPr="005A272E">
              <w:t>а</w:t>
            </w:r>
            <w:r w:rsidRPr="005A272E">
              <w:t>зовательных орг</w:t>
            </w:r>
            <w:r w:rsidRPr="005A272E">
              <w:t>а</w:t>
            </w:r>
            <w:r w:rsidRPr="005A272E">
              <w:t>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23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31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детей, осваивающих уче</w:t>
            </w:r>
            <w:r w:rsidRPr="005A272E">
              <w:t>б</w:t>
            </w:r>
            <w:r w:rsidRPr="005A272E">
              <w:t>ных предмет «Те</w:t>
            </w:r>
            <w:r w:rsidRPr="005A272E">
              <w:t>х</w:t>
            </w:r>
            <w:r w:rsidRPr="005A272E">
              <w:t>нология» на базе Центров образов</w:t>
            </w:r>
            <w:r w:rsidRPr="005A272E">
              <w:t>а</w:t>
            </w:r>
            <w:r w:rsidRPr="005A272E">
              <w:t>ния цифрового и гуманитарного профилей «Точка роста»</w:t>
            </w:r>
          </w:p>
          <w:p w:rsidR="005A272E" w:rsidRPr="005A272E" w:rsidRDefault="005A272E" w:rsidP="005A272E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детей, осваивающих учебных предмет «Технология» на базе Центров образ</w:t>
            </w:r>
            <w:r w:rsidRPr="005A272E">
              <w:t>о</w:t>
            </w:r>
            <w:r w:rsidRPr="005A272E">
              <w:t>вания цифрового и г</w:t>
            </w:r>
            <w:r w:rsidRPr="005A272E">
              <w:t>у</w:t>
            </w:r>
            <w:r w:rsidRPr="005A272E">
              <w:t>манитарного профилей «Точка роста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32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детей, осваивающих уче</w:t>
            </w:r>
            <w:r w:rsidRPr="005A272E">
              <w:t>б</w:t>
            </w:r>
            <w:r w:rsidRPr="005A272E">
              <w:t>ных предмет «О</w:t>
            </w:r>
            <w:r w:rsidRPr="005A272E">
              <w:t>с</w:t>
            </w:r>
            <w:r w:rsidRPr="005A272E">
              <w:t>новы безопасности жизнедеятельн</w:t>
            </w:r>
            <w:r w:rsidRPr="005A272E">
              <w:t>о</w:t>
            </w:r>
            <w:r w:rsidRPr="005A272E">
              <w:t>сти» на базе Це</w:t>
            </w:r>
            <w:r w:rsidRPr="005A272E">
              <w:t>н</w:t>
            </w:r>
            <w:r w:rsidRPr="005A272E">
              <w:t>тров образования цифрового и гум</w:t>
            </w:r>
            <w:r w:rsidRPr="005A272E">
              <w:t>а</w:t>
            </w:r>
            <w:r w:rsidRPr="005A272E">
              <w:t>нитарного проф</w:t>
            </w:r>
            <w:r w:rsidRPr="005A272E">
              <w:t>и</w:t>
            </w:r>
            <w:r w:rsidRPr="005A272E">
              <w:t>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детей, осваивающих учебных предмет «Основы без</w:t>
            </w:r>
            <w:r w:rsidRPr="005A272E">
              <w:t>о</w:t>
            </w:r>
            <w:r w:rsidRPr="005A272E">
              <w:t>пасности жизнедеятел</w:t>
            </w:r>
            <w:r w:rsidRPr="005A272E">
              <w:t>ь</w:t>
            </w:r>
            <w:r w:rsidRPr="005A272E">
              <w:t>ности» на базе Центров образования цифрового и гуманитарного проф</w:t>
            </w:r>
            <w:r w:rsidRPr="005A272E">
              <w:t>и</w:t>
            </w:r>
            <w:r w:rsidRPr="005A272E"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23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33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детей, осваивающих уче</w:t>
            </w:r>
            <w:r w:rsidRPr="005A272E">
              <w:t>б</w:t>
            </w:r>
            <w:r w:rsidRPr="005A272E">
              <w:t>ных предмет «И</w:t>
            </w:r>
            <w:r w:rsidRPr="005A272E">
              <w:t>н</w:t>
            </w:r>
            <w:r w:rsidRPr="005A272E">
              <w:t>форматика» на базе Центров образов</w:t>
            </w:r>
            <w:r w:rsidRPr="005A272E">
              <w:t>а</w:t>
            </w:r>
            <w:r w:rsidRPr="005A272E">
              <w:t xml:space="preserve">ния цифрового и гуманитарного профилей «Точка </w:t>
            </w:r>
            <w:r w:rsidRPr="005A272E">
              <w:lastRenderedPageBreak/>
              <w:t>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детей, осваивающих учебных предмет «Информатика» на базе Центров образ</w:t>
            </w:r>
            <w:r w:rsidRPr="005A272E">
              <w:t>о</w:t>
            </w:r>
            <w:r w:rsidRPr="005A272E">
              <w:t>вания цифрового и г</w:t>
            </w:r>
            <w:r w:rsidRPr="005A272E">
              <w:t>у</w:t>
            </w:r>
            <w:r w:rsidRPr="005A272E">
              <w:t>манитарного профилей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</w:t>
            </w:r>
            <w:r w:rsidRPr="005A272E">
              <w:lastRenderedPageBreak/>
              <w:t xml:space="preserve">района </w:t>
            </w:r>
          </w:p>
        </w:tc>
      </w:tr>
      <w:tr w:rsidR="005A272E" w:rsidRPr="005A272E" w:rsidTr="005A272E">
        <w:trPr>
          <w:trHeight w:val="4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34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детей, охваченных допо</w:t>
            </w:r>
            <w:r w:rsidRPr="005A272E">
              <w:t>л</w:t>
            </w:r>
            <w:r w:rsidRPr="005A272E">
              <w:t>нительными общ</w:t>
            </w:r>
            <w:r w:rsidRPr="005A272E">
              <w:t>е</w:t>
            </w:r>
            <w:r w:rsidRPr="005A272E">
              <w:t>образовательными программами  на базе Центров обр</w:t>
            </w:r>
            <w:r w:rsidRPr="005A272E">
              <w:t>а</w:t>
            </w:r>
            <w:r w:rsidRPr="005A272E">
              <w:t>зования цифрового и гуманитарного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детей, охваченных дополн</w:t>
            </w:r>
            <w:r w:rsidRPr="005A272E">
              <w:t>и</w:t>
            </w:r>
            <w:r w:rsidRPr="005A272E">
              <w:t>тельными общеобраз</w:t>
            </w:r>
            <w:r w:rsidRPr="005A272E">
              <w:t>о</w:t>
            </w:r>
            <w:r w:rsidRPr="005A272E">
              <w:t>вательными програ</w:t>
            </w:r>
            <w:r w:rsidRPr="005A272E">
              <w:t>м</w:t>
            </w:r>
            <w:r w:rsidRPr="005A272E">
              <w:t>мами  на базе Центров образования цифрового и гуманитарного проф</w:t>
            </w:r>
            <w:r w:rsidRPr="005A272E">
              <w:t>и</w:t>
            </w:r>
            <w:r w:rsidRPr="005A272E"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14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35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детей, занимающихся шахматами на п</w:t>
            </w:r>
            <w:r w:rsidRPr="005A272E">
              <w:t>о</w:t>
            </w:r>
            <w:r w:rsidRPr="005A272E">
              <w:t>стоянной основе,  на базе Центров образования ци</w:t>
            </w:r>
            <w:r w:rsidRPr="005A272E">
              <w:t>ф</w:t>
            </w:r>
            <w:r w:rsidRPr="005A272E">
              <w:t>рового и гуман</w:t>
            </w:r>
            <w:r w:rsidRPr="005A272E">
              <w:t>и</w:t>
            </w:r>
            <w:r w:rsidRPr="005A272E">
              <w:t>тарного профилей «Точка роста»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детей, занимающихся шахм</w:t>
            </w:r>
            <w:r w:rsidRPr="005A272E">
              <w:t>а</w:t>
            </w:r>
            <w:r w:rsidRPr="005A272E">
              <w:t>тами на постоянной о</w:t>
            </w:r>
            <w:r w:rsidRPr="005A272E">
              <w:t>с</w:t>
            </w:r>
            <w:r w:rsidRPr="005A272E">
              <w:t>нове,  на базе Центров образования цифрового и гуманитарного проф</w:t>
            </w:r>
            <w:r w:rsidRPr="005A272E">
              <w:t>и</w:t>
            </w:r>
            <w:r w:rsidRPr="005A272E">
              <w:t>лей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36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чел</w:t>
            </w:r>
            <w:r w:rsidRPr="005A272E">
              <w:t>о</w:t>
            </w:r>
            <w:r w:rsidRPr="005A272E">
              <w:t xml:space="preserve">век, ежемесячно </w:t>
            </w:r>
            <w:r w:rsidRPr="005A272E">
              <w:lastRenderedPageBreak/>
              <w:t>использующих и</w:t>
            </w:r>
            <w:r w:rsidRPr="005A272E">
              <w:t>н</w:t>
            </w:r>
            <w:r w:rsidRPr="005A272E">
              <w:t>фраструктуру Це</w:t>
            </w:r>
            <w:r w:rsidRPr="005A272E">
              <w:t>н</w:t>
            </w:r>
            <w:r w:rsidRPr="005A272E">
              <w:t>тров образования цифрового и гум</w:t>
            </w:r>
            <w:r w:rsidRPr="005A272E">
              <w:t>а</w:t>
            </w:r>
            <w:r w:rsidRPr="005A272E">
              <w:t>нитарного проф</w:t>
            </w:r>
            <w:r w:rsidRPr="005A272E">
              <w:t>и</w:t>
            </w:r>
            <w:r w:rsidRPr="005A272E">
              <w:t>лей «Точка роста» для дистанционн</w:t>
            </w:r>
            <w:r w:rsidRPr="005A272E">
              <w:t>о</w:t>
            </w:r>
            <w:r w:rsidRPr="005A272E">
              <w:t>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 xml:space="preserve">ет численность человек, </w:t>
            </w:r>
            <w:r w:rsidRPr="005A272E">
              <w:lastRenderedPageBreak/>
              <w:t>ежемесячно испол</w:t>
            </w:r>
            <w:r w:rsidRPr="005A272E">
              <w:t>ь</w:t>
            </w:r>
            <w:r w:rsidRPr="005A272E">
              <w:t>зующих инфраструктуру Центров образования цифрового и гуманита</w:t>
            </w:r>
            <w:r w:rsidRPr="005A272E">
              <w:t>р</w:t>
            </w:r>
            <w:r w:rsidRPr="005A272E">
              <w:t>ного профилей «Точка роста» для дистанцио</w:t>
            </w:r>
            <w:r w:rsidRPr="005A272E">
              <w:t>н</w:t>
            </w:r>
            <w:r w:rsidRPr="005A272E">
              <w:t>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lastRenderedPageBreak/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lastRenderedPageBreak/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lastRenderedPageBreak/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37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чел</w:t>
            </w:r>
            <w:r w:rsidRPr="005A272E">
              <w:t>о</w:t>
            </w:r>
            <w:r w:rsidRPr="005A272E">
              <w:t>век, ежемесячно вовлеченных в пр</w:t>
            </w:r>
            <w:r w:rsidRPr="005A272E">
              <w:t>о</w:t>
            </w:r>
            <w:r w:rsidRPr="005A272E">
              <w:t>грамму социально-культурных комп</w:t>
            </w:r>
            <w:r w:rsidRPr="005A272E">
              <w:t>е</w:t>
            </w:r>
            <w:r w:rsidRPr="005A272E">
              <w:t>тенций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человек, ежемесячно вовлече</w:t>
            </w:r>
            <w:r w:rsidRPr="005A272E">
              <w:t>н</w:t>
            </w:r>
            <w:r w:rsidRPr="005A272E">
              <w:t>ных в программу соц</w:t>
            </w:r>
            <w:r w:rsidRPr="005A272E">
              <w:t>и</w:t>
            </w:r>
            <w:r w:rsidRPr="005A272E">
              <w:t>ально-культурных ко</w:t>
            </w:r>
            <w:r w:rsidRPr="005A272E">
              <w:t>м</w:t>
            </w:r>
            <w:r w:rsidRPr="005A272E">
              <w:t>петенций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38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Количество пров</w:t>
            </w:r>
            <w:r w:rsidRPr="005A272E">
              <w:t>е</w:t>
            </w:r>
            <w:r w:rsidRPr="005A272E">
              <w:t>денных на площа</w:t>
            </w:r>
            <w:r w:rsidRPr="005A272E">
              <w:t>д</w:t>
            </w:r>
            <w:r w:rsidRPr="005A272E">
              <w:t>ке Центров образ</w:t>
            </w:r>
            <w:r w:rsidRPr="005A272E">
              <w:t>о</w:t>
            </w:r>
            <w:r w:rsidRPr="005A272E">
              <w:t>вания цифрового и гуманитарного профилей «Точка роста» социокул</w:t>
            </w:r>
            <w:r w:rsidRPr="005A272E">
              <w:t>ь</w:t>
            </w:r>
            <w:r w:rsidRPr="005A272E">
              <w:t>турных меропри</w:t>
            </w:r>
            <w:r w:rsidRPr="005A272E">
              <w:t>я</w:t>
            </w:r>
            <w:r w:rsidRPr="005A272E">
              <w:t>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количество пров</w:t>
            </w:r>
            <w:r w:rsidRPr="005A272E">
              <w:t>е</w:t>
            </w:r>
            <w:r w:rsidRPr="005A272E">
              <w:t>денных на площадке Центров образования цифрового и гуманита</w:t>
            </w:r>
            <w:r w:rsidRPr="005A272E">
              <w:t>р</w:t>
            </w:r>
            <w:r w:rsidRPr="005A272E">
              <w:t>ного профилей «Точка роста» социокультурных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пров</w:t>
            </w:r>
            <w:r w:rsidRPr="005A272E">
              <w:t>е</w:t>
            </w:r>
            <w:r w:rsidRPr="005A272E">
              <w:t>денных меропри</w:t>
            </w:r>
            <w:r w:rsidRPr="005A272E">
              <w:t>я</w:t>
            </w:r>
            <w:r w:rsidRPr="005A272E">
              <w:t>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пров</w:t>
            </w:r>
            <w:r w:rsidRPr="005A272E">
              <w:t>е</w:t>
            </w:r>
            <w:r w:rsidRPr="005A272E">
              <w:t>денных меропри</w:t>
            </w:r>
            <w:r w:rsidRPr="005A272E">
              <w:t>я</w:t>
            </w:r>
            <w:r w:rsidRPr="005A272E">
              <w:t>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проведе</w:t>
            </w:r>
            <w:r w:rsidRPr="005A272E">
              <w:t>н</w:t>
            </w:r>
            <w:r w:rsidRPr="005A272E">
              <w:t>ных мер</w:t>
            </w:r>
            <w:r w:rsidRPr="005A272E">
              <w:t>о</w:t>
            </w:r>
            <w:r w:rsidRPr="005A272E">
              <w:t>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39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Повышение квал</w:t>
            </w:r>
            <w:r w:rsidRPr="005A272E">
              <w:t>и</w:t>
            </w:r>
            <w:r w:rsidRPr="005A272E">
              <w:t>фикации педагогов по предмету «Те</w:t>
            </w:r>
            <w:r w:rsidRPr="005A272E">
              <w:t>х</w:t>
            </w:r>
            <w:r w:rsidRPr="005A272E">
              <w:lastRenderedPageBreak/>
              <w:t>нология», ежегодно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повышение квалиф</w:t>
            </w:r>
            <w:r w:rsidRPr="005A272E">
              <w:t>и</w:t>
            </w:r>
            <w:r w:rsidRPr="005A272E">
              <w:t xml:space="preserve">кации педагогов по </w:t>
            </w:r>
            <w:r w:rsidRPr="005A272E">
              <w:lastRenderedPageBreak/>
              <w:t>предмету «Технология», ежегодно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педаг</w:t>
            </w:r>
            <w:r w:rsidRPr="005A272E">
              <w:t>о</w:t>
            </w:r>
            <w:r w:rsidRPr="005A272E">
              <w:t xml:space="preserve">гов ,повысивших </w:t>
            </w:r>
            <w:r w:rsidRPr="005A272E">
              <w:lastRenderedPageBreak/>
              <w:t>квалификацию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Количество педаг</w:t>
            </w:r>
            <w:r w:rsidRPr="005A272E">
              <w:t>о</w:t>
            </w:r>
            <w:r w:rsidRPr="005A272E">
              <w:t xml:space="preserve">гов ,повысивших </w:t>
            </w:r>
            <w:r w:rsidRPr="005A272E">
              <w:lastRenderedPageBreak/>
              <w:t>квалификацию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lastRenderedPageBreak/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Количество педагогов ,повысивш</w:t>
            </w:r>
            <w:r w:rsidRPr="005A272E">
              <w:lastRenderedPageBreak/>
              <w:t>их квал</w:t>
            </w:r>
            <w:r w:rsidRPr="005A272E">
              <w:t>и</w:t>
            </w:r>
            <w:r w:rsidRPr="005A272E">
              <w:t>фикацию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 xml:space="preserve">зования </w:t>
            </w:r>
            <w:r w:rsidRPr="005A272E">
              <w:lastRenderedPageBreak/>
              <w:t>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40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Повышение квал</w:t>
            </w:r>
            <w:r w:rsidRPr="005A272E">
              <w:t>и</w:t>
            </w:r>
            <w:r w:rsidRPr="005A272E">
              <w:t>фикации иных с</w:t>
            </w:r>
            <w:r w:rsidRPr="005A272E">
              <w:t>о</w:t>
            </w:r>
            <w:r w:rsidRPr="005A272E">
              <w:t>трудников Центров образования ци</w:t>
            </w:r>
            <w:r w:rsidRPr="005A272E">
              <w:t>ф</w:t>
            </w:r>
            <w:r w:rsidRPr="005A272E">
              <w:t>рового и гуман</w:t>
            </w:r>
            <w:r w:rsidRPr="005A272E">
              <w:t>и</w:t>
            </w:r>
            <w:r w:rsidRPr="005A272E">
              <w:t>тарного профилей «Точка роста», еж</w:t>
            </w:r>
            <w:r w:rsidRPr="005A272E">
              <w:t>е</w:t>
            </w:r>
            <w:r w:rsidRPr="005A272E">
              <w:t>годно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повышение квалиф</w:t>
            </w:r>
            <w:r w:rsidRPr="005A272E">
              <w:t>и</w:t>
            </w:r>
            <w:r w:rsidRPr="005A272E">
              <w:t>кации иных сотрудников Центров образования цифрового и гуманита</w:t>
            </w:r>
            <w:r w:rsidRPr="005A272E">
              <w:t>р</w:t>
            </w:r>
            <w:r w:rsidRPr="005A272E">
              <w:t>ного профилей «Точка роста», ежегодно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иных сотрудников ,повысивших кв</w:t>
            </w:r>
            <w:r w:rsidRPr="005A272E">
              <w:t>а</w:t>
            </w:r>
            <w:r w:rsidRPr="005A272E">
              <w:t>лификацию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иных сотрудников ,повысивших кв</w:t>
            </w:r>
            <w:r w:rsidRPr="005A272E">
              <w:t>а</w:t>
            </w:r>
            <w:r w:rsidRPr="005A272E">
              <w:t>лификацию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иных с</w:t>
            </w:r>
            <w:r w:rsidRPr="005A272E">
              <w:t>о</w:t>
            </w:r>
            <w:r w:rsidRPr="005A272E">
              <w:t>трудников ,повысивших квал</w:t>
            </w:r>
            <w:r w:rsidRPr="005A272E">
              <w:t>и</w:t>
            </w:r>
            <w:r w:rsidRPr="005A272E">
              <w:t>фикацию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41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Число общеобраз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>заций, распол</w:t>
            </w:r>
            <w:r w:rsidRPr="005A272E">
              <w:t>о</w:t>
            </w:r>
            <w:r w:rsidRPr="005A272E">
              <w:t>женных в сельской местности и малых городах, обнови</w:t>
            </w:r>
            <w:r w:rsidRPr="005A272E">
              <w:t>в</w:t>
            </w:r>
            <w:r w:rsidRPr="005A272E">
              <w:t>ших материально-техническую базу для реализации о</w:t>
            </w:r>
            <w:r w:rsidRPr="005A272E">
              <w:t>с</w:t>
            </w:r>
            <w:r w:rsidRPr="005A272E">
              <w:t>новных и дополн</w:t>
            </w:r>
            <w:r w:rsidRPr="005A272E">
              <w:t>и</w:t>
            </w:r>
            <w:r w:rsidRPr="005A272E">
              <w:t>тельных общеобр</w:t>
            </w:r>
            <w:r w:rsidRPr="005A272E">
              <w:t>а</w:t>
            </w:r>
            <w:r w:rsidRPr="005A272E">
              <w:t>зовательных пр</w:t>
            </w:r>
            <w:r w:rsidRPr="005A272E">
              <w:t>о</w:t>
            </w:r>
            <w:r w:rsidRPr="005A272E">
              <w:t xml:space="preserve">грамм цифрового и гуманитарного </w:t>
            </w:r>
            <w:r w:rsidRPr="005A272E">
              <w:lastRenderedPageBreak/>
              <w:t>профилей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число общеобразов</w:t>
            </w:r>
            <w:r w:rsidRPr="005A272E">
              <w:t>а</w:t>
            </w:r>
            <w:r w:rsidRPr="005A272E">
              <w:t>тельных организаций, расположенных в сел</w:t>
            </w:r>
            <w:r w:rsidRPr="005A272E">
              <w:t>ь</w:t>
            </w:r>
            <w:r w:rsidRPr="005A272E">
              <w:t>ской местности и малых городах, обновивших материально-техническую базу для реализации основных и дополнительных общ</w:t>
            </w:r>
            <w:r w:rsidRPr="005A272E">
              <w:t>е</w:t>
            </w:r>
            <w:r w:rsidRPr="005A272E">
              <w:t>образовательных пр</w:t>
            </w:r>
            <w:r w:rsidRPr="005A272E">
              <w:t>о</w:t>
            </w:r>
            <w:r w:rsidRPr="005A272E">
              <w:t>грамм цифрового и г</w:t>
            </w:r>
            <w:r w:rsidRPr="005A272E">
              <w:t>у</w:t>
            </w:r>
            <w:r w:rsidRPr="005A272E">
              <w:t>манитарного профилей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42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Количество общ</w:t>
            </w:r>
            <w:r w:rsidRPr="005A272E">
              <w:t>е</w:t>
            </w:r>
            <w:r w:rsidRPr="005A272E">
              <w:t>образовательных организаций, ра</w:t>
            </w:r>
            <w:r w:rsidRPr="005A272E">
              <w:t>с</w:t>
            </w:r>
            <w:r w:rsidRPr="005A272E">
              <w:t>положенных в сел</w:t>
            </w:r>
            <w:r w:rsidRPr="005A272E">
              <w:t>ь</w:t>
            </w:r>
            <w:r w:rsidRPr="005A272E">
              <w:t>ской местности и малых городах, в которых созданы и функционируют центры образов</w:t>
            </w:r>
            <w:r w:rsidRPr="005A272E">
              <w:t>а</w:t>
            </w:r>
            <w:r w:rsidRPr="005A272E">
              <w:t>ния естественно-научной и технол</w:t>
            </w:r>
            <w:r w:rsidRPr="005A272E">
              <w:t>о</w:t>
            </w:r>
            <w:r w:rsidRPr="005A272E">
              <w:t>гической напра</w:t>
            </w:r>
            <w:r w:rsidRPr="005A272E">
              <w:t>в</w:t>
            </w:r>
            <w:r w:rsidRPr="005A272E">
              <w:t>ленностей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количество общео</w:t>
            </w:r>
            <w:r w:rsidRPr="005A272E">
              <w:t>б</w:t>
            </w:r>
            <w:r w:rsidRPr="005A272E">
              <w:t>разовательных орган</w:t>
            </w:r>
            <w:r w:rsidRPr="005A272E">
              <w:t>и</w:t>
            </w:r>
            <w:r w:rsidRPr="005A272E">
              <w:t>заций, расположенных в сельской местности и малых городах, в кот</w:t>
            </w:r>
            <w:r w:rsidRPr="005A272E">
              <w:t>о</w:t>
            </w:r>
            <w:r w:rsidRPr="005A272E">
              <w:t>рых созданы и функци</w:t>
            </w:r>
            <w:r w:rsidRPr="005A272E">
              <w:t>о</w:t>
            </w:r>
            <w:r w:rsidRPr="005A272E">
              <w:t>нируют центры образ</w:t>
            </w:r>
            <w:r w:rsidRPr="005A272E">
              <w:t>о</w:t>
            </w:r>
            <w:r w:rsidRPr="005A272E">
              <w:t>вания естественно-научной и технологич</w:t>
            </w:r>
            <w:r w:rsidRPr="005A272E">
              <w:t>е</w:t>
            </w:r>
            <w:r w:rsidRPr="005A272E">
              <w:t>ской направленностей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Количество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43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об</w:t>
            </w:r>
            <w:r w:rsidRPr="005A272E">
              <w:t>у</w:t>
            </w:r>
            <w:r w:rsidRPr="005A272E">
              <w:t>чающихся общео</w:t>
            </w:r>
            <w:r w:rsidRPr="005A272E">
              <w:t>б</w:t>
            </w:r>
            <w:r w:rsidRPr="005A272E">
              <w:t>разовательной о</w:t>
            </w:r>
            <w:r w:rsidRPr="005A272E">
              <w:t>р</w:t>
            </w:r>
            <w:r w:rsidRPr="005A272E">
              <w:t>ганизации, охв</w:t>
            </w:r>
            <w:r w:rsidRPr="005A272E">
              <w:t>а</w:t>
            </w:r>
            <w:r w:rsidRPr="005A272E">
              <w:t>ченных образов</w:t>
            </w:r>
            <w:r w:rsidRPr="005A272E">
              <w:t>а</w:t>
            </w:r>
            <w:r w:rsidRPr="005A272E">
              <w:t>тельными пр</w:t>
            </w:r>
            <w:r w:rsidRPr="005A272E">
              <w:t>о</w:t>
            </w:r>
            <w:r w:rsidRPr="005A272E">
              <w:t>граммами общего образования ест</w:t>
            </w:r>
            <w:r w:rsidRPr="005A272E">
              <w:t>е</w:t>
            </w:r>
            <w:r w:rsidRPr="005A272E">
              <w:t>ственно-научной и технологической направленностей на базе центра «Точка роста»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обуча</w:t>
            </w:r>
            <w:r w:rsidRPr="005A272E">
              <w:t>ю</w:t>
            </w:r>
            <w:r w:rsidRPr="005A272E">
              <w:t>щихся общеобразов</w:t>
            </w:r>
            <w:r w:rsidRPr="005A272E">
              <w:t>а</w:t>
            </w:r>
            <w:r w:rsidRPr="005A272E">
              <w:t>тельной организации, охваченных образов</w:t>
            </w:r>
            <w:r w:rsidRPr="005A272E">
              <w:t>а</w:t>
            </w:r>
            <w:r w:rsidRPr="005A272E">
              <w:t>тельными программами общего образования е</w:t>
            </w:r>
            <w:r w:rsidRPr="005A272E">
              <w:t>с</w:t>
            </w:r>
            <w:r w:rsidRPr="005A272E">
              <w:t>тественно-научной и технологической н</w:t>
            </w:r>
            <w:r w:rsidRPr="005A272E">
              <w:t>а</w:t>
            </w:r>
            <w:r w:rsidRPr="005A272E">
              <w:t>правленностей на базе центра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об</w:t>
            </w:r>
            <w:r w:rsidRPr="005A272E">
              <w:t>у</w:t>
            </w:r>
            <w:r w:rsidRPr="005A272E">
              <w:t>чающихся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об</w:t>
            </w:r>
            <w:r w:rsidRPr="005A272E">
              <w:t>у</w:t>
            </w:r>
            <w:r w:rsidRPr="005A272E">
              <w:t>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об</w:t>
            </w:r>
            <w:r w:rsidRPr="005A272E">
              <w:t>у</w:t>
            </w:r>
            <w:r w:rsidRPr="005A272E">
              <w:t>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44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детей, обучающихся пр</w:t>
            </w:r>
            <w:r w:rsidRPr="005A272E">
              <w:t>о</w:t>
            </w:r>
            <w:r w:rsidRPr="005A272E">
              <w:lastRenderedPageBreak/>
              <w:t>граммам дополн</w:t>
            </w:r>
            <w:r w:rsidRPr="005A272E">
              <w:t>и</w:t>
            </w:r>
            <w:r w:rsidRPr="005A272E">
              <w:t>тельного образов</w:t>
            </w:r>
            <w:r w:rsidRPr="005A272E">
              <w:t>а</w:t>
            </w:r>
            <w:r w:rsidRPr="005A272E">
              <w:t>ния естественно-научной и технич</w:t>
            </w:r>
            <w:r w:rsidRPr="005A272E">
              <w:t>е</w:t>
            </w:r>
            <w:r w:rsidRPr="005A272E">
              <w:t>ской направленн</w:t>
            </w:r>
            <w:r w:rsidRPr="005A272E">
              <w:t>о</w:t>
            </w:r>
            <w:r w:rsidRPr="005A272E">
              <w:t>стей на базе центра «Точка роста»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 xml:space="preserve">ет численность детей, </w:t>
            </w:r>
            <w:r w:rsidRPr="005A272E">
              <w:lastRenderedPageBreak/>
              <w:t>обучающихся програ</w:t>
            </w:r>
            <w:r w:rsidRPr="005A272E">
              <w:t>м</w:t>
            </w:r>
            <w:r w:rsidRPr="005A272E">
              <w:t>мам дополнительного образования естестве</w:t>
            </w:r>
            <w:r w:rsidRPr="005A272E">
              <w:t>н</w:t>
            </w:r>
            <w:r w:rsidRPr="005A272E">
              <w:t>но-научной и технич</w:t>
            </w:r>
            <w:r w:rsidRPr="005A272E">
              <w:t>е</w:t>
            </w:r>
            <w:r w:rsidRPr="005A272E">
              <w:t>ской направленностей на базе центра «Точка роста»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lastRenderedPageBreak/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Численность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lastRenderedPageBreak/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Числе</w:t>
            </w:r>
            <w:r w:rsidRPr="005A272E">
              <w:t>н</w:t>
            </w:r>
            <w:r w:rsidRPr="005A272E">
              <w:t>ность д</w:t>
            </w:r>
            <w:r w:rsidRPr="005A272E">
              <w:t>е</w:t>
            </w:r>
            <w:r w:rsidRPr="005A272E">
              <w:lastRenderedPageBreak/>
              <w:t>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Спло</w:t>
            </w:r>
            <w:r w:rsidRPr="005A272E">
              <w:t>ш</w:t>
            </w:r>
            <w:r w:rsidRPr="005A272E">
              <w:lastRenderedPageBreak/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lastRenderedPageBreak/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lastRenderedPageBreak/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45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Численность об</w:t>
            </w:r>
            <w:r w:rsidRPr="005A272E">
              <w:t>у</w:t>
            </w:r>
            <w:r w:rsidRPr="005A272E">
              <w:t>чающихся, ежем</w:t>
            </w:r>
            <w:r w:rsidRPr="005A272E">
              <w:t>е</w:t>
            </w:r>
            <w:r w:rsidRPr="005A272E">
              <w:t>сячно использу</w:t>
            </w:r>
            <w:r w:rsidRPr="005A272E">
              <w:t>ю</w:t>
            </w:r>
            <w:r w:rsidRPr="005A272E">
              <w:t>щих инфраструкт</w:t>
            </w:r>
            <w:r w:rsidRPr="005A272E">
              <w:t>у</w:t>
            </w:r>
            <w:r w:rsidRPr="005A272E">
              <w:t>ру центров «Точка роста»  для диста</w:t>
            </w:r>
            <w:r w:rsidRPr="005A272E">
              <w:t>н</w:t>
            </w:r>
            <w:r w:rsidRPr="005A272E">
              <w:t>ционного образ</w:t>
            </w:r>
            <w:r w:rsidRPr="005A272E">
              <w:t>о</w:t>
            </w:r>
            <w:r w:rsidRPr="005A272E">
              <w:t>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чел.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численность обуча</w:t>
            </w:r>
            <w:r w:rsidRPr="005A272E">
              <w:t>ю</w:t>
            </w:r>
            <w:r w:rsidRPr="005A272E">
              <w:t>щихся, ежемесячно и</w:t>
            </w:r>
            <w:r w:rsidRPr="005A272E">
              <w:t>с</w:t>
            </w:r>
            <w:r w:rsidRPr="005A272E">
              <w:t>пользующих инфр</w:t>
            </w:r>
            <w:r w:rsidRPr="005A272E">
              <w:t>а</w:t>
            </w:r>
            <w:r w:rsidRPr="005A272E">
              <w:t>структуру центров «То</w:t>
            </w:r>
            <w:r w:rsidRPr="005A272E">
              <w:t>ч</w:t>
            </w:r>
            <w:r w:rsidRPr="005A272E">
              <w:t>ка роста»  для дистанц</w:t>
            </w:r>
            <w:r w:rsidRPr="005A272E">
              <w:t>и</w:t>
            </w:r>
            <w:r w:rsidRPr="005A272E">
              <w:t xml:space="preserve">онного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об</w:t>
            </w:r>
            <w:r w:rsidRPr="005A272E">
              <w:t>у</w:t>
            </w:r>
            <w:r w:rsidRPr="005A272E">
              <w:t>чающихся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Численность об</w:t>
            </w:r>
            <w:r w:rsidRPr="005A272E">
              <w:t>у</w:t>
            </w:r>
            <w:r w:rsidRPr="005A272E">
              <w:t>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Числе</w:t>
            </w:r>
            <w:r w:rsidRPr="005A272E">
              <w:t>н</w:t>
            </w:r>
            <w:r w:rsidRPr="005A272E">
              <w:t>ность об</w:t>
            </w:r>
            <w:r w:rsidRPr="005A272E">
              <w:t>у</w:t>
            </w:r>
            <w:r w:rsidRPr="005A272E">
              <w:t>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46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педагогич</w:t>
            </w:r>
            <w:r w:rsidRPr="005A272E">
              <w:t>е</w:t>
            </w:r>
            <w:r w:rsidRPr="005A272E">
              <w:t>ских работников центра «Точка ро</w:t>
            </w:r>
            <w:r w:rsidRPr="005A272E">
              <w:t>с</w:t>
            </w:r>
            <w:r w:rsidRPr="005A272E">
              <w:t>та», прошедших обучение по пр</w:t>
            </w:r>
            <w:r w:rsidRPr="005A272E">
              <w:t>о</w:t>
            </w:r>
            <w:r w:rsidRPr="005A272E">
              <w:t>граммам из реестра программ повыш</w:t>
            </w:r>
            <w:r w:rsidRPr="005A272E">
              <w:t>е</w:t>
            </w:r>
            <w:r w:rsidRPr="005A272E">
              <w:t>ния квалификации федерального оп</w:t>
            </w:r>
            <w:r w:rsidRPr="005A272E">
              <w:t>е</w:t>
            </w:r>
            <w:r w:rsidRPr="005A272E">
              <w:t>ратора.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педагогических работников центра «Точка роста», проше</w:t>
            </w:r>
            <w:r w:rsidRPr="005A272E">
              <w:t>д</w:t>
            </w:r>
            <w:r w:rsidRPr="005A272E">
              <w:t>ших обучение по пр</w:t>
            </w:r>
            <w:r w:rsidRPr="005A272E">
              <w:t>о</w:t>
            </w:r>
            <w:r w:rsidRPr="005A272E">
              <w:t>граммам из реестра пр</w:t>
            </w:r>
            <w:r w:rsidRPr="005A272E">
              <w:t>о</w:t>
            </w:r>
            <w:r w:rsidRPr="005A272E">
              <w:t>грамм повышения кв</w:t>
            </w:r>
            <w:r w:rsidRPr="005A272E">
              <w:t>а</w:t>
            </w:r>
            <w:r w:rsidRPr="005A272E">
              <w:t>лификации федеральн</w:t>
            </w:r>
            <w:r w:rsidRPr="005A272E">
              <w:t>о</w:t>
            </w:r>
            <w:r w:rsidRPr="005A272E">
              <w:t>го оператора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педагог</w:t>
            </w:r>
            <w:r w:rsidRPr="005A272E">
              <w:t>и</w:t>
            </w:r>
            <w:r w:rsidRPr="005A272E">
              <w:t>ческих работников центра «Точка ро</w:t>
            </w:r>
            <w:r w:rsidRPr="005A272E">
              <w:t>с</w:t>
            </w:r>
            <w:r w:rsidRPr="005A272E">
              <w:t>та», прошедших обучение по пр</w:t>
            </w:r>
            <w:r w:rsidRPr="005A272E">
              <w:t>о</w:t>
            </w:r>
            <w:r w:rsidRPr="005A272E">
              <w:t>граммам из реестра программ повыш</w:t>
            </w:r>
            <w:r w:rsidRPr="005A272E">
              <w:t>е</w:t>
            </w:r>
            <w:r w:rsidRPr="005A272E">
              <w:t>ния квалификации федерального оп</w:t>
            </w:r>
            <w:r w:rsidRPr="005A272E">
              <w:t>е</w:t>
            </w:r>
            <w:r w:rsidRPr="005A272E">
              <w:t>ратора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п</w:t>
            </w:r>
            <w:r w:rsidRPr="005A272E">
              <w:t>е</w:t>
            </w:r>
            <w:r w:rsidRPr="005A272E">
              <w:t>дагогических рабо</w:t>
            </w:r>
            <w:r w:rsidRPr="005A272E">
              <w:t>т</w:t>
            </w:r>
            <w:r w:rsidRPr="005A272E">
              <w:t>ников центра «То</w:t>
            </w:r>
            <w:r w:rsidRPr="005A272E">
              <w:t>ч</w:t>
            </w:r>
            <w:r w:rsidRPr="005A272E">
              <w:t>ка роста», проше</w:t>
            </w:r>
            <w:r w:rsidRPr="005A272E">
              <w:t>д</w:t>
            </w:r>
            <w:r w:rsidRPr="005A272E">
              <w:t>ших обучение по программам из ре</w:t>
            </w:r>
            <w:r w:rsidRPr="005A272E">
              <w:t>е</w:t>
            </w:r>
            <w:r w:rsidRPr="005A272E">
              <w:t>стра программ п</w:t>
            </w:r>
            <w:r w:rsidRPr="005A272E">
              <w:t>о</w:t>
            </w:r>
            <w:r w:rsidRPr="005A272E">
              <w:t>вышения квалиф</w:t>
            </w:r>
            <w:r w:rsidRPr="005A272E">
              <w:t>и</w:t>
            </w:r>
            <w:r w:rsidRPr="005A272E">
              <w:t>кации федеральн</w:t>
            </w:r>
            <w:r w:rsidRPr="005A272E">
              <w:t>о</w:t>
            </w:r>
            <w:r w:rsidRPr="005A272E">
              <w:t>го оператора</w:t>
            </w:r>
          </w:p>
          <w:p w:rsidR="005A272E" w:rsidRPr="005A272E" w:rsidRDefault="005A272E" w:rsidP="005A272E"/>
          <w:p w:rsidR="005A272E" w:rsidRPr="005A272E" w:rsidRDefault="005A272E" w:rsidP="005A272E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педаг</w:t>
            </w:r>
            <w:r w:rsidRPr="005A272E">
              <w:t>о</w:t>
            </w:r>
            <w:r w:rsidRPr="005A272E">
              <w:t>гических работников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47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педагогических работников центра «Точка роста»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2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47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обучающихся, получающих н</w:t>
            </w:r>
            <w:r w:rsidRPr="005A272E">
              <w:t>а</w:t>
            </w:r>
            <w:r w:rsidRPr="005A272E">
              <w:t>чальное общее о</w:t>
            </w:r>
            <w:r w:rsidRPr="005A272E">
              <w:t>б</w:t>
            </w:r>
            <w:r w:rsidRPr="005A272E">
              <w:t>разование в мун</w:t>
            </w:r>
            <w:r w:rsidRPr="005A272E">
              <w:t>и</w:t>
            </w:r>
            <w:r w:rsidRPr="005A272E">
              <w:t>ципальных 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>зациях, получа</w:t>
            </w:r>
            <w:r w:rsidRPr="005A272E">
              <w:t>ю</w:t>
            </w:r>
            <w:r w:rsidRPr="005A272E">
              <w:t>щих бесплатное г</w:t>
            </w:r>
            <w:r w:rsidRPr="005A272E">
              <w:t>о</w:t>
            </w:r>
            <w:r w:rsidRPr="005A272E">
              <w:t>рячее питание, к общему количеству обучающихся, п</w:t>
            </w:r>
            <w:r w:rsidRPr="005A272E">
              <w:t>о</w:t>
            </w:r>
            <w:r w:rsidRPr="005A272E">
              <w:t>лучающих начал</w:t>
            </w:r>
            <w:r w:rsidRPr="005A272E">
              <w:t>ь</w:t>
            </w:r>
            <w:r w:rsidRPr="005A272E">
              <w:t>ное общее образ</w:t>
            </w:r>
            <w:r w:rsidRPr="005A272E">
              <w:t>о</w:t>
            </w:r>
            <w:r w:rsidRPr="005A272E">
              <w:t>вание в муниц</w:t>
            </w:r>
            <w:r w:rsidRPr="005A272E">
              <w:t>и</w:t>
            </w:r>
            <w:r w:rsidRPr="005A272E">
              <w:t>пальных образов</w:t>
            </w:r>
            <w:r w:rsidRPr="005A272E">
              <w:t>а</w:t>
            </w:r>
            <w:r w:rsidRPr="005A272E">
              <w:t>тельных организ</w:t>
            </w:r>
            <w:r w:rsidRPr="005A272E">
              <w:t>а</w:t>
            </w:r>
            <w:r w:rsidRPr="005A272E">
              <w:t>циях в отчетном финансовом году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  <w:p w:rsidR="005A272E" w:rsidRPr="005A272E" w:rsidRDefault="005A272E" w:rsidP="005A272E"/>
          <w:p w:rsidR="005A272E" w:rsidRPr="005A272E" w:rsidRDefault="005A272E" w:rsidP="005A272E">
            <w:r w:rsidRPr="005A272E">
              <w:t>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обучающихся, получающих начальное общее образование в муниципальных образ</w:t>
            </w:r>
            <w:r w:rsidRPr="005A272E">
              <w:t>о</w:t>
            </w:r>
            <w:r w:rsidRPr="005A272E">
              <w:t>вательных организациях, получающих бесплатное горячее питание, к о</w:t>
            </w:r>
            <w:r w:rsidRPr="005A272E">
              <w:t>б</w:t>
            </w:r>
            <w:r w:rsidRPr="005A272E">
              <w:t>щему количеству об</w:t>
            </w:r>
            <w:r w:rsidRPr="005A272E">
              <w:t>у</w:t>
            </w:r>
            <w:r w:rsidRPr="005A272E">
              <w:t>чающихся, получающих начальное общее обр</w:t>
            </w:r>
            <w:r w:rsidRPr="005A272E">
              <w:t>а</w:t>
            </w:r>
            <w:r w:rsidRPr="005A272E">
              <w:t>зование в муниципал</w:t>
            </w:r>
            <w:r w:rsidRPr="005A272E">
              <w:t>ь</w:t>
            </w:r>
            <w:r w:rsidRPr="005A272E">
              <w:t xml:space="preserve">ных образовательных организациях в отчетном финансовом году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обуча</w:t>
            </w:r>
            <w:r w:rsidRPr="005A272E">
              <w:t>ю</w:t>
            </w:r>
            <w:r w:rsidRPr="005A272E">
              <w:t>щихся, , получа</w:t>
            </w:r>
            <w:r w:rsidRPr="005A272E">
              <w:t>ю</w:t>
            </w:r>
            <w:r w:rsidRPr="005A272E">
              <w:t>щих начальное о</w:t>
            </w:r>
            <w:r w:rsidRPr="005A272E">
              <w:t>б</w:t>
            </w:r>
            <w:r w:rsidRPr="005A272E">
              <w:t>щее образование в муниципальных о</w:t>
            </w:r>
            <w:r w:rsidRPr="005A272E">
              <w:t>б</w:t>
            </w:r>
            <w:r w:rsidRPr="005A272E">
              <w:t>разовательных о</w:t>
            </w:r>
            <w:r w:rsidRPr="005A272E">
              <w:t>р</w:t>
            </w:r>
            <w:r w:rsidRPr="005A272E">
              <w:t>ганизациях, пол</w:t>
            </w:r>
            <w:r w:rsidRPr="005A272E">
              <w:t>у</w:t>
            </w:r>
            <w:r w:rsidRPr="005A272E">
              <w:t xml:space="preserve">чающих бесплатное горячее питание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А – количество об</w:t>
            </w:r>
            <w:r w:rsidRPr="005A272E">
              <w:t>у</w:t>
            </w:r>
            <w:r w:rsidRPr="005A272E">
              <w:t>чающихся, пол</w:t>
            </w:r>
            <w:r w:rsidRPr="005A272E">
              <w:t>у</w:t>
            </w:r>
            <w:r w:rsidRPr="005A272E">
              <w:t>чающих начальное общее образование в муниципальных образовательных организациях, пол</w:t>
            </w:r>
            <w:r w:rsidRPr="005A272E">
              <w:t>у</w:t>
            </w:r>
            <w:r w:rsidRPr="005A272E">
              <w:t>чающих бесплатное горячее питание</w:t>
            </w:r>
          </w:p>
          <w:p w:rsidR="005A272E" w:rsidRPr="005A272E" w:rsidRDefault="005A272E" w:rsidP="005A272E"/>
          <w:p w:rsidR="005A272E" w:rsidRPr="005A272E" w:rsidRDefault="005A272E" w:rsidP="005A272E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обуча</w:t>
            </w:r>
            <w:r w:rsidRPr="005A272E">
              <w:t>ю</w:t>
            </w:r>
            <w:r w:rsidRPr="005A272E">
              <w:t>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23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обучающихся, получающих н</w:t>
            </w:r>
            <w:r w:rsidRPr="005A272E">
              <w:t>а</w:t>
            </w:r>
            <w:r w:rsidRPr="005A272E">
              <w:t>чальное общее о</w:t>
            </w:r>
            <w:r w:rsidRPr="005A272E">
              <w:t>б</w:t>
            </w:r>
            <w:r w:rsidRPr="005A272E">
              <w:t>разование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  <w:tr w:rsidR="005A272E" w:rsidRPr="005A272E" w:rsidTr="005A272E">
        <w:trPr>
          <w:trHeight w:val="2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48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>
            <w:r w:rsidRPr="005A272E">
              <w:t>Доля общеобраз</w:t>
            </w:r>
            <w:r w:rsidRPr="005A272E">
              <w:t>о</w:t>
            </w:r>
            <w:r w:rsidRPr="005A272E">
              <w:t>вательных орган</w:t>
            </w:r>
            <w:r w:rsidRPr="005A272E">
              <w:t>и</w:t>
            </w:r>
            <w:r w:rsidRPr="005A272E">
              <w:t>заций, в которых реализованы мер</w:t>
            </w:r>
            <w:r w:rsidRPr="005A272E">
              <w:t>о</w:t>
            </w:r>
            <w:r w:rsidRPr="005A272E">
              <w:t>приятия по собл</w:t>
            </w:r>
            <w:r w:rsidRPr="005A272E">
              <w:t>ю</w:t>
            </w:r>
            <w:r w:rsidRPr="005A272E">
              <w:lastRenderedPageBreak/>
              <w:t>дению санитарно-эпидемиологич</w:t>
            </w:r>
            <w:r w:rsidRPr="005A272E">
              <w:t>е</w:t>
            </w:r>
            <w:r w:rsidRPr="005A272E">
              <w:t>ских требований в условиях распр</w:t>
            </w:r>
            <w:r w:rsidRPr="005A272E">
              <w:t>о</w:t>
            </w:r>
            <w:r w:rsidRPr="005A272E">
              <w:t>странения новой коронавирусной инфекции (COVID-19)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ед.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Показатель характериз</w:t>
            </w:r>
            <w:r w:rsidRPr="005A272E">
              <w:t>у</w:t>
            </w:r>
            <w:r w:rsidRPr="005A272E">
              <w:t>ет долю общеобразов</w:t>
            </w:r>
            <w:r w:rsidRPr="005A272E">
              <w:t>а</w:t>
            </w:r>
            <w:r w:rsidRPr="005A272E">
              <w:t>тельных организаций, в которых реализованы мероприятия по собл</w:t>
            </w:r>
            <w:r w:rsidRPr="005A272E">
              <w:t>ю</w:t>
            </w:r>
            <w:r w:rsidRPr="005A272E">
              <w:lastRenderedPageBreak/>
              <w:t>дению санитарно-эпидемиологических требований в условиях распространения новой коронавирусной инфе</w:t>
            </w:r>
            <w:r w:rsidRPr="005A272E">
              <w:t>к</w:t>
            </w:r>
            <w:r w:rsidRPr="005A272E">
              <w:t>ции (COVID-19)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Годовая, за о</w:t>
            </w:r>
            <w:r w:rsidRPr="005A272E">
              <w:t>т</w:t>
            </w:r>
            <w:r w:rsidRPr="005A272E">
              <w:t>четный период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С=А/В*100%, где:</w:t>
            </w:r>
          </w:p>
          <w:p w:rsidR="005A272E" w:rsidRPr="005A272E" w:rsidRDefault="005A272E" w:rsidP="005A272E">
            <w:r w:rsidRPr="005A272E">
              <w:t>С – доля общеобр</w:t>
            </w:r>
            <w:r w:rsidRPr="005A272E">
              <w:t>а</w:t>
            </w:r>
            <w:r w:rsidRPr="005A272E">
              <w:t>зовательных орг</w:t>
            </w:r>
            <w:r w:rsidRPr="005A272E">
              <w:t>а</w:t>
            </w:r>
            <w:r w:rsidRPr="005A272E">
              <w:t xml:space="preserve">низаций, в которых </w:t>
            </w:r>
            <w:r w:rsidRPr="005A272E">
              <w:lastRenderedPageBreak/>
              <w:t>реализованы мер</w:t>
            </w:r>
            <w:r w:rsidRPr="005A272E">
              <w:t>о</w:t>
            </w:r>
            <w:r w:rsidRPr="005A272E">
              <w:t>приятия по собл</w:t>
            </w:r>
            <w:r w:rsidRPr="005A272E">
              <w:t>ю</w:t>
            </w:r>
            <w:r w:rsidRPr="005A272E">
              <w:t>дению санитарно-эпидемиологич</w:t>
            </w:r>
            <w:r w:rsidRPr="005A272E">
              <w:t>е</w:t>
            </w:r>
            <w:r w:rsidRPr="005A272E">
              <w:t>ских требований в условиях распр</w:t>
            </w:r>
            <w:r w:rsidRPr="005A272E">
              <w:t>о</w:t>
            </w:r>
            <w:r w:rsidRPr="005A272E">
              <w:t xml:space="preserve">странения новой коронавирусной инфекции (COVID-19)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А – количество о</w:t>
            </w:r>
            <w:r w:rsidRPr="005A272E">
              <w:t>б</w:t>
            </w:r>
            <w:r w:rsidRPr="005A272E">
              <w:t>щеобразовательных организаций, в к</w:t>
            </w:r>
            <w:r w:rsidRPr="005A272E">
              <w:t>о</w:t>
            </w:r>
            <w:r w:rsidRPr="005A272E">
              <w:t>торых реализованы мероприятия по с</w:t>
            </w:r>
            <w:r w:rsidRPr="005A272E">
              <w:t>о</w:t>
            </w:r>
            <w:r w:rsidRPr="005A272E">
              <w:lastRenderedPageBreak/>
              <w:t>блюдению санита</w:t>
            </w:r>
            <w:r w:rsidRPr="005A272E">
              <w:t>р</w:t>
            </w:r>
            <w:r w:rsidRPr="005A272E">
              <w:t>но-эпидемиологич</w:t>
            </w:r>
            <w:r w:rsidRPr="005A272E">
              <w:t>е</w:t>
            </w:r>
            <w:r w:rsidRPr="005A272E">
              <w:t>ских требований в условиях распр</w:t>
            </w:r>
            <w:r w:rsidRPr="005A272E">
              <w:t>о</w:t>
            </w:r>
            <w:r w:rsidRPr="005A272E">
              <w:t>странения новой коронавирусной инфекции (COVID-19)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lastRenderedPageBreak/>
              <w:t>3-ведомстве</w:t>
            </w:r>
            <w:r w:rsidRPr="005A272E">
              <w:t>н</w:t>
            </w:r>
            <w:r w:rsidRPr="005A272E">
              <w:t>ная отче</w:t>
            </w:r>
            <w:r w:rsidRPr="005A272E">
              <w:t>т</w:t>
            </w:r>
            <w:r w:rsidRPr="005A272E">
              <w:t>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% орган</w:t>
            </w:r>
            <w:r w:rsidRPr="005A272E">
              <w:t>и</w:t>
            </w:r>
            <w:r w:rsidRPr="005A272E">
              <w:t>заций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Спло</w:t>
            </w:r>
            <w:r w:rsidRPr="005A272E">
              <w:t>ш</w:t>
            </w:r>
            <w:r w:rsidRPr="005A272E">
              <w:t>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pPr>
              <w:rPr>
                <w:highlight w:val="yellow"/>
              </w:rPr>
            </w:pPr>
            <w:r w:rsidRPr="005A272E">
              <w:t>Управл</w:t>
            </w:r>
            <w:r w:rsidRPr="005A272E">
              <w:t>е</w:t>
            </w:r>
            <w:r w:rsidRPr="005A272E">
              <w:t>ние обр</w:t>
            </w:r>
            <w:r w:rsidRPr="005A272E">
              <w:t>а</w:t>
            </w:r>
            <w:r w:rsidRPr="005A272E">
              <w:t>зования админис</w:t>
            </w:r>
            <w:r w:rsidRPr="005A272E">
              <w:t>т</w:t>
            </w:r>
            <w:r w:rsidRPr="005A272E">
              <w:t>рации Н</w:t>
            </w:r>
            <w:r w:rsidRPr="005A272E">
              <w:t>и</w:t>
            </w:r>
            <w:r w:rsidRPr="005A272E">
              <w:lastRenderedPageBreak/>
              <w:t>кольского муниц</w:t>
            </w:r>
            <w:r w:rsidRPr="005A272E">
              <w:t>и</w:t>
            </w:r>
            <w:r w:rsidRPr="005A272E">
              <w:t xml:space="preserve">пального района </w:t>
            </w:r>
          </w:p>
        </w:tc>
      </w:tr>
      <w:tr w:rsidR="005A272E" w:rsidRPr="005A272E" w:rsidTr="005A272E">
        <w:trPr>
          <w:trHeight w:val="23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4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272E" w:rsidRPr="005A272E" w:rsidRDefault="005A272E" w:rsidP="005A272E"/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>
            <w:r w:rsidRPr="005A272E">
              <w:t>В – общее количес</w:t>
            </w:r>
            <w:r w:rsidRPr="005A272E">
              <w:t>т</w:t>
            </w:r>
            <w:r w:rsidRPr="005A272E">
              <w:t>во образовательных организаций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272E" w:rsidRPr="005A272E" w:rsidRDefault="005A272E" w:rsidP="005A272E"/>
        </w:tc>
      </w:tr>
    </w:tbl>
    <w:p w:rsidR="005A272E" w:rsidRPr="005A272E" w:rsidRDefault="005A272E" w:rsidP="005A272E"/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E81267" w:rsidRDefault="00E81267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</w:p>
    <w:p w:rsidR="0069365B" w:rsidRPr="0069365B" w:rsidRDefault="00F030B6" w:rsidP="0069365B">
      <w:pPr>
        <w:spacing w:after="0"/>
        <w:ind w:left="1416" w:right="-10"/>
        <w:jc w:val="right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  <w:t xml:space="preserve">                                         </w:t>
      </w:r>
    </w:p>
    <w:p w:rsidR="00F030B6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965F0E" w:rsidRDefault="00965F0E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5A272E">
      <w:pPr>
        <w:spacing w:after="0"/>
        <w:ind w:right="-10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A226A7" w:rsidRDefault="00A226A7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tbl>
      <w:tblPr>
        <w:tblW w:w="24707" w:type="dxa"/>
        <w:tblInd w:w="-421" w:type="dxa"/>
        <w:tblLayout w:type="fixed"/>
        <w:tblLook w:val="04A0"/>
      </w:tblPr>
      <w:tblGrid>
        <w:gridCol w:w="3868"/>
        <w:gridCol w:w="7982"/>
        <w:gridCol w:w="4697"/>
        <w:gridCol w:w="8160"/>
      </w:tblGrid>
      <w:tr w:rsidR="00F030B6" w:rsidRPr="00ED6802" w:rsidTr="00F05C43">
        <w:trPr>
          <w:trHeight w:val="240"/>
        </w:trPr>
        <w:tc>
          <w:tcPr>
            <w:tcW w:w="3868" w:type="dxa"/>
            <w:vAlign w:val="bottom"/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zh-CN"/>
              </w:rPr>
            </w:pPr>
          </w:p>
        </w:tc>
        <w:tc>
          <w:tcPr>
            <w:tcW w:w="7982" w:type="dxa"/>
            <w:vAlign w:val="bottom"/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zh-CN"/>
              </w:rPr>
            </w:pPr>
          </w:p>
        </w:tc>
        <w:tc>
          <w:tcPr>
            <w:tcW w:w="4697" w:type="dxa"/>
            <w:vAlign w:val="bottom"/>
          </w:tcPr>
          <w:p w:rsidR="00F030B6" w:rsidRPr="00ED6802" w:rsidRDefault="00F030B6" w:rsidP="00F05C43">
            <w:pPr>
              <w:spacing w:after="0"/>
              <w:ind w:left="1416" w:right="-10"/>
              <w:jc w:val="right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21"/>
                <w:szCs w:val="21"/>
                <w:lang w:eastAsia="zh-CN"/>
              </w:rPr>
              <w:t xml:space="preserve">                   Приложение 3</w:t>
            </w:r>
            <w:r w:rsidRPr="00ED680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 xml:space="preserve"> </w:t>
            </w:r>
          </w:p>
          <w:p w:rsidR="00F030B6" w:rsidRPr="00ED6802" w:rsidRDefault="00F030B6" w:rsidP="00F05C43">
            <w:pPr>
              <w:spacing w:after="0"/>
              <w:ind w:right="-10"/>
              <w:jc w:val="right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zh-CN"/>
              </w:rPr>
              <w:t>к подпрограмме 2 муниципальной программы</w:t>
            </w:r>
          </w:p>
          <w:p w:rsidR="00F030B6" w:rsidRPr="00ED6802" w:rsidRDefault="00F030B6" w:rsidP="00F05C43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  <w:r w:rsidRPr="00ED6802">
              <w:rPr>
                <w:rFonts w:ascii="Arial" w:eastAsia="Arial" w:hAnsi="Arial" w:cs="Arial"/>
                <w:sz w:val="17"/>
                <w:szCs w:val="17"/>
                <w:lang w:eastAsia="zh-CN"/>
              </w:rPr>
              <w:t xml:space="preserve">                                    </w:t>
            </w:r>
          </w:p>
        </w:tc>
        <w:tc>
          <w:tcPr>
            <w:tcW w:w="8160" w:type="dxa"/>
            <w:vAlign w:val="bottom"/>
          </w:tcPr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</w:pPr>
          </w:p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zh-CN"/>
              </w:rPr>
              <w:t xml:space="preserve">   Приложение 4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  <w:t xml:space="preserve"> </w:t>
            </w:r>
          </w:p>
          <w:p w:rsidR="00F030B6" w:rsidRPr="00ED6802" w:rsidRDefault="00F030B6" w:rsidP="00F05C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   к подпрограмме 2 муниципальной программы</w:t>
            </w:r>
          </w:p>
        </w:tc>
      </w:tr>
    </w:tbl>
    <w:p w:rsidR="00F030B6" w:rsidRPr="007D7A40" w:rsidRDefault="00F030B6" w:rsidP="007D7A40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D51CCD" w:rsidRPr="00D51CCD" w:rsidRDefault="00D51CCD" w:rsidP="00D51CCD">
      <w:r w:rsidRPr="00D51CCD">
        <w:t>ФИНАНСОВОЕ ОБЕСПЕЧЕНИЕ</w:t>
      </w:r>
    </w:p>
    <w:p w:rsidR="00D51CCD" w:rsidRPr="00D51CCD" w:rsidRDefault="00D51CCD" w:rsidP="00D51CCD">
      <w:r w:rsidRPr="00D51CCD">
        <w:t xml:space="preserve"> подпрограммы 2 муниципальной программы за счет средств районного бюджета</w:t>
      </w:r>
    </w:p>
    <w:p w:rsidR="00D51CCD" w:rsidRPr="00D51CCD" w:rsidRDefault="00D51CCD" w:rsidP="00D51CCD"/>
    <w:tbl>
      <w:tblPr>
        <w:tblW w:w="0" w:type="auto"/>
        <w:tblInd w:w="245" w:type="dxa"/>
        <w:tblLayout w:type="fixed"/>
        <w:tblLook w:val="0000"/>
      </w:tblPr>
      <w:tblGrid>
        <w:gridCol w:w="709"/>
        <w:gridCol w:w="1984"/>
        <w:gridCol w:w="1985"/>
        <w:gridCol w:w="3682"/>
        <w:gridCol w:w="1279"/>
        <w:gridCol w:w="1276"/>
        <w:gridCol w:w="1275"/>
        <w:gridCol w:w="1276"/>
        <w:gridCol w:w="1276"/>
        <w:gridCol w:w="1286"/>
      </w:tblGrid>
      <w:tr w:rsidR="00D51CCD" w:rsidRPr="00D51CCD" w:rsidTr="00D51CCD">
        <w:trPr>
          <w:cantSplit/>
          <w:trHeight w:val="64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>
            <w:r w:rsidRPr="00D51CCD">
              <w:t>Статус</w:t>
            </w:r>
          </w:p>
          <w:p w:rsidR="00D51CCD" w:rsidRPr="00D51CCD" w:rsidRDefault="00D51CCD" w:rsidP="00D51CCD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Наименование ведомственной целевой пр</w:t>
            </w:r>
            <w:r w:rsidRPr="00D51CCD">
              <w:t>о</w:t>
            </w:r>
            <w:r w:rsidRPr="00D51CCD">
              <w:t>граммы,</w:t>
            </w:r>
          </w:p>
          <w:p w:rsidR="00D51CCD" w:rsidRPr="00D51CCD" w:rsidRDefault="00D51CCD" w:rsidP="00D51CCD">
            <w:r w:rsidRPr="00D51CCD">
              <w:t>основного мер</w:t>
            </w:r>
            <w:r w:rsidRPr="00D51CCD">
              <w:t>о</w:t>
            </w:r>
            <w:r w:rsidRPr="00D51CCD">
              <w:t>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Ответственный исполнитель, уч</w:t>
            </w:r>
            <w:r w:rsidRPr="00D51CCD">
              <w:t>а</w:t>
            </w:r>
            <w:r w:rsidRPr="00D51CCD">
              <w:t>стник</w:t>
            </w:r>
          </w:p>
        </w:tc>
        <w:tc>
          <w:tcPr>
            <w:tcW w:w="3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 xml:space="preserve">Источник финансового </w:t>
            </w:r>
          </w:p>
          <w:p w:rsidR="00D51CCD" w:rsidRPr="00D51CCD" w:rsidRDefault="00D51CCD" w:rsidP="00D51CCD">
            <w:r w:rsidRPr="00D51CCD">
              <w:t xml:space="preserve">обеспечения </w:t>
            </w:r>
          </w:p>
        </w:tc>
        <w:tc>
          <w:tcPr>
            <w:tcW w:w="7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Расходы (тыс. руб.)</w:t>
            </w:r>
          </w:p>
        </w:tc>
      </w:tr>
      <w:tr w:rsidR="00D51CCD" w:rsidRPr="00D51CCD" w:rsidTr="00D51CCD">
        <w:trPr>
          <w:cantSplit/>
          <w:trHeight w:val="49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2021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2024 год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  <w:p w:rsidR="00D51CCD" w:rsidRPr="00D51CCD" w:rsidRDefault="00D51CCD" w:rsidP="00D51CCD">
            <w:r w:rsidRPr="00D51CCD">
              <w:t>2025 год</w:t>
            </w:r>
          </w:p>
        </w:tc>
      </w:tr>
      <w:tr w:rsidR="00D51CCD" w:rsidRPr="00D51CCD" w:rsidTr="00D51CCD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3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</w:t>
            </w:r>
          </w:p>
        </w:tc>
      </w:tr>
      <w:tr w:rsidR="00D51CCD" w:rsidRPr="00D51CCD" w:rsidTr="00D51CCD">
        <w:trPr>
          <w:cantSplit/>
          <w:trHeight w:val="44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>
            <w:r w:rsidRPr="00D51CCD">
              <w:t>Подпрограмма 2  «Развитие общего и дополнительного образования д</w:t>
            </w:r>
            <w:r w:rsidRPr="00D51CCD">
              <w:t>е</w:t>
            </w:r>
            <w:r w:rsidRPr="00D51CCD">
              <w:t>тей»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 xml:space="preserve"> «Развитие обр</w:t>
            </w:r>
            <w:r w:rsidRPr="00D51CCD">
              <w:t>а</w:t>
            </w:r>
            <w:r w:rsidRPr="00D51CCD">
              <w:t xml:space="preserve">зования </w:t>
            </w:r>
          </w:p>
          <w:p w:rsidR="00D51CCD" w:rsidRPr="00D51CCD" w:rsidRDefault="00D51CCD" w:rsidP="00D51CCD">
            <w:r w:rsidRPr="00D51CCD">
              <w:t xml:space="preserve"> Никольского м</w:t>
            </w:r>
            <w:r w:rsidRPr="00D51CCD">
              <w:t>у</w:t>
            </w:r>
            <w:r w:rsidRPr="00D51CCD">
              <w:t>ниципального района</w:t>
            </w:r>
          </w:p>
          <w:p w:rsidR="00D51CCD" w:rsidRPr="00D51CCD" w:rsidRDefault="00D51CCD" w:rsidP="00D51CCD">
            <w:r w:rsidRPr="00D51CCD">
              <w:t>на 2020-2025 г</w:t>
            </w:r>
            <w:r w:rsidRPr="00D51CCD">
              <w:t>о</w:t>
            </w:r>
            <w:r w:rsidRPr="00D51CCD">
              <w:t>ды»</w:t>
            </w:r>
          </w:p>
          <w:p w:rsidR="00D51CCD" w:rsidRPr="00D51CCD" w:rsidRDefault="00D51CCD" w:rsidP="00D51CCD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Итого</w:t>
            </w:r>
          </w:p>
          <w:p w:rsidR="00D51CCD" w:rsidRPr="00D51CCD" w:rsidRDefault="00D51CCD" w:rsidP="00D51CCD">
            <w:r w:rsidRPr="00D51CCD">
              <w:t>Ответственный исполнитель</w:t>
            </w:r>
          </w:p>
          <w:p w:rsidR="00D51CCD" w:rsidRPr="00D51CCD" w:rsidRDefault="00D51CCD" w:rsidP="00D51CCD">
            <w:r w:rsidRPr="00D51CCD">
              <w:t>Управление обр</w:t>
            </w:r>
            <w:r w:rsidRPr="00D51CCD">
              <w:t>а</w:t>
            </w:r>
            <w:r w:rsidRPr="00D51CCD">
              <w:t>зования админ</w:t>
            </w:r>
            <w:r w:rsidRPr="00D51CCD">
              <w:t>и</w:t>
            </w:r>
            <w:r w:rsidRPr="00D51CCD">
              <w:t>страции Никол</w:t>
            </w:r>
            <w:r w:rsidRPr="00D51CCD">
              <w:t>ь</w:t>
            </w:r>
            <w:r w:rsidRPr="00D51CCD">
              <w:t>ского муниц</w:t>
            </w:r>
            <w:r w:rsidRPr="00D51CCD">
              <w:t>и</w:t>
            </w:r>
            <w:r w:rsidRPr="00D51CCD">
              <w:t>пального района</w:t>
            </w:r>
          </w:p>
          <w:p w:rsidR="00D51CCD" w:rsidRPr="00D51CCD" w:rsidRDefault="00D51CCD" w:rsidP="00D51CCD">
            <w:r w:rsidRPr="00D51CCD">
              <w:t>Участники:</w:t>
            </w:r>
          </w:p>
          <w:p w:rsidR="00D51CCD" w:rsidRPr="00D51CCD" w:rsidRDefault="00D51CCD" w:rsidP="00D51CCD">
            <w:r w:rsidRPr="00D51CCD">
              <w:lastRenderedPageBreak/>
              <w:t>муниципальные образовательные учреждения (о</w:t>
            </w:r>
            <w:r w:rsidRPr="00D51CCD">
              <w:t>б</w:t>
            </w:r>
            <w:r w:rsidRPr="00D51CCD">
              <w:t>щеобразовател</w:t>
            </w:r>
            <w:r w:rsidRPr="00D51CCD">
              <w:t>ь</w:t>
            </w:r>
            <w:r w:rsidRPr="00D51CCD">
              <w:t>ные учреждения и учреждения д</w:t>
            </w:r>
            <w:r w:rsidRPr="00D51CCD">
              <w:t>о</w:t>
            </w:r>
            <w:r w:rsidRPr="00D51CCD">
              <w:t>полнительного образования д</w:t>
            </w:r>
            <w:r w:rsidRPr="00D51CCD">
              <w:t>е</w:t>
            </w:r>
            <w:r w:rsidRPr="00D51CCD">
              <w:t>тей), Администр</w:t>
            </w:r>
            <w:r w:rsidRPr="00D51CCD">
              <w:t>а</w:t>
            </w:r>
            <w:r w:rsidRPr="00D51CCD">
              <w:t>ция Никольского муниципального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364 596,60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407 592,10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335 351,80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339 665,10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339 665,10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339 665,10</w:t>
            </w:r>
          </w:p>
        </w:tc>
      </w:tr>
      <w:tr w:rsidR="00D51CCD" w:rsidRPr="00D51CCD" w:rsidTr="00D51CCD">
        <w:trPr>
          <w:cantSplit/>
          <w:trHeight w:val="399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86 300,00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95 018,10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97 497,20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97 416,50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97 416,50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97 416,50</w:t>
            </w:r>
          </w:p>
        </w:tc>
      </w:tr>
      <w:tr w:rsidR="00D51CCD" w:rsidRPr="00D51CCD" w:rsidTr="00D51CCD">
        <w:trPr>
          <w:cantSplit/>
          <w:trHeight w:val="3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средств фед</w:t>
            </w:r>
            <w:r w:rsidRPr="00D51CCD">
              <w:t>е</w:t>
            </w:r>
            <w:r w:rsidRPr="00D51CC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17 690,80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27 921,50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29 817,10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34 089,00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34 089,00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34 089,00</w:t>
            </w:r>
          </w:p>
        </w:tc>
      </w:tr>
      <w:tr w:rsidR="00D51CCD" w:rsidRPr="00D51CCD" w:rsidTr="00D51CCD">
        <w:trPr>
          <w:cantSplit/>
          <w:trHeight w:val="31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260 605,80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284 652,50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208 037,50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208 159,60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208 159,60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208 159,60</w:t>
            </w:r>
          </w:p>
        </w:tc>
      </w:tr>
      <w:tr w:rsidR="00D51CCD" w:rsidRPr="00D51CCD" w:rsidTr="00D51CCD">
        <w:trPr>
          <w:cantSplit/>
          <w:trHeight w:val="736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безвозмездные поступления физ</w:t>
            </w:r>
            <w:r w:rsidRPr="00D51CCD">
              <w:t>и</w:t>
            </w:r>
            <w:r w:rsidRPr="00D51CC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Управление обр</w:t>
            </w:r>
            <w:r w:rsidRPr="00D51CCD">
              <w:t>а</w:t>
            </w:r>
            <w:r w:rsidRPr="00D51CCD">
              <w:t>зования админ</w:t>
            </w:r>
            <w:r w:rsidRPr="00D51CCD">
              <w:t>и</w:t>
            </w:r>
            <w:r w:rsidRPr="00D51CCD">
              <w:t>страции  Никол</w:t>
            </w:r>
            <w:r w:rsidRPr="00D51CCD">
              <w:t>ь</w:t>
            </w:r>
            <w:r w:rsidRPr="00D51CCD">
              <w:t>ского муниц</w:t>
            </w:r>
            <w:r w:rsidRPr="00D51CCD">
              <w:t>и</w:t>
            </w:r>
            <w:r w:rsidRPr="00D51CCD">
              <w:t>пального района</w:t>
            </w:r>
          </w:p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299 099,90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326 563,10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330 264,90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336 556,10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336 556,10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336 556,10</w:t>
            </w:r>
          </w:p>
        </w:tc>
      </w:tr>
      <w:tr w:rsidR="00D51CCD" w:rsidRPr="00D51CCD" w:rsidTr="00D51CCD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83 853,30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90 664,30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92 410,30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94 307,50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94 307,50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94 307,50</w:t>
            </w:r>
          </w:p>
        </w:tc>
      </w:tr>
      <w:tr w:rsidR="00D51CCD" w:rsidRPr="00D51CCD" w:rsidTr="00D51CCD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средств фед</w:t>
            </w:r>
            <w:r w:rsidRPr="00D51CCD">
              <w:t>е</w:t>
            </w:r>
            <w:r w:rsidRPr="00D51CC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17 690,80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27 921,50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29 817,10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34 089,00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34 089,00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34 089,00</w:t>
            </w:r>
          </w:p>
        </w:tc>
      </w:tr>
      <w:tr w:rsidR="00D51CCD" w:rsidRPr="00D51CCD" w:rsidTr="00D51CCD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197 555,80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207 977,30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208 037,50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208 159,60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208 159,60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208 159,60</w:t>
            </w:r>
          </w:p>
        </w:tc>
      </w:tr>
      <w:tr w:rsidR="00D51CCD" w:rsidRPr="00D51CCD" w:rsidTr="00D51CCD">
        <w:trPr>
          <w:cantSplit/>
          <w:trHeight w:val="57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безвозмездные поступления физ</w:t>
            </w:r>
            <w:r w:rsidRPr="00D51CCD">
              <w:t>и</w:t>
            </w:r>
            <w:r w:rsidRPr="00D51CC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2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Администрация Никольского м</w:t>
            </w:r>
            <w:r w:rsidRPr="00D51CCD">
              <w:t>у</w:t>
            </w:r>
            <w:r w:rsidRPr="00D51CCD">
              <w:t xml:space="preserve">ниципального </w:t>
            </w:r>
            <w:r w:rsidRPr="00D51CCD">
              <w:lastRenderedPageBreak/>
              <w:t>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65 496,70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81 029,00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5 086,90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3 109,00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3 109,00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3 109,00</w:t>
            </w:r>
          </w:p>
        </w:tc>
      </w:tr>
      <w:tr w:rsidR="00D51CCD" w:rsidRPr="00D51CCD" w:rsidTr="00D51CCD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2 446,70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4 353,80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5 086,90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3 109,00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3 109,00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3 109,00</w:t>
            </w:r>
          </w:p>
        </w:tc>
      </w:tr>
      <w:tr w:rsidR="00D51CCD" w:rsidRPr="00D51CCD" w:rsidTr="00D51CCD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средств фед</w:t>
            </w:r>
            <w:r w:rsidRPr="00D51CCD">
              <w:t>е</w:t>
            </w:r>
            <w:r w:rsidRPr="00D51CC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63 050,0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76 675,20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27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безвозмездные поступления физ</w:t>
            </w:r>
            <w:r w:rsidRPr="00D51CCD">
              <w:t>и</w:t>
            </w:r>
            <w:r w:rsidRPr="00D51CC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27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Основное мероприятие 1</w:t>
            </w:r>
          </w:p>
          <w:p w:rsidR="00D51CCD" w:rsidRPr="00D51CCD" w:rsidRDefault="00D51CCD" w:rsidP="00D51CCD"/>
          <w:p w:rsidR="00D51CCD" w:rsidRPr="00D51CCD" w:rsidRDefault="00D51CCD" w:rsidP="00D51CCD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Организация пр</w:t>
            </w:r>
            <w:r w:rsidRPr="00D51CCD">
              <w:t>е</w:t>
            </w:r>
            <w:r w:rsidRPr="00D51CCD">
              <w:t>доставления бе</w:t>
            </w:r>
            <w:r w:rsidRPr="00D51CCD">
              <w:t>с</w:t>
            </w:r>
            <w:r w:rsidRPr="00D51CCD">
              <w:t>платного дошк</w:t>
            </w:r>
            <w:r w:rsidRPr="00D51CCD">
              <w:t>о</w:t>
            </w:r>
            <w:r w:rsidRPr="00D51CCD">
              <w:t>льного, начальн</w:t>
            </w:r>
            <w:r w:rsidRPr="00D51CCD">
              <w:t>о</w:t>
            </w:r>
            <w:r w:rsidRPr="00D51CCD">
              <w:t>го общего, осно</w:t>
            </w:r>
            <w:r w:rsidRPr="00D51CCD">
              <w:t>в</w:t>
            </w:r>
            <w:r w:rsidRPr="00D51CCD">
              <w:t>ного общего, среднего общего и дополнительн</w:t>
            </w:r>
            <w:r w:rsidRPr="00D51CCD">
              <w:t>о</w:t>
            </w:r>
            <w:r w:rsidRPr="00D51CCD">
              <w:t>го образования в муниципальных общеобразов</w:t>
            </w:r>
            <w:r w:rsidRPr="00D51CCD">
              <w:t>а</w:t>
            </w:r>
            <w:r w:rsidRPr="00D51CCD">
              <w:t>тельных учрежд</w:t>
            </w:r>
            <w:r w:rsidRPr="00D51CCD">
              <w:t>е</w:t>
            </w:r>
            <w:r w:rsidRPr="00D51CCD">
              <w:t>ниях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Управление обр</w:t>
            </w:r>
            <w:r w:rsidRPr="00D51CCD">
              <w:t>а</w:t>
            </w:r>
            <w:r w:rsidRPr="00D51CCD">
              <w:t>зования админ</w:t>
            </w:r>
            <w:r w:rsidRPr="00D51CCD">
              <w:t>и</w:t>
            </w:r>
            <w:r w:rsidRPr="00D51CCD">
              <w:t>страции Никол</w:t>
            </w:r>
            <w:r w:rsidRPr="00D51CCD">
              <w:t>ь</w:t>
            </w:r>
            <w:r w:rsidRPr="00D51CCD">
              <w:t>ского муниц</w:t>
            </w:r>
            <w:r w:rsidRPr="00D51CCD">
              <w:t>и</w:t>
            </w:r>
            <w:r w:rsidRPr="00D51CCD">
              <w:t>пального района</w:t>
            </w:r>
          </w:p>
          <w:p w:rsidR="00D51CCD" w:rsidRPr="00D51CCD" w:rsidRDefault="00D51CCD" w:rsidP="00D51CCD">
            <w:r w:rsidRPr="00D51CCD">
              <w:t>(Общеобразов</w:t>
            </w:r>
            <w:r w:rsidRPr="00D51CCD">
              <w:t>а</w:t>
            </w:r>
            <w:r w:rsidRPr="00D51CCD">
              <w:t>тельные учрежд</w:t>
            </w:r>
            <w:r w:rsidRPr="00D51CCD">
              <w:t>е</w:t>
            </w:r>
            <w:r w:rsidRPr="00D51CCD"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244 823,70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272 073,60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273 474,50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274 618,70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274 618,70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274 618,70</w:t>
            </w:r>
          </w:p>
        </w:tc>
      </w:tr>
      <w:tr w:rsidR="00D51CCD" w:rsidRPr="00D51CCD" w:rsidTr="00D51CCD">
        <w:trPr>
          <w:cantSplit/>
          <w:trHeight w:val="26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62 513,60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70 075,4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71 591,4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72 735,6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72 735,6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72 735,6</w:t>
            </w:r>
          </w:p>
        </w:tc>
      </w:tr>
      <w:tr w:rsidR="00D51CCD" w:rsidRPr="00D51CCD" w:rsidTr="00D51CCD">
        <w:trPr>
          <w:cantSplit/>
          <w:trHeight w:val="25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средств фед</w:t>
            </w:r>
            <w:r w:rsidRPr="00D51CCD">
              <w:t>е</w:t>
            </w:r>
            <w:r w:rsidRPr="00D51CC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5 510,10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16 530,20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16 530,20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16 530,20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16 530,20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16 530,20</w:t>
            </w:r>
          </w:p>
        </w:tc>
      </w:tr>
      <w:tr w:rsidR="00D51CCD" w:rsidRPr="00D51CCD" w:rsidTr="00D51CCD">
        <w:trPr>
          <w:cantSplit/>
          <w:trHeight w:val="24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176 800,00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185 468,0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185 352,9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185 352,9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185 352,9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185 352,9</w:t>
            </w:r>
          </w:p>
        </w:tc>
      </w:tr>
      <w:tr w:rsidR="00D51CCD" w:rsidRPr="00D51CCD" w:rsidTr="00D51CCD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безвозмездные поступления физ</w:t>
            </w:r>
            <w:r w:rsidRPr="00D51CCD">
              <w:t>и</w:t>
            </w:r>
            <w:r w:rsidRPr="00D51CC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В том числе: еж</w:t>
            </w:r>
            <w:r w:rsidRPr="00D51CCD">
              <w:t>е</w:t>
            </w:r>
            <w:r w:rsidRPr="00D51CCD">
              <w:t>месячное дене</w:t>
            </w:r>
            <w:r w:rsidRPr="00D51CCD">
              <w:t>ж</w:t>
            </w:r>
            <w:r w:rsidRPr="00D51CCD">
              <w:t>ное вознагражд</w:t>
            </w:r>
            <w:r w:rsidRPr="00D51CCD">
              <w:t>е</w:t>
            </w:r>
            <w:r w:rsidRPr="00D51CCD">
              <w:t xml:space="preserve">ние в размере </w:t>
            </w:r>
            <w:r w:rsidRPr="00D51CCD">
              <w:lastRenderedPageBreak/>
              <w:t>5 000 рублей за классное руков</w:t>
            </w:r>
            <w:r w:rsidRPr="00D51CCD">
              <w:t>о</w:t>
            </w:r>
            <w:r w:rsidRPr="00D51CCD">
              <w:t>дство педагогич</w:t>
            </w:r>
            <w:r w:rsidRPr="00D51CCD">
              <w:t>е</w:t>
            </w:r>
            <w:r w:rsidRPr="00D51CCD">
              <w:t>ским работникам муниципальных общеобразов</w:t>
            </w:r>
            <w:r w:rsidRPr="00D51CCD">
              <w:t>а</w:t>
            </w:r>
            <w:r w:rsidRPr="00D51CCD">
              <w:t>тельных орган</w:t>
            </w:r>
            <w:r w:rsidRPr="00D51CCD">
              <w:t>и</w:t>
            </w:r>
            <w:r w:rsidRPr="00D51CCD">
              <w:t>заций</w:t>
            </w: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5 510,1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16 530,20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16 530,20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16 530,20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16 530,20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16 530,20</w:t>
            </w:r>
          </w:p>
        </w:tc>
      </w:tr>
      <w:tr w:rsidR="00D51CCD" w:rsidRPr="00D51CCD" w:rsidTr="00D51CCD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средств фед</w:t>
            </w:r>
            <w:r w:rsidRPr="00D51CCD">
              <w:t>е</w:t>
            </w:r>
            <w:r w:rsidRPr="00D51CC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5 510,1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16 530,20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16 530,20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16 530,20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16 530,20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16 530,20</w:t>
            </w:r>
          </w:p>
        </w:tc>
      </w:tr>
      <w:tr w:rsidR="00D51CCD" w:rsidRPr="00D51CCD" w:rsidTr="00D51CCD">
        <w:trPr>
          <w:cantSplit/>
          <w:trHeight w:val="47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безвозмездные поступления физ</w:t>
            </w:r>
            <w:r w:rsidRPr="00D51CCD">
              <w:t>и</w:t>
            </w:r>
            <w:r w:rsidRPr="00D51CC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29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>
            <w:r w:rsidRPr="00D51CCD">
              <w:t>Основное мероприятие 2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Предоставление питания на льго</w:t>
            </w:r>
            <w:r w:rsidRPr="00D51CCD">
              <w:t>т</w:t>
            </w:r>
            <w:r w:rsidRPr="00D51CCD">
              <w:t>ных условиях о</w:t>
            </w:r>
            <w:r w:rsidRPr="00D51CCD">
              <w:t>т</w:t>
            </w:r>
            <w:r w:rsidRPr="00D51CCD">
              <w:t>дельным катег</w:t>
            </w:r>
            <w:r w:rsidRPr="00D51CCD">
              <w:t>о</w:t>
            </w:r>
            <w:r w:rsidRPr="00D51CCD">
              <w:t>риям обучающи</w:t>
            </w:r>
            <w:r w:rsidRPr="00D51CCD">
              <w:t>х</w:t>
            </w:r>
            <w:r w:rsidRPr="00D51CCD">
              <w:t>ся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Управление обр</w:t>
            </w:r>
            <w:r w:rsidRPr="00D51CCD">
              <w:t>а</w:t>
            </w:r>
            <w:r w:rsidRPr="00D51CCD">
              <w:t>зования админ</w:t>
            </w:r>
            <w:r w:rsidRPr="00D51CCD">
              <w:t>и</w:t>
            </w:r>
            <w:r w:rsidRPr="00D51CCD">
              <w:t>страции Никол</w:t>
            </w:r>
            <w:r w:rsidRPr="00D51CCD">
              <w:t>ь</w:t>
            </w:r>
            <w:r w:rsidRPr="00D51CCD">
              <w:t>ского муниц</w:t>
            </w:r>
            <w:r w:rsidRPr="00D51CCD">
              <w:t>и</w:t>
            </w:r>
            <w:r w:rsidRPr="00D51CCD">
              <w:t>пального района</w:t>
            </w:r>
          </w:p>
          <w:p w:rsidR="00D51CCD" w:rsidRPr="00D51CCD" w:rsidRDefault="00D51CCD" w:rsidP="00D51CCD">
            <w:r w:rsidRPr="00D51CCD">
              <w:t>(Общеобразов</w:t>
            </w:r>
            <w:r w:rsidRPr="00D51CCD">
              <w:t>а</w:t>
            </w:r>
            <w:r w:rsidRPr="00D51CCD">
              <w:t>тельные учрежд</w:t>
            </w:r>
            <w:r w:rsidRPr="00D51CCD">
              <w:t>е</w:t>
            </w:r>
            <w:r w:rsidRPr="00D51CCD"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9 170,00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13 710,5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13 710,5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13 710,5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13 710,5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13 710,5</w:t>
            </w:r>
          </w:p>
        </w:tc>
      </w:tr>
      <w:tr w:rsidR="00D51CCD" w:rsidRPr="00D51CCD" w:rsidTr="00D51CCD">
        <w:trPr>
          <w:cantSplit/>
          <w:trHeight w:val="23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3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средств фед</w:t>
            </w:r>
            <w:r w:rsidRPr="00D51CCD">
              <w:t>е</w:t>
            </w:r>
            <w:r w:rsidRPr="00D51CC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15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9 170,00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13 710,5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13 710,5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13 710,5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13 710,5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13 710,5</w:t>
            </w:r>
          </w:p>
        </w:tc>
      </w:tr>
      <w:tr w:rsidR="00D51CCD" w:rsidRPr="00D51CCD" w:rsidTr="00D51CCD">
        <w:trPr>
          <w:cantSplit/>
          <w:trHeight w:val="43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безвозмездные поступления физ</w:t>
            </w:r>
            <w:r w:rsidRPr="00D51CCD">
              <w:t>и</w:t>
            </w:r>
            <w:r w:rsidRPr="00D51CC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28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>
            <w:r w:rsidRPr="00D51CCD">
              <w:t>Основное меропр</w:t>
            </w:r>
            <w:r w:rsidRPr="00D51CCD">
              <w:t>и</w:t>
            </w:r>
            <w:r w:rsidRPr="00D51CCD">
              <w:t>ятие 3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Реализация мех</w:t>
            </w:r>
            <w:r w:rsidRPr="00D51CCD">
              <w:t>а</w:t>
            </w:r>
            <w:r w:rsidRPr="00D51CCD">
              <w:t>низмов обеспеч</w:t>
            </w:r>
            <w:r w:rsidRPr="00D51CCD">
              <w:t>е</w:t>
            </w:r>
            <w:r w:rsidRPr="00D51CCD">
              <w:t>ния доступности качественных о</w:t>
            </w:r>
            <w:r w:rsidRPr="00D51CCD">
              <w:t>б</w:t>
            </w:r>
            <w:r w:rsidRPr="00D51CCD">
              <w:lastRenderedPageBreak/>
              <w:t>разовательных услуг общего о</w:t>
            </w:r>
            <w:r w:rsidRPr="00D51CCD">
              <w:t>б</w:t>
            </w:r>
            <w:r w:rsidRPr="00D51CCD">
              <w:t>разования детям с ограниченными возможностями здоровья, детям-инвалидам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Управление обр</w:t>
            </w:r>
            <w:r w:rsidRPr="00D51CCD">
              <w:t>а</w:t>
            </w:r>
            <w:r w:rsidRPr="00D51CCD">
              <w:lastRenderedPageBreak/>
              <w:t>зования админ</w:t>
            </w:r>
            <w:r w:rsidRPr="00D51CCD">
              <w:t>и</w:t>
            </w:r>
            <w:r w:rsidRPr="00D51CCD">
              <w:t>страции  Никол</w:t>
            </w:r>
            <w:r w:rsidRPr="00D51CCD">
              <w:t>ь</w:t>
            </w:r>
            <w:r w:rsidRPr="00D51CCD">
              <w:t>ского муниц</w:t>
            </w:r>
            <w:r w:rsidRPr="00D51CCD">
              <w:t>и</w:t>
            </w:r>
            <w:r w:rsidRPr="00D51CCD">
              <w:t>пального района</w:t>
            </w:r>
          </w:p>
          <w:p w:rsidR="00D51CCD" w:rsidRPr="00D51CCD" w:rsidRDefault="00D51CCD" w:rsidP="00D51CCD">
            <w:r w:rsidRPr="00D51CCD">
              <w:t>(Общеобразов</w:t>
            </w:r>
            <w:r w:rsidRPr="00D51CCD">
              <w:t>а</w:t>
            </w:r>
            <w:r w:rsidRPr="00D51CCD">
              <w:t>тельные учрежд</w:t>
            </w:r>
            <w:r w:rsidRPr="00D51CCD">
              <w:t>е</w:t>
            </w:r>
            <w:r w:rsidRPr="00D51CCD"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1 775,50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2 056,5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2 056,5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2 056,5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2 056,5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2 056,5</w:t>
            </w:r>
          </w:p>
        </w:tc>
      </w:tr>
      <w:tr w:rsidR="00D51CCD" w:rsidRPr="00D51CCD" w:rsidTr="00D51CCD">
        <w:trPr>
          <w:cantSplit/>
          <w:trHeight w:val="23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3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средств фед</w:t>
            </w:r>
            <w:r w:rsidRPr="00D51CCD">
              <w:t>е</w:t>
            </w:r>
            <w:r w:rsidRPr="00D51CC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34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1 775,50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2 056,5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2 056,5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2 056,5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2 056,5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2 056,5</w:t>
            </w:r>
          </w:p>
        </w:tc>
      </w:tr>
      <w:tr w:rsidR="00D51CCD" w:rsidRPr="00D51CCD" w:rsidTr="00D51CCD">
        <w:trPr>
          <w:cantSplit/>
          <w:trHeight w:val="43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безвозмездные поступления физ</w:t>
            </w:r>
            <w:r w:rsidRPr="00D51CCD">
              <w:t>и</w:t>
            </w:r>
            <w:r w:rsidRPr="00D51CC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35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>
            <w:r w:rsidRPr="00D51CCD">
              <w:t>Основное мероприятие 4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>
            <w:r w:rsidRPr="00D51CCD">
              <w:t>Организация с</w:t>
            </w:r>
            <w:r w:rsidRPr="00D51CCD">
              <w:t>о</w:t>
            </w:r>
            <w:r w:rsidRPr="00D51CCD">
              <w:t>держания и об</w:t>
            </w:r>
            <w:r w:rsidRPr="00D51CCD">
              <w:t>у</w:t>
            </w:r>
            <w:r w:rsidRPr="00D51CCD">
              <w:t>чения детей с о</w:t>
            </w:r>
            <w:r w:rsidRPr="00D51CCD">
              <w:t>г</w:t>
            </w:r>
            <w:r w:rsidRPr="00D51CCD">
              <w:t>раниченными возможностями здоровья за время их пребывания в муниципальном учреждении, ос</w:t>
            </w:r>
            <w:r w:rsidRPr="00D51CCD">
              <w:t>у</w:t>
            </w:r>
            <w:r w:rsidRPr="00D51CCD">
              <w:t>ществляющем о</w:t>
            </w:r>
            <w:r w:rsidRPr="00D51CCD">
              <w:t>б</w:t>
            </w:r>
            <w:r w:rsidRPr="00D51CCD">
              <w:t xml:space="preserve">разовательную деятельность по адаптированным программам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Управление обр</w:t>
            </w:r>
            <w:r w:rsidRPr="00D51CCD">
              <w:t>а</w:t>
            </w:r>
            <w:r w:rsidRPr="00D51CCD">
              <w:t>зования админ</w:t>
            </w:r>
            <w:r w:rsidRPr="00D51CCD">
              <w:t>и</w:t>
            </w:r>
            <w:r w:rsidRPr="00D51CCD">
              <w:t>страции  Никол</w:t>
            </w:r>
            <w:r w:rsidRPr="00D51CCD">
              <w:t>ь</w:t>
            </w:r>
            <w:r w:rsidRPr="00D51CCD">
              <w:t>ского муниц</w:t>
            </w:r>
            <w:r w:rsidRPr="00D51CCD">
              <w:t>и</w:t>
            </w:r>
            <w:r w:rsidRPr="00D51CCD">
              <w:t>пального района</w:t>
            </w:r>
          </w:p>
          <w:p w:rsidR="00D51CCD" w:rsidRPr="00D51CCD" w:rsidRDefault="00D51CCD" w:rsidP="00D51CCD">
            <w:r w:rsidRPr="00D51CCD">
              <w:t>(МБОУ «ОШИ с ОВЗ  г. Никол</w:t>
            </w:r>
            <w:r w:rsidRPr="00D51CCD">
              <w:t>ь</w:t>
            </w:r>
            <w:r w:rsidRPr="00D51CCD">
              <w:t>ска»)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3 772,00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3 864,0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3 880,3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3 980,3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3 980,3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3 980,3</w:t>
            </w:r>
          </w:p>
        </w:tc>
      </w:tr>
      <w:tr w:rsidR="00D51CCD" w:rsidRPr="00D51CCD" w:rsidTr="00D51CCD">
        <w:trPr>
          <w:cantSplit/>
          <w:trHeight w:val="42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3 772,00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3 864,0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3 880,3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3 980,3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3 980,3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3 980,3</w:t>
            </w:r>
          </w:p>
        </w:tc>
      </w:tr>
      <w:tr w:rsidR="00D51CCD" w:rsidRPr="00D51CCD" w:rsidTr="00D51CCD">
        <w:trPr>
          <w:cantSplit/>
          <w:trHeight w:val="9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средств фед</w:t>
            </w:r>
            <w:r w:rsidRPr="00D51CCD">
              <w:t>е</w:t>
            </w:r>
            <w:r w:rsidRPr="00D51CC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15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89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безвозмездные поступления физ</w:t>
            </w:r>
            <w:r w:rsidRPr="00D51CCD">
              <w:t>и</w:t>
            </w:r>
            <w:r w:rsidRPr="00D51CC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3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>
            <w:r w:rsidRPr="00D51CCD">
              <w:t>Основное мероприятие 5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Обеспечение с</w:t>
            </w:r>
            <w:r w:rsidRPr="00D51CCD">
              <w:t>о</w:t>
            </w:r>
            <w:r w:rsidRPr="00D51CCD">
              <w:t>циальной по</w:t>
            </w:r>
            <w:r w:rsidRPr="00D51CCD">
              <w:t>д</w:t>
            </w:r>
            <w:r w:rsidRPr="00D51CCD">
              <w:t xml:space="preserve">держки детей, обучающихся в </w:t>
            </w:r>
            <w:r w:rsidRPr="00D51CCD">
              <w:lastRenderedPageBreak/>
              <w:t>муниципальных общеобразов</w:t>
            </w:r>
            <w:r w:rsidRPr="00D51CCD">
              <w:t>а</w:t>
            </w:r>
            <w:r w:rsidRPr="00D51CCD">
              <w:t>тельных учрежд</w:t>
            </w:r>
            <w:r w:rsidRPr="00D51CCD">
              <w:t>е</w:t>
            </w:r>
            <w:r w:rsidRPr="00D51CCD">
              <w:t>ниях, из мног</w:t>
            </w:r>
            <w:r w:rsidRPr="00D51CCD">
              <w:t>о</w:t>
            </w:r>
            <w:r w:rsidRPr="00D51CCD">
              <w:t>детных семей, приёмных семей, имеющих в своём составе трёх и б</w:t>
            </w:r>
            <w:r w:rsidRPr="00D51CCD">
              <w:t>о</w:t>
            </w:r>
            <w:r w:rsidRPr="00D51CCD">
              <w:t>лее детей, в том числе родных, в части предоста</w:t>
            </w:r>
            <w:r w:rsidRPr="00D51CCD">
              <w:t>в</w:t>
            </w:r>
            <w:r w:rsidRPr="00D51CCD">
              <w:t>ления денежных выплат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lastRenderedPageBreak/>
              <w:t>Управление обр</w:t>
            </w:r>
            <w:r w:rsidRPr="00D51CCD">
              <w:t>а</w:t>
            </w:r>
            <w:r w:rsidRPr="00D51CCD">
              <w:t>зования админ</w:t>
            </w:r>
            <w:r w:rsidRPr="00D51CCD">
              <w:t>и</w:t>
            </w:r>
            <w:r w:rsidRPr="00D51CCD">
              <w:t>страции Никол</w:t>
            </w:r>
            <w:r w:rsidRPr="00D51CCD">
              <w:t>ь</w:t>
            </w:r>
            <w:r w:rsidRPr="00D51CCD">
              <w:t>ского муниц</w:t>
            </w:r>
            <w:r w:rsidRPr="00D51CCD">
              <w:t>и</w:t>
            </w:r>
            <w:r w:rsidRPr="00D51CCD">
              <w:lastRenderedPageBreak/>
              <w:t>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4 013,9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4 013,9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4 013,9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4 013,9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4 013,9</w:t>
            </w:r>
          </w:p>
        </w:tc>
      </w:tr>
      <w:tr w:rsidR="00D51CCD" w:rsidRPr="00D51CCD" w:rsidTr="00D51CCD">
        <w:trPr>
          <w:cantSplit/>
          <w:trHeight w:val="43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16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средств фед</w:t>
            </w:r>
            <w:r w:rsidRPr="00D51CCD">
              <w:t>е</w:t>
            </w:r>
            <w:r w:rsidRPr="00D51CC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15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3 983,5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4 013,9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4 013,9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4 013,9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4 013,9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4 013,9</w:t>
            </w:r>
          </w:p>
        </w:tc>
      </w:tr>
      <w:tr w:rsidR="00D51CCD" w:rsidRPr="00D51CCD" w:rsidTr="00D51CCD">
        <w:trPr>
          <w:cantSplit/>
          <w:trHeight w:val="21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безвозмездные поступления физ</w:t>
            </w:r>
            <w:r w:rsidRPr="00D51CCD">
              <w:t>и</w:t>
            </w:r>
            <w:r w:rsidRPr="00D51CC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32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>
            <w:r w:rsidRPr="00D51CCD">
              <w:t>Основное меропр</w:t>
            </w:r>
            <w:r w:rsidRPr="00D51CCD">
              <w:t>и</w:t>
            </w:r>
            <w:r w:rsidRPr="00D51CCD">
              <w:t>ятие 6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Дополнительные меры по стимул</w:t>
            </w:r>
            <w:r w:rsidRPr="00D51CCD">
              <w:t>и</w:t>
            </w:r>
            <w:r w:rsidRPr="00D51CCD">
              <w:t>рованию педаг</w:t>
            </w:r>
            <w:r w:rsidRPr="00D51CCD">
              <w:t>о</w:t>
            </w:r>
            <w:r w:rsidRPr="00D51CCD">
              <w:t>гических работн</w:t>
            </w:r>
            <w:r w:rsidRPr="00D51CCD">
              <w:t>и</w:t>
            </w:r>
            <w:r w:rsidRPr="00D51CCD">
              <w:t>ков и повышение статуса педагог</w:t>
            </w:r>
            <w:r w:rsidRPr="00D51CCD">
              <w:t>и</w:t>
            </w:r>
            <w:r w:rsidRPr="00D51CCD">
              <w:t>ческих работн</w:t>
            </w:r>
            <w:r w:rsidRPr="00D51CCD">
              <w:t>и</w:t>
            </w:r>
            <w:r w:rsidRPr="00D51CCD">
              <w:t>ков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ВСЕГО:</w:t>
            </w:r>
          </w:p>
          <w:p w:rsidR="00D51CCD" w:rsidRPr="00D51CCD" w:rsidRDefault="00D51CCD" w:rsidP="00D51CCD">
            <w:r w:rsidRPr="00D51CCD">
              <w:t>Управление обр</w:t>
            </w:r>
            <w:r w:rsidRPr="00D51CCD">
              <w:t>а</w:t>
            </w:r>
            <w:r w:rsidRPr="00D51CCD">
              <w:t>зования  админ</w:t>
            </w:r>
            <w:r w:rsidRPr="00D51CCD">
              <w:t>и</w:t>
            </w:r>
            <w:r w:rsidRPr="00D51CCD">
              <w:t>страции Никол</w:t>
            </w:r>
            <w:r w:rsidRPr="00D51CCD">
              <w:t>ь</w:t>
            </w:r>
            <w:r w:rsidRPr="00D51CCD">
              <w:t>ского муниц</w:t>
            </w:r>
            <w:r w:rsidRPr="00D51CCD">
              <w:t>и</w:t>
            </w:r>
            <w:r w:rsidRPr="00D51CCD">
              <w:t>пального района, Администрация Никольского м</w:t>
            </w:r>
            <w:r w:rsidRPr="00D51CCD">
              <w:t>у</w:t>
            </w:r>
            <w:r w:rsidRPr="00D51CCD"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136,0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136,0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136,0</w:t>
            </w:r>
          </w:p>
        </w:tc>
      </w:tr>
      <w:tr w:rsidR="00D51CCD" w:rsidRPr="00D51CCD" w:rsidTr="00D51CCD">
        <w:trPr>
          <w:cantSplit/>
          <w:trHeight w:val="291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36,0</w:t>
            </w:r>
          </w:p>
        </w:tc>
      </w:tr>
      <w:tr w:rsidR="00D51CCD" w:rsidRPr="00D51CCD" w:rsidTr="00D51CCD">
        <w:trPr>
          <w:cantSplit/>
          <w:trHeight w:val="15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средств фед</w:t>
            </w:r>
            <w:r w:rsidRPr="00D51CCD">
              <w:t>е</w:t>
            </w:r>
            <w:r w:rsidRPr="00D51CC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19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100,0</w:t>
            </w:r>
          </w:p>
        </w:tc>
      </w:tr>
      <w:tr w:rsidR="00D51CCD" w:rsidRPr="00D51CCD" w:rsidTr="00D51CCD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безвозмездные поступления физ</w:t>
            </w:r>
            <w:r w:rsidRPr="00D51CCD">
              <w:t>и</w:t>
            </w:r>
            <w:r w:rsidRPr="00D51CC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Управление обр</w:t>
            </w:r>
            <w:r w:rsidRPr="00D51CCD">
              <w:t>а</w:t>
            </w:r>
            <w:r w:rsidRPr="00D51CCD">
              <w:lastRenderedPageBreak/>
              <w:t>зования админ</w:t>
            </w:r>
            <w:r w:rsidRPr="00D51CCD">
              <w:t>и</w:t>
            </w:r>
            <w:r w:rsidRPr="00D51CCD">
              <w:t>страции  Никол</w:t>
            </w:r>
            <w:r w:rsidRPr="00D51CCD">
              <w:t>ь</w:t>
            </w:r>
            <w:r w:rsidRPr="00D51CCD">
              <w:t>ского муниц</w:t>
            </w:r>
            <w:r w:rsidRPr="00D51CCD">
              <w:t>и</w:t>
            </w:r>
            <w:r w:rsidRPr="00D51CCD">
              <w:t>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100,0</w:t>
            </w:r>
          </w:p>
        </w:tc>
      </w:tr>
      <w:tr w:rsidR="00D51CCD" w:rsidRPr="00D51CCD" w:rsidTr="00D51CCD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средств фед</w:t>
            </w:r>
            <w:r w:rsidRPr="00D51CCD">
              <w:t>е</w:t>
            </w:r>
            <w:r w:rsidRPr="00D51CC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100,0</w:t>
            </w:r>
          </w:p>
        </w:tc>
      </w:tr>
      <w:tr w:rsidR="00D51CCD" w:rsidRPr="00D51CCD" w:rsidTr="00D51CCD">
        <w:trPr>
          <w:cantSplit/>
          <w:trHeight w:val="432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безвозмездные поступления физ</w:t>
            </w:r>
            <w:r w:rsidRPr="00D51CCD">
              <w:t>и</w:t>
            </w:r>
            <w:r w:rsidRPr="00D51CC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51CCD" w:rsidRPr="00D51CCD" w:rsidRDefault="00D51CCD" w:rsidP="00D51CCD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Администрация Никольского м</w:t>
            </w:r>
            <w:r w:rsidRPr="00D51CCD">
              <w:t>у</w:t>
            </w:r>
            <w:r w:rsidRPr="00D51CCD"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36,0</w:t>
            </w:r>
          </w:p>
        </w:tc>
      </w:tr>
      <w:tr w:rsidR="00D51CCD" w:rsidRPr="00D51CCD" w:rsidTr="00D51CCD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36,0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36,0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36,0</w:t>
            </w:r>
          </w:p>
        </w:tc>
      </w:tr>
      <w:tr w:rsidR="00D51CCD" w:rsidRPr="00D51CCD" w:rsidTr="00D51CCD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средств фед</w:t>
            </w:r>
            <w:r w:rsidRPr="00D51CCD">
              <w:t>е</w:t>
            </w:r>
            <w:r w:rsidRPr="00D51CC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24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безвозмездные поступления физ</w:t>
            </w:r>
            <w:r w:rsidRPr="00D51CCD">
              <w:t>и</w:t>
            </w:r>
            <w:r w:rsidRPr="00D51CC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24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51CCD" w:rsidRPr="00D51CCD" w:rsidRDefault="00D51CCD" w:rsidP="00D51CCD">
            <w:r w:rsidRPr="00D51CCD">
              <w:t>О</w:t>
            </w:r>
            <w:r w:rsidRPr="00D51CCD">
              <w:t>с</w:t>
            </w:r>
            <w:r w:rsidRPr="00D51CCD">
              <w:t>но</w:t>
            </w:r>
            <w:r w:rsidRPr="00D51CCD">
              <w:t>в</w:t>
            </w:r>
            <w:r w:rsidRPr="00D51CCD">
              <w:t>ное м</w:t>
            </w:r>
            <w:r w:rsidRPr="00D51CCD">
              <w:t>е</w:t>
            </w:r>
            <w:r w:rsidRPr="00D51CCD">
              <w:t>р</w:t>
            </w:r>
            <w:r w:rsidRPr="00D51CCD">
              <w:t>о</w:t>
            </w:r>
            <w:r w:rsidRPr="00D51CCD">
              <w:t>пр</w:t>
            </w:r>
            <w:r w:rsidRPr="00D51CCD">
              <w:t>и</w:t>
            </w:r>
            <w:r w:rsidRPr="00D51CCD">
              <w:t>ятие 7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>
            <w:r w:rsidRPr="00D51CCD">
              <w:t>Обеспечение транспортной до</w:t>
            </w:r>
            <w:r w:rsidRPr="00D51CCD">
              <w:t>с</w:t>
            </w:r>
            <w:r w:rsidRPr="00D51CCD">
              <w:t>тупности общео</w:t>
            </w:r>
            <w:r w:rsidRPr="00D51CCD">
              <w:t>б</w:t>
            </w:r>
            <w:r w:rsidRPr="00D51CCD">
              <w:t>разовательных организаций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lastRenderedPageBreak/>
              <w:t>Управление обр</w:t>
            </w:r>
            <w:r w:rsidRPr="00D51CCD">
              <w:t>а</w:t>
            </w:r>
            <w:r w:rsidRPr="00D51CCD">
              <w:lastRenderedPageBreak/>
              <w:t>зования админ</w:t>
            </w:r>
            <w:r w:rsidRPr="00D51CCD">
              <w:t>и</w:t>
            </w:r>
            <w:r w:rsidRPr="00D51CCD">
              <w:t>страции Никол</w:t>
            </w:r>
            <w:r w:rsidRPr="00D51CCD">
              <w:t>ь</w:t>
            </w:r>
            <w:r w:rsidRPr="00D51CCD">
              <w:t>ского муниц</w:t>
            </w:r>
            <w:r w:rsidRPr="00D51CCD">
              <w:t>и</w:t>
            </w:r>
            <w:r w:rsidRPr="00D51CCD">
              <w:t>пального района</w:t>
            </w:r>
          </w:p>
          <w:p w:rsidR="00D51CCD" w:rsidRPr="00D51CCD" w:rsidRDefault="00D51CCD" w:rsidP="00D51CCD">
            <w:r w:rsidRPr="00D51CCD">
              <w:t>(Общеобразов</w:t>
            </w:r>
            <w:r w:rsidRPr="00D51CCD">
              <w:t>а</w:t>
            </w:r>
            <w:r w:rsidRPr="00D51CCD">
              <w:t>тельные учрежд</w:t>
            </w:r>
            <w:r w:rsidRPr="00D51CCD">
              <w:t>е</w:t>
            </w:r>
            <w:r w:rsidRPr="00D51CCD">
              <w:t>ния)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0,00</w:t>
            </w:r>
          </w:p>
        </w:tc>
      </w:tr>
      <w:tr w:rsidR="00D51CCD" w:rsidRPr="00D51CCD" w:rsidTr="00D51CCD">
        <w:trPr>
          <w:cantSplit/>
          <w:trHeight w:val="26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10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средств фед</w:t>
            </w:r>
            <w:r w:rsidRPr="00D51CCD">
              <w:t>е</w:t>
            </w:r>
            <w:r w:rsidRPr="00D51CC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39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0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безвозмездные поступления физ</w:t>
            </w:r>
            <w:r w:rsidRPr="00D51CCD">
              <w:t>и</w:t>
            </w:r>
            <w:r w:rsidRPr="00D51CC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28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>
            <w:r w:rsidRPr="00D51CCD">
              <w:t>Основное мероприятие 8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Организация пр</w:t>
            </w:r>
            <w:r w:rsidRPr="00D51CCD">
              <w:t>е</w:t>
            </w:r>
            <w:r w:rsidRPr="00D51CCD">
              <w:t>доставления д</w:t>
            </w:r>
            <w:r w:rsidRPr="00D51CCD">
              <w:t>о</w:t>
            </w:r>
            <w:r w:rsidRPr="00D51CCD">
              <w:t>полнительного образования в учреждениях д</w:t>
            </w:r>
            <w:r w:rsidRPr="00D51CCD">
              <w:t>о</w:t>
            </w:r>
            <w:r w:rsidRPr="00D51CCD">
              <w:t>полнительного образования д</w:t>
            </w:r>
            <w:r w:rsidRPr="00D51CCD">
              <w:t>е</w:t>
            </w:r>
            <w:r w:rsidRPr="00D51CCD">
              <w:t>тей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Управление обр</w:t>
            </w:r>
            <w:r w:rsidRPr="00D51CCD">
              <w:t>а</w:t>
            </w:r>
            <w:r w:rsidRPr="00D51CCD">
              <w:t>зования админ</w:t>
            </w:r>
            <w:r w:rsidRPr="00D51CCD">
              <w:t>и</w:t>
            </w:r>
            <w:r w:rsidRPr="00D51CCD">
              <w:t>страции Никол</w:t>
            </w:r>
            <w:r w:rsidRPr="00D51CCD">
              <w:t>ь</w:t>
            </w:r>
            <w:r w:rsidRPr="00D51CCD">
              <w:t>ского муниц</w:t>
            </w:r>
            <w:r w:rsidRPr="00D51CCD">
              <w:t>и</w:t>
            </w:r>
            <w:r w:rsidRPr="00D51CCD">
              <w:t>пального района</w:t>
            </w:r>
          </w:p>
          <w:p w:rsidR="00D51CCD" w:rsidRPr="00D51CCD" w:rsidRDefault="00D51CCD" w:rsidP="00D51CCD">
            <w:r w:rsidRPr="00D51CCD">
              <w:t xml:space="preserve"> (МБОУ ДО «Н</w:t>
            </w:r>
            <w:r w:rsidRPr="00D51CCD">
              <w:t>и</w:t>
            </w:r>
            <w:r w:rsidRPr="00D51CCD">
              <w:t>кольский райо</w:t>
            </w:r>
            <w:r w:rsidRPr="00D51CCD">
              <w:t>н</w:t>
            </w:r>
            <w:r w:rsidRPr="00D51CCD">
              <w:t>ный ЦДО» и МБОУ ДО Никольская ДЮСШ)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10 881,10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9 802,50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9 905,60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10 255,60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10 255,60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10 255,60</w:t>
            </w:r>
          </w:p>
        </w:tc>
      </w:tr>
      <w:tr w:rsidR="00D51CCD" w:rsidRPr="00D51CCD" w:rsidTr="00D51CCD">
        <w:trPr>
          <w:cantSplit/>
          <w:trHeight w:val="264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10 881,10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9 802,50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9 905,60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10 255,60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10 255,60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10 255,60</w:t>
            </w:r>
          </w:p>
        </w:tc>
      </w:tr>
      <w:tr w:rsidR="00D51CCD" w:rsidRPr="00D51CCD" w:rsidTr="00D51CCD">
        <w:trPr>
          <w:cantSplit/>
          <w:trHeight w:val="12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средств фед</w:t>
            </w:r>
            <w:r w:rsidRPr="00D51CCD">
              <w:t>е</w:t>
            </w:r>
            <w:r w:rsidRPr="00D51CC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165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94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безвозмездные поступления физ</w:t>
            </w:r>
            <w:r w:rsidRPr="00D51CCD">
              <w:t>и</w:t>
            </w:r>
            <w:r w:rsidRPr="00D51CC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272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D51CCD" w:rsidRPr="00D51CCD" w:rsidRDefault="00D51CCD" w:rsidP="00D51CCD">
            <w:r w:rsidRPr="00D51CCD">
              <w:t>О</w:t>
            </w:r>
            <w:r w:rsidRPr="00D51CCD">
              <w:t>с</w:t>
            </w:r>
            <w:r w:rsidRPr="00D51CCD">
              <w:t>но</w:t>
            </w:r>
            <w:r w:rsidRPr="00D51CCD">
              <w:t>в</w:t>
            </w:r>
            <w:r w:rsidRPr="00D51CCD">
              <w:t>ное м</w:t>
            </w:r>
            <w:r w:rsidRPr="00D51CCD">
              <w:t>е</w:t>
            </w:r>
            <w:r w:rsidRPr="00D51CCD">
              <w:t>р</w:t>
            </w:r>
            <w:r w:rsidRPr="00D51CCD">
              <w:t>о</w:t>
            </w:r>
            <w:r w:rsidRPr="00D51CCD">
              <w:t>пр</w:t>
            </w:r>
            <w:r w:rsidRPr="00D51CCD">
              <w:t>и</w:t>
            </w:r>
            <w:r w:rsidRPr="00D51CCD">
              <w:t>ятие  9</w:t>
            </w:r>
          </w:p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Pr="00D51CCD" w:rsidRDefault="00D51CCD" w:rsidP="00D51CCD"/>
          <w:p w:rsidR="00D51CCD" w:rsidRPr="00D51CCD" w:rsidRDefault="00D51CCD" w:rsidP="00D51CCD">
            <w:r w:rsidRPr="00D51CCD">
              <w:lastRenderedPageBreak/>
              <w:t>Модернизация содержания о</w:t>
            </w:r>
            <w:r w:rsidRPr="00D51CCD">
              <w:t>б</w:t>
            </w:r>
            <w:r w:rsidRPr="00D51CCD">
              <w:t>щего и дополн</w:t>
            </w:r>
            <w:r w:rsidRPr="00D51CCD">
              <w:t>и</w:t>
            </w:r>
            <w:r w:rsidRPr="00D51CCD">
              <w:t>тельного образ</w:t>
            </w:r>
            <w:r w:rsidRPr="00D51CCD">
              <w:t>о</w:t>
            </w:r>
            <w:r w:rsidRPr="00D51CCD">
              <w:t>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lastRenderedPageBreak/>
              <w:t>ВСЕГО:</w:t>
            </w:r>
          </w:p>
          <w:p w:rsidR="00D51CCD" w:rsidRPr="00D51CCD" w:rsidRDefault="00D51CCD" w:rsidP="00D51CCD">
            <w:r w:rsidRPr="00D51CCD">
              <w:lastRenderedPageBreak/>
              <w:t>Управление обр</w:t>
            </w:r>
            <w:r w:rsidRPr="00D51CCD">
              <w:t>а</w:t>
            </w:r>
            <w:r w:rsidRPr="00D51CCD">
              <w:t>зования  админ</w:t>
            </w:r>
            <w:r w:rsidRPr="00D51CCD">
              <w:t>и</w:t>
            </w:r>
            <w:r w:rsidRPr="00D51CCD">
              <w:t>страции Никол</w:t>
            </w:r>
            <w:r w:rsidRPr="00D51CCD">
              <w:t>ь</w:t>
            </w:r>
            <w:r w:rsidRPr="00D51CCD">
              <w:t>ского муниц</w:t>
            </w:r>
            <w:r w:rsidRPr="00D51CCD">
              <w:t>и</w:t>
            </w:r>
            <w:r w:rsidRPr="00D51CCD">
              <w:t>пального района, Администрация Никольского м</w:t>
            </w:r>
            <w:r w:rsidRPr="00D51CCD">
              <w:t>у</w:t>
            </w:r>
            <w:r w:rsidRPr="00D51CCD">
              <w:t>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27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2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средств фед</w:t>
            </w:r>
            <w:r w:rsidRPr="00D51CCD">
              <w:t>е</w:t>
            </w:r>
            <w:r w:rsidRPr="00D51CC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1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7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безвозмездные поступления физ</w:t>
            </w:r>
            <w:r w:rsidRPr="00D51CCD">
              <w:t>и</w:t>
            </w:r>
            <w:r w:rsidRPr="00D51CC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281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390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средств фед</w:t>
            </w:r>
            <w:r w:rsidRPr="00D51CCD">
              <w:t>е</w:t>
            </w:r>
            <w:r w:rsidRPr="00D51CC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71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15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безвозмездные поступления физ</w:t>
            </w:r>
            <w:r w:rsidRPr="00D51CCD">
              <w:t>и</w:t>
            </w:r>
            <w:r w:rsidRPr="00D51CC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39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  <w:p w:rsidR="00D51CCD" w:rsidRPr="00D51CCD" w:rsidRDefault="00D51CCD" w:rsidP="00D51CCD">
            <w:r w:rsidRPr="00D51CCD">
              <w:t xml:space="preserve">                                         Основное мероприятие  10</w:t>
            </w:r>
          </w:p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  <w:p w:rsidR="00D51CCD" w:rsidRPr="00D51CCD" w:rsidRDefault="00D51CCD" w:rsidP="00D51CCD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Создание условий для функцион</w:t>
            </w:r>
            <w:r w:rsidRPr="00D51CCD">
              <w:t>и</w:t>
            </w:r>
            <w:r w:rsidRPr="00D51CCD">
              <w:t>рования и обесп</w:t>
            </w:r>
            <w:r w:rsidRPr="00D51CCD">
              <w:t>е</w:t>
            </w:r>
            <w:r w:rsidRPr="00D51CCD">
              <w:t xml:space="preserve">чения системы </w:t>
            </w:r>
            <w:r w:rsidRPr="00D51CCD">
              <w:lastRenderedPageBreak/>
              <w:t>персонифицир</w:t>
            </w:r>
            <w:r w:rsidRPr="00D51CCD">
              <w:t>о</w:t>
            </w:r>
            <w:r w:rsidRPr="00D51CCD">
              <w:t>ванного финанс</w:t>
            </w:r>
            <w:r w:rsidRPr="00D51CCD">
              <w:t>и</w:t>
            </w:r>
            <w:r w:rsidRPr="00D51CCD">
              <w:t>рования дополн</w:t>
            </w:r>
            <w:r w:rsidRPr="00D51CCD">
              <w:t>и</w:t>
            </w:r>
            <w:r w:rsidRPr="00D51CCD">
              <w:t>тельного образ</w:t>
            </w:r>
            <w:r w:rsidRPr="00D51CCD">
              <w:t>о</w:t>
            </w:r>
            <w:r w:rsidRPr="00D51CCD">
              <w:t>вания детей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lastRenderedPageBreak/>
              <w:t>Управление обр</w:t>
            </w:r>
            <w:r w:rsidRPr="00D51CCD">
              <w:t>а</w:t>
            </w:r>
            <w:r w:rsidRPr="00D51CCD">
              <w:t>зования админ</w:t>
            </w:r>
            <w:r w:rsidRPr="00D51CCD">
              <w:t>и</w:t>
            </w:r>
            <w:r w:rsidRPr="00D51CCD">
              <w:t>страции Никол</w:t>
            </w:r>
            <w:r w:rsidRPr="00D51CCD">
              <w:t>ь</w:t>
            </w:r>
            <w:r w:rsidRPr="00D51CCD">
              <w:t>ского муниц</w:t>
            </w:r>
            <w:r w:rsidRPr="00D51CCD">
              <w:t>и</w:t>
            </w:r>
            <w:r w:rsidRPr="00D51CCD">
              <w:lastRenderedPageBreak/>
              <w:t>пального района</w:t>
            </w:r>
          </w:p>
          <w:p w:rsidR="00D51CCD" w:rsidRPr="00D51CCD" w:rsidRDefault="00D51CCD" w:rsidP="00D51CCD">
            <w:r w:rsidRPr="00D51CCD">
              <w:t>(МБОУ  ДО «Н</w:t>
            </w:r>
            <w:r w:rsidRPr="00D51CCD">
              <w:t>и</w:t>
            </w:r>
            <w:r w:rsidRPr="00D51CCD">
              <w:t xml:space="preserve">кольский ЦДО») </w:t>
            </w:r>
          </w:p>
          <w:p w:rsidR="00D51CCD" w:rsidRPr="00D51CCD" w:rsidRDefault="00D51CCD" w:rsidP="00D51CCD"/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4 317,30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6 700,00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6 730,00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6 900,00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6 900,00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6 900,00</w:t>
            </w:r>
          </w:p>
        </w:tc>
      </w:tr>
      <w:tr w:rsidR="00D51CCD" w:rsidRPr="00D51CCD" w:rsidTr="00D51CCD">
        <w:trPr>
          <w:cantSplit/>
          <w:trHeight w:val="26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4 317,30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6 700,00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6 730,00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6 900,00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6 900,00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6 900,00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средств фед</w:t>
            </w:r>
            <w:r w:rsidRPr="00D51CCD">
              <w:t>е</w:t>
            </w:r>
            <w:r w:rsidRPr="00D51CC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безвозмездные поступления физ</w:t>
            </w:r>
            <w:r w:rsidRPr="00D51CCD">
              <w:t>и</w:t>
            </w:r>
            <w:r w:rsidRPr="00D51CC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>
            <w:r w:rsidRPr="00D51CCD">
              <w:t>Основное мероприятие  11</w:t>
            </w:r>
          </w:p>
          <w:p w:rsidR="00D51CCD" w:rsidRPr="00D51CCD" w:rsidRDefault="00D51CCD" w:rsidP="00D51CCD"/>
          <w:p w:rsidR="00D51CCD" w:rsidRPr="00D51CCD" w:rsidRDefault="00D51CCD" w:rsidP="00D51CCD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Пристройка, р</w:t>
            </w:r>
            <w:r w:rsidRPr="00D51CCD">
              <w:t>е</w:t>
            </w:r>
            <w:r w:rsidRPr="00D51CCD">
              <w:t>конструкция, к</w:t>
            </w:r>
            <w:r w:rsidRPr="00D51CCD">
              <w:t>а</w:t>
            </w:r>
            <w:r w:rsidRPr="00D51CCD">
              <w:t>питальный ремонт (ремонт) общео</w:t>
            </w:r>
            <w:r w:rsidRPr="00D51CCD">
              <w:t>б</w:t>
            </w:r>
            <w:r w:rsidRPr="00D51CCD">
              <w:t>разовательных организаций Н</w:t>
            </w:r>
            <w:r w:rsidRPr="00D51CCD">
              <w:t>и</w:t>
            </w:r>
            <w:r w:rsidRPr="00D51CCD">
              <w:t>кольского мун</w:t>
            </w:r>
            <w:r w:rsidRPr="00D51CCD">
              <w:t>и</w:t>
            </w:r>
            <w:r w:rsidRPr="00D51CCD">
              <w:t>ципального ра</w:t>
            </w:r>
            <w:r w:rsidRPr="00D51CCD">
              <w:t>й</w:t>
            </w:r>
            <w:r w:rsidRPr="00D51CCD">
              <w:t>она.</w:t>
            </w:r>
          </w:p>
          <w:p w:rsidR="00D51CCD" w:rsidRPr="00D51CCD" w:rsidRDefault="00D51CCD" w:rsidP="00D51CCD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ВСЕГО:</w:t>
            </w:r>
          </w:p>
          <w:p w:rsidR="00D51CCD" w:rsidRPr="00D51CCD" w:rsidRDefault="00D51CCD" w:rsidP="00D51CCD">
            <w:r w:rsidRPr="00D51CCD">
              <w:t>Управление обр</w:t>
            </w:r>
            <w:r w:rsidRPr="00D51CCD">
              <w:t>а</w:t>
            </w:r>
            <w:r w:rsidRPr="00D51CCD">
              <w:t>зования  админ</w:t>
            </w:r>
            <w:r w:rsidRPr="00D51CCD">
              <w:t>и</w:t>
            </w:r>
            <w:r w:rsidRPr="00D51CCD">
              <w:t>страции Никол</w:t>
            </w:r>
            <w:r w:rsidRPr="00D51CCD">
              <w:t>ь</w:t>
            </w:r>
            <w:r w:rsidRPr="00D51CCD">
              <w:t>ского муниц</w:t>
            </w:r>
            <w:r w:rsidRPr="00D51CCD">
              <w:t>и</w:t>
            </w:r>
            <w:r w:rsidRPr="00D51CCD">
              <w:t>пального района (МБОУ СОШ № 2 г. Никольска, МБОУ Б-Курьевская ООШ), Админис</w:t>
            </w:r>
            <w:r w:rsidRPr="00D51CCD">
              <w:t>т</w:t>
            </w:r>
            <w:r w:rsidRPr="00D51CCD">
              <w:t>рация Никольск</w:t>
            </w:r>
            <w:r w:rsidRPr="00D51CCD">
              <w:t>о</w:t>
            </w:r>
            <w:r w:rsidRPr="00D51CCD">
              <w:t>го муниципальн</w:t>
            </w:r>
            <w:r w:rsidRPr="00D51CCD">
              <w:t>о</w:t>
            </w:r>
            <w:r w:rsidRPr="00D51CCD">
              <w:t>го района (МБОУ СОШ № 1 г. Н</w:t>
            </w:r>
            <w:r w:rsidRPr="00D51CCD">
              <w:t>и</w:t>
            </w:r>
            <w:r w:rsidRPr="00D51CCD">
              <w:t>кольска).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72 640,70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 xml:space="preserve">80 993,00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5 050,90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3 073,00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3 073,00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3 073,00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4 590,70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4 317,80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5 050,90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3 073,00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3 073,00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3 073,00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средств фед</w:t>
            </w:r>
            <w:r w:rsidRPr="00D51CCD">
              <w:t>е</w:t>
            </w:r>
            <w:r w:rsidRPr="00D51CC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3 850,0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64 200,0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76 675,20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безвозмездные поступления физ</w:t>
            </w:r>
            <w:r w:rsidRPr="00D51CCD">
              <w:t>и</w:t>
            </w:r>
            <w:r w:rsidRPr="00D51CC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Управление обр</w:t>
            </w:r>
            <w:r w:rsidRPr="00D51CCD">
              <w:t>а</w:t>
            </w:r>
            <w:r w:rsidRPr="00D51CCD">
              <w:t>зования админ</w:t>
            </w:r>
            <w:r w:rsidRPr="00D51CCD">
              <w:t>и</w:t>
            </w:r>
            <w:r w:rsidRPr="00D51CCD">
              <w:t>страции  Никол</w:t>
            </w:r>
            <w:r w:rsidRPr="00D51CCD">
              <w:t>ь</w:t>
            </w:r>
            <w:r w:rsidRPr="00D51CCD">
              <w:t>ского муниц</w:t>
            </w:r>
            <w:r w:rsidRPr="00D51CCD">
              <w:t>и</w:t>
            </w:r>
            <w:r w:rsidRPr="00D51CCD">
              <w:lastRenderedPageBreak/>
              <w:t>пального района  (МБОУ СОШ № 2 г. Никольска, МБОУ Б-Курьевская ООШ).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7 180,00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0,00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2 180,00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средств фед</w:t>
            </w:r>
            <w:r w:rsidRPr="00D51CCD">
              <w:t>е</w:t>
            </w:r>
            <w:r w:rsidRPr="00D51CC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3 850,0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1 150,0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безвозмездные поступления физ</w:t>
            </w:r>
            <w:r w:rsidRPr="00D51CCD">
              <w:t>и</w:t>
            </w:r>
            <w:r w:rsidRPr="00D51CC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Администрация Никольского м</w:t>
            </w:r>
            <w:r w:rsidRPr="00D51CCD">
              <w:t>у</w:t>
            </w:r>
            <w:r w:rsidRPr="00D51CCD">
              <w:t>ниципального района (МБОУ СОШ № 1 г. Н</w:t>
            </w:r>
            <w:r w:rsidRPr="00D51CCD">
              <w:t>и</w:t>
            </w:r>
            <w:r w:rsidRPr="00D51CCD">
              <w:t>кольска).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65 460,70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80 993,00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5 050,90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3 073,00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3 073,00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3 073,00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2 410,70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4 317,80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5 050,90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3 073,00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3 073,00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3 073,00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средств фед</w:t>
            </w:r>
            <w:r w:rsidRPr="00D51CCD">
              <w:t>е</w:t>
            </w:r>
            <w:r w:rsidRPr="00D51CC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63 050,0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76 675,20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безвозмездные поступления физ</w:t>
            </w:r>
            <w:r w:rsidRPr="00D51CCD">
              <w:t>и</w:t>
            </w:r>
            <w:r w:rsidRPr="00D51CC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>
            <w:r w:rsidRPr="00D51CCD">
              <w:t>Основное мероприятие  12</w:t>
            </w:r>
          </w:p>
          <w:p w:rsidR="00D51CCD" w:rsidRPr="00D51CCD" w:rsidRDefault="00D51CCD" w:rsidP="00D51CCD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Реализация р</w:t>
            </w:r>
            <w:r w:rsidRPr="00D51CCD">
              <w:t>е</w:t>
            </w:r>
            <w:r w:rsidRPr="00D51CCD">
              <w:t>гионального пр</w:t>
            </w:r>
            <w:r w:rsidRPr="00D51CCD">
              <w:t>о</w:t>
            </w:r>
            <w:r w:rsidRPr="00D51CCD">
              <w:t>екта «Успех ка</w:t>
            </w:r>
            <w:r w:rsidRPr="00D51CCD">
              <w:t>ж</w:t>
            </w:r>
            <w:r w:rsidRPr="00D51CCD">
              <w:t xml:space="preserve">дого ребенка» </w:t>
            </w:r>
            <w:r w:rsidRPr="00D51CCD">
              <w:lastRenderedPageBreak/>
              <w:t>(Создание новых мест в образов</w:t>
            </w:r>
            <w:r w:rsidRPr="00D51CCD">
              <w:t>а</w:t>
            </w:r>
            <w:r w:rsidRPr="00D51CCD">
              <w:t>тельных орган</w:t>
            </w:r>
            <w:r w:rsidRPr="00D51CCD">
              <w:t>и</w:t>
            </w:r>
            <w:r w:rsidRPr="00D51CCD">
              <w:t>зациях различных типов для реал</w:t>
            </w:r>
            <w:r w:rsidRPr="00D51CCD">
              <w:t>и</w:t>
            </w:r>
            <w:r w:rsidRPr="00D51CCD">
              <w:t>зации дополн</w:t>
            </w:r>
            <w:r w:rsidRPr="00D51CCD">
              <w:t>и</w:t>
            </w:r>
            <w:r w:rsidRPr="00D51CCD">
              <w:t>тельных общера</w:t>
            </w:r>
            <w:r w:rsidRPr="00D51CCD">
              <w:t>з</w:t>
            </w:r>
            <w:r w:rsidRPr="00D51CCD">
              <w:t>вивающих пр</w:t>
            </w:r>
            <w:r w:rsidRPr="00D51CCD">
              <w:t>о</w:t>
            </w:r>
            <w:r w:rsidRPr="00D51CCD">
              <w:t>грамм всех н</w:t>
            </w:r>
            <w:r w:rsidRPr="00D51CCD">
              <w:t>а</w:t>
            </w:r>
            <w:r w:rsidRPr="00D51CCD">
              <w:t>правленностей)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lastRenderedPageBreak/>
              <w:t>Управление обр</w:t>
            </w:r>
            <w:r w:rsidRPr="00D51CCD">
              <w:t>а</w:t>
            </w:r>
            <w:r w:rsidRPr="00D51CCD">
              <w:t>зования админ</w:t>
            </w:r>
            <w:r w:rsidRPr="00D51CCD">
              <w:t>и</w:t>
            </w:r>
            <w:r w:rsidRPr="00D51CCD">
              <w:t>страции Никол</w:t>
            </w:r>
            <w:r w:rsidRPr="00D51CCD">
              <w:t>ь</w:t>
            </w:r>
            <w:r w:rsidRPr="00D51CCD">
              <w:t>ского муниц</w:t>
            </w:r>
            <w:r w:rsidRPr="00D51CCD">
              <w:t>и</w:t>
            </w:r>
            <w:r w:rsidRPr="00D51CCD">
              <w:lastRenderedPageBreak/>
              <w:t>пального района</w:t>
            </w:r>
          </w:p>
          <w:p w:rsidR="00D51CCD" w:rsidRPr="00D51CCD" w:rsidRDefault="00D51CCD" w:rsidP="00D51CCD">
            <w:r w:rsidRPr="00D51CCD">
              <w:t>(МБОУ ДО «Н</w:t>
            </w:r>
            <w:r w:rsidRPr="00D51CCD">
              <w:t>и</w:t>
            </w:r>
            <w:r w:rsidRPr="00D51CCD">
              <w:t>кольский ЦДО»)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728,8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средств фед</w:t>
            </w:r>
            <w:r w:rsidRPr="00D51CCD">
              <w:t>е</w:t>
            </w:r>
            <w:r w:rsidRPr="00D51CC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699,6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29,1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безвозмездные поступления физ</w:t>
            </w:r>
            <w:r w:rsidRPr="00D51CCD">
              <w:t>и</w:t>
            </w:r>
            <w:r w:rsidRPr="00D51CC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>
            <w:r w:rsidRPr="00D51CCD">
              <w:t>Основное мероприятие  13</w:t>
            </w:r>
          </w:p>
          <w:p w:rsidR="00D51CCD" w:rsidRPr="00D51CCD" w:rsidRDefault="00D51CCD" w:rsidP="00D51CCD"/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Реализация р</w:t>
            </w:r>
            <w:r w:rsidRPr="00D51CCD">
              <w:t>е</w:t>
            </w:r>
            <w:r w:rsidRPr="00D51CCD">
              <w:t>гионального пр</w:t>
            </w:r>
            <w:r w:rsidRPr="00D51CCD">
              <w:t>о</w:t>
            </w:r>
            <w:r w:rsidRPr="00D51CCD">
              <w:t>екта «Цифровая образовательная среда» (Внедр</w:t>
            </w:r>
            <w:r w:rsidRPr="00D51CCD">
              <w:t>е</w:t>
            </w:r>
            <w:r w:rsidRPr="00D51CCD">
              <w:t>ние целевой м</w:t>
            </w:r>
            <w:r w:rsidRPr="00D51CCD">
              <w:t>о</w:t>
            </w:r>
            <w:r w:rsidRPr="00D51CCD">
              <w:t>дели цифровой образовательной среды в общео</w:t>
            </w:r>
            <w:r w:rsidRPr="00D51CCD">
              <w:t>б</w:t>
            </w:r>
            <w:r w:rsidRPr="00D51CCD">
              <w:t>разовательных организациях и профессионал</w:t>
            </w:r>
            <w:r w:rsidRPr="00D51CCD">
              <w:t>ь</w:t>
            </w:r>
            <w:r w:rsidRPr="00D51CCD">
              <w:t>ных образов</w:t>
            </w:r>
            <w:r w:rsidRPr="00D51CCD">
              <w:t>а</w:t>
            </w:r>
            <w:r w:rsidRPr="00D51CCD">
              <w:t>тельных орган</w:t>
            </w:r>
            <w:r w:rsidRPr="00D51CCD">
              <w:t>и</w:t>
            </w:r>
            <w:r w:rsidRPr="00D51CCD">
              <w:t>зациях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Управление обр</w:t>
            </w:r>
            <w:r w:rsidRPr="00D51CCD">
              <w:t>а</w:t>
            </w:r>
            <w:r w:rsidRPr="00D51CCD">
              <w:t>зования админ</w:t>
            </w:r>
            <w:r w:rsidRPr="00D51CCD">
              <w:t>и</w:t>
            </w:r>
            <w:r w:rsidRPr="00D51CCD">
              <w:t>страции Никол</w:t>
            </w:r>
            <w:r w:rsidRPr="00D51CCD">
              <w:t>ь</w:t>
            </w:r>
            <w:r w:rsidRPr="00D51CCD">
              <w:t>ского муниц</w:t>
            </w:r>
            <w:r w:rsidRPr="00D51CCD">
              <w:t>и</w:t>
            </w:r>
            <w:r w:rsidRPr="00D51CCD">
              <w:t>пального района</w:t>
            </w:r>
          </w:p>
          <w:p w:rsidR="00D51CCD" w:rsidRPr="00D51CCD" w:rsidRDefault="00D51CCD" w:rsidP="00D51CCD">
            <w:r w:rsidRPr="00D51CCD">
              <w:t>(Общеобразов</w:t>
            </w:r>
            <w:r w:rsidRPr="00D51CCD">
              <w:t>а</w:t>
            </w:r>
            <w:r w:rsidRPr="00D51CCD">
              <w:t>тельные орган</w:t>
            </w:r>
            <w:r w:rsidRPr="00D51CCD">
              <w:t>и</w:t>
            </w:r>
            <w:r w:rsidRPr="00D51CCD">
              <w:t>зации)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2 359,9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1 655,10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4 900,20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4 900,20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4 900,20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100,8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70,70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209,20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209,20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209,20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средств фед</w:t>
            </w:r>
            <w:r w:rsidRPr="00D51CCD">
              <w:t>е</w:t>
            </w:r>
            <w:r w:rsidRPr="00D51CC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2 168,8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1 521,00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4 503,40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4 503,40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4 503,40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63,40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187,60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187,60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187,60</w:t>
            </w:r>
          </w:p>
        </w:tc>
      </w:tr>
      <w:tr w:rsidR="00D51CCD" w:rsidRPr="00D51CCD" w:rsidTr="00D51CCD">
        <w:trPr>
          <w:cantSplit/>
          <w:trHeight w:val="592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безвозмездные поступления физ</w:t>
            </w:r>
            <w:r w:rsidRPr="00D51CCD">
              <w:t>и</w:t>
            </w:r>
            <w:r w:rsidRPr="00D51CC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>
            <w:r w:rsidRPr="00D51CCD">
              <w:t>Основное мероприятие 14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Реализация р</w:t>
            </w:r>
            <w:r w:rsidRPr="00D51CCD">
              <w:t>е</w:t>
            </w:r>
            <w:r w:rsidRPr="00D51CCD">
              <w:t>гионального пр</w:t>
            </w:r>
            <w:r w:rsidRPr="00D51CCD">
              <w:t>о</w:t>
            </w:r>
            <w:r w:rsidRPr="00D51CCD">
              <w:t>екта «Совреме</w:t>
            </w:r>
            <w:r w:rsidRPr="00D51CCD">
              <w:t>н</w:t>
            </w:r>
            <w:r w:rsidRPr="00D51CCD">
              <w:t>ная школа» (Со</w:t>
            </w:r>
            <w:r w:rsidRPr="00D51CCD">
              <w:t>з</w:t>
            </w:r>
            <w:r w:rsidRPr="00D51CCD">
              <w:lastRenderedPageBreak/>
              <w:t>дание (обновл</w:t>
            </w:r>
            <w:r w:rsidRPr="00D51CCD">
              <w:t>е</w:t>
            </w:r>
            <w:r w:rsidRPr="00D51CCD">
              <w:t>ние) материально-технической базы для реализации основных и д</w:t>
            </w:r>
            <w:r w:rsidRPr="00D51CCD">
              <w:t>о</w:t>
            </w:r>
            <w:r w:rsidRPr="00D51CCD">
              <w:t>полнительных общеобразов</w:t>
            </w:r>
            <w:r w:rsidRPr="00D51CCD">
              <w:t>а</w:t>
            </w:r>
            <w:r w:rsidRPr="00D51CCD">
              <w:t>тельных программ цифрового и г</w:t>
            </w:r>
            <w:r w:rsidRPr="00D51CCD">
              <w:t>у</w:t>
            </w:r>
            <w:r w:rsidRPr="00D51CCD">
              <w:t>манитарного пр</w:t>
            </w:r>
            <w:r w:rsidRPr="00D51CCD">
              <w:t>о</w:t>
            </w:r>
            <w:r w:rsidRPr="00D51CCD">
              <w:t>филей в общео</w:t>
            </w:r>
            <w:r w:rsidRPr="00D51CCD">
              <w:t>б</w:t>
            </w:r>
            <w:r w:rsidRPr="00D51CCD">
              <w:t>разовательных организациях, расположенных в сельской местн</w:t>
            </w:r>
            <w:r w:rsidRPr="00D51CCD">
              <w:t>о</w:t>
            </w:r>
            <w:r w:rsidRPr="00D51CCD">
              <w:t>сти и малых гор</w:t>
            </w:r>
            <w:r w:rsidRPr="00D51CCD">
              <w:t>о</w:t>
            </w:r>
            <w:r w:rsidRPr="00D51CCD">
              <w:t>дах)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lastRenderedPageBreak/>
              <w:t>Управление обр</w:t>
            </w:r>
            <w:r w:rsidRPr="00D51CCD">
              <w:t>а</w:t>
            </w:r>
            <w:r w:rsidRPr="00D51CCD">
              <w:t>зования админ</w:t>
            </w:r>
            <w:r w:rsidRPr="00D51CCD">
              <w:t>и</w:t>
            </w:r>
            <w:r w:rsidRPr="00D51CCD">
              <w:t>страции Никол</w:t>
            </w:r>
            <w:r w:rsidRPr="00D51CCD">
              <w:t>ь</w:t>
            </w:r>
            <w:r w:rsidRPr="00D51CCD">
              <w:t>ского муниц</w:t>
            </w:r>
            <w:r w:rsidRPr="00D51CCD">
              <w:t>и</w:t>
            </w:r>
            <w:r w:rsidRPr="00D51CCD">
              <w:lastRenderedPageBreak/>
              <w:t>пального района</w:t>
            </w:r>
          </w:p>
          <w:p w:rsidR="00D51CCD" w:rsidRPr="00D51CCD" w:rsidRDefault="00D51CCD" w:rsidP="00D51CCD">
            <w:r w:rsidRPr="00D51CCD">
              <w:t>(Общеобразов</w:t>
            </w:r>
            <w:r w:rsidRPr="00D51CCD">
              <w:t>а</w:t>
            </w:r>
            <w:r w:rsidRPr="00D51CCD">
              <w:t>тельные орган</w:t>
            </w:r>
            <w:r w:rsidRPr="00D51CCD">
              <w:t>и</w:t>
            </w:r>
            <w:r w:rsidRPr="00D51CCD">
              <w:t>зации)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lastRenderedPageBreak/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2 234,4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3 137,80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3 137,80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4 706,00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4 706,00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4 706,00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0,50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0,50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средств фед</w:t>
            </w:r>
            <w:r w:rsidRPr="00D51CCD">
              <w:t>е</w:t>
            </w:r>
            <w:r w:rsidRPr="00D51CC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2 144,8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3 012,00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3 012,00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4 517,30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4 517,30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4 517,30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89,4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125,50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125,50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188,20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188,20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188,20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безвозмездные поступления физ</w:t>
            </w:r>
            <w:r w:rsidRPr="00D51CCD">
              <w:t>и</w:t>
            </w:r>
            <w:r w:rsidRPr="00D51CC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>
            <w:r w:rsidRPr="00D51CCD">
              <w:t>Основное мероприятие 15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Организация бе</w:t>
            </w:r>
            <w:r w:rsidRPr="00D51CCD">
              <w:t>с</w:t>
            </w:r>
            <w:r w:rsidRPr="00D51CCD">
              <w:t>платного горячего питания обуча</w:t>
            </w:r>
            <w:r w:rsidRPr="00D51CCD">
              <w:t>ю</w:t>
            </w:r>
            <w:r w:rsidRPr="00D51CCD">
              <w:t>щимся, получа</w:t>
            </w:r>
            <w:r w:rsidRPr="00D51CCD">
              <w:t>ю</w:t>
            </w:r>
            <w:r w:rsidRPr="00D51CCD">
              <w:t>щим начальное общее образов</w:t>
            </w:r>
            <w:r w:rsidRPr="00D51CCD">
              <w:t>а</w:t>
            </w:r>
            <w:r w:rsidRPr="00D51CCD">
              <w:t>ние в муниц</w:t>
            </w:r>
            <w:r w:rsidRPr="00D51CCD">
              <w:t>и</w:t>
            </w:r>
            <w:r w:rsidRPr="00D51CCD">
              <w:t>пальных образ</w:t>
            </w:r>
            <w:r w:rsidRPr="00D51CCD">
              <w:t>о</w:t>
            </w:r>
            <w:r w:rsidRPr="00D51CCD">
              <w:t>вательных орг</w:t>
            </w:r>
            <w:r w:rsidRPr="00D51CCD">
              <w:t>а</w:t>
            </w:r>
            <w:r w:rsidRPr="00D51CCD">
              <w:t>низация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Управление обр</w:t>
            </w:r>
            <w:r w:rsidRPr="00D51CCD">
              <w:t>а</w:t>
            </w:r>
            <w:r w:rsidRPr="00D51CCD">
              <w:t>зования админ</w:t>
            </w:r>
            <w:r w:rsidRPr="00D51CCD">
              <w:t>и</w:t>
            </w:r>
            <w:r w:rsidRPr="00D51CCD">
              <w:t>страции Никол</w:t>
            </w:r>
            <w:r w:rsidRPr="00D51CCD">
              <w:t>ь</w:t>
            </w:r>
            <w:r w:rsidRPr="00D51CCD">
              <w:t>ского муниц</w:t>
            </w:r>
            <w:r w:rsidRPr="00D51CCD">
              <w:t>и</w:t>
            </w:r>
            <w:r w:rsidRPr="00D51CCD">
              <w:t>пального района</w:t>
            </w:r>
          </w:p>
          <w:p w:rsidR="00D51CCD" w:rsidRPr="00D51CCD" w:rsidRDefault="00D51CCD" w:rsidP="00D51CCD">
            <w:r w:rsidRPr="00D51CCD">
              <w:t>(Общеобразов</w:t>
            </w:r>
            <w:r w:rsidRPr="00D51CCD">
              <w:t>а</w:t>
            </w:r>
            <w:r w:rsidRPr="00D51CCD">
              <w:t>тельные орган</w:t>
            </w:r>
            <w:r w:rsidRPr="00D51CCD">
              <w:t>и</w:t>
            </w:r>
            <w:r w:rsidRPr="00D51CCD">
              <w:t>зации)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4 396,4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11 104,30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11 600,70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11 314,40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11 314,40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11 314,40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222,10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232,00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226,30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226,30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226,30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средств фед</w:t>
            </w:r>
            <w:r w:rsidRPr="00D51CCD">
              <w:t>е</w:t>
            </w:r>
            <w:r w:rsidRPr="00D51CC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3 317,5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8 379,30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8 753,90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8 538,10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8 538,10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8 538,10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991,0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2 502,90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2 614,80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2 550,00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2 550,00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2 550,00</w:t>
            </w:r>
          </w:p>
        </w:tc>
      </w:tr>
      <w:tr w:rsidR="00D51CCD" w:rsidRPr="00D51CCD" w:rsidTr="00D51CCD">
        <w:trPr>
          <w:cantSplit/>
          <w:trHeight w:val="213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безвозмездные поступления физ</w:t>
            </w:r>
            <w:r w:rsidRPr="00D51CCD">
              <w:t>и</w:t>
            </w:r>
            <w:r w:rsidRPr="00D51CC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28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Pr="00D51CCD" w:rsidRDefault="00D51CCD" w:rsidP="00D51CCD">
            <w:r w:rsidRPr="00D51CCD">
              <w:t>Основное мероприятие 16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Создание условий для обеспечения образовательного процесса в части нераспростран</w:t>
            </w:r>
            <w:r w:rsidRPr="00D51CCD">
              <w:t>е</w:t>
            </w:r>
            <w:r w:rsidRPr="00D51CCD">
              <w:t>ния новой кор</w:t>
            </w:r>
            <w:r w:rsidRPr="00D51CCD">
              <w:t>о</w:t>
            </w:r>
            <w:r w:rsidRPr="00D51CCD">
              <w:t>новирусной и</w:t>
            </w:r>
            <w:r w:rsidRPr="00D51CCD">
              <w:t>н</w:t>
            </w:r>
            <w:r w:rsidRPr="00D51CCD">
              <w:t>фекции</w:t>
            </w:r>
          </w:p>
          <w:p w:rsidR="00D51CCD" w:rsidRPr="00D51CCD" w:rsidRDefault="00D51CCD" w:rsidP="00D51CCD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Управление обр</w:t>
            </w:r>
            <w:r w:rsidRPr="00D51CCD">
              <w:t>а</w:t>
            </w:r>
            <w:r w:rsidRPr="00D51CCD">
              <w:t>зования админ</w:t>
            </w:r>
            <w:r w:rsidRPr="00D51CCD">
              <w:t>и</w:t>
            </w:r>
            <w:r w:rsidRPr="00D51CCD">
              <w:t>страции Никол</w:t>
            </w:r>
            <w:r w:rsidRPr="00D51CCD">
              <w:t>ь</w:t>
            </w:r>
            <w:r w:rsidRPr="00D51CCD">
              <w:t>ского муниц</w:t>
            </w:r>
            <w:r w:rsidRPr="00D51CCD">
              <w:t>и</w:t>
            </w:r>
            <w:r w:rsidRPr="00D51CCD">
              <w:t>пального района</w:t>
            </w:r>
          </w:p>
          <w:p w:rsidR="00D51CCD" w:rsidRPr="00D51CCD" w:rsidRDefault="00D51CCD" w:rsidP="00D51CCD">
            <w:r w:rsidRPr="00D51CCD">
              <w:t>(Общеобразов</w:t>
            </w:r>
            <w:r w:rsidRPr="00D51CCD">
              <w:t>а</w:t>
            </w:r>
            <w:r w:rsidRPr="00D51CCD">
              <w:t>тельные орган</w:t>
            </w:r>
            <w:r w:rsidRPr="00D51CCD">
              <w:t>и</w:t>
            </w:r>
            <w:r w:rsidRPr="00D51CCD">
              <w:t>зации)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3 427,3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собственные доходы районного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средств фед</w:t>
            </w:r>
            <w:r w:rsidRPr="00D51CCD">
              <w:t>е</w:t>
            </w:r>
            <w:r w:rsidRPr="00D51CCD">
              <w:t>рального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субвенции и субсидии из областн</w:t>
            </w:r>
            <w:r w:rsidRPr="00D51CCD">
              <w:t>о</w:t>
            </w:r>
            <w:r w:rsidRPr="00D51CCD">
              <w:t>го бюджета за счет собственных средств областного бюджета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3427,0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  <w:tr w:rsidR="00D51CCD" w:rsidRPr="00D51CCD" w:rsidTr="00D51CCD">
        <w:trPr>
          <w:cantSplit/>
          <w:trHeight w:val="42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/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безвозмездные поступления физ</w:t>
            </w:r>
            <w:r w:rsidRPr="00D51CCD">
              <w:t>и</w:t>
            </w:r>
            <w:r w:rsidRPr="00D51CCD">
              <w:t>ческих и юридических лиц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Pr="00D51CCD" w:rsidRDefault="00D51CCD" w:rsidP="00D51CCD">
            <w:r w:rsidRPr="00D51CCD">
              <w:t>Х</w:t>
            </w:r>
          </w:p>
        </w:tc>
      </w:tr>
    </w:tbl>
    <w:p w:rsidR="0069365B" w:rsidRDefault="0069365B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Pr="007D7A40" w:rsidRDefault="00D51CCD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69365B" w:rsidRDefault="0069365B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382EF7" w:rsidRDefault="00382EF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E81267" w:rsidRDefault="00E81267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Приложение  4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autoSpaceDE w:val="0"/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</w:p>
    <w:p w:rsidR="00D51CCD" w:rsidRDefault="00D51CCD" w:rsidP="00D51CCD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D51CCD" w:rsidRDefault="00D51CCD" w:rsidP="00D51CCD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ПРОГНОЗНАЯ (СПРАВОЧНАЯ) ОЦЕНКА</w:t>
      </w:r>
    </w:p>
    <w:p w:rsidR="00D51CCD" w:rsidRDefault="00D51CCD" w:rsidP="00D51CCD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D51CCD" w:rsidRDefault="00D51CCD" w:rsidP="00D51CCD">
      <w:pPr>
        <w:autoSpaceDE w:val="0"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подпрограммы 2 муниципальной программы</w:t>
      </w:r>
    </w:p>
    <w:p w:rsidR="00D51CCD" w:rsidRDefault="00D51CCD" w:rsidP="00D51CCD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35"/>
        <w:gridCol w:w="1525"/>
        <w:gridCol w:w="1463"/>
        <w:gridCol w:w="1417"/>
        <w:gridCol w:w="1418"/>
        <w:gridCol w:w="1417"/>
        <w:gridCol w:w="1427"/>
      </w:tblGrid>
      <w:tr w:rsidR="00D51CCD" w:rsidTr="00D51CCD">
        <w:trPr>
          <w:cantSplit/>
          <w:trHeight w:val="631"/>
        </w:trPr>
        <w:tc>
          <w:tcPr>
            <w:tcW w:w="6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Источник финансового обеспечения</w:t>
            </w:r>
          </w:p>
        </w:tc>
        <w:tc>
          <w:tcPr>
            <w:tcW w:w="86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Оценка расходов (тыс. руб.)</w:t>
            </w:r>
          </w:p>
        </w:tc>
      </w:tr>
      <w:tr w:rsidR="00D51CCD" w:rsidTr="00D51CCD">
        <w:trPr>
          <w:cantSplit/>
          <w:trHeight w:val="394"/>
        </w:trPr>
        <w:tc>
          <w:tcPr>
            <w:tcW w:w="6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napToGri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2020 год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2024 год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2025 год</w:t>
            </w:r>
          </w:p>
        </w:tc>
      </w:tr>
      <w:tr w:rsidR="00D51CCD" w:rsidTr="00D51CCD">
        <w:trPr>
          <w:trHeight w:val="416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Default="00D51CCD" w:rsidP="00D51CCD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278 296,60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312 574,00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237 854,60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242 248,60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242 248,60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242 248,60</w:t>
            </w:r>
          </w:p>
        </w:tc>
      </w:tr>
      <w:tr w:rsidR="00D51CCD" w:rsidTr="00D51CCD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 xml:space="preserve">федеральный бюджет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17 690,80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27 921,50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29 817,10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34 089,00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34 089,00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34 089,00</w:t>
            </w:r>
          </w:p>
        </w:tc>
      </w:tr>
      <w:tr w:rsidR="00D51CCD" w:rsidTr="00D51CCD">
        <w:trPr>
          <w:trHeight w:val="481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 xml:space="preserve">областной бюджет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&lt;*&gt;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260 605,80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284 652,50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208 037,50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208 159,60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208 159,60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208 159,60</w:t>
            </w:r>
          </w:p>
        </w:tc>
      </w:tr>
      <w:tr w:rsidR="00D51CCD" w:rsidTr="00D51CCD">
        <w:trPr>
          <w:trHeight w:val="443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 xml:space="preserve">бюджеты поселений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&lt;**&gt;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Default="00D51CCD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Default="00D51CCD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Default="00D51CCD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Default="00D51CCD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Default="00D51CCD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Default="00D51CCD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</w:tr>
      <w:tr w:rsidR="00D51CCD" w:rsidTr="00D51CCD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>Организации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</w:tr>
    </w:tbl>
    <w:p w:rsidR="00D51CCD" w:rsidRDefault="00D51CCD" w:rsidP="00D51CCD">
      <w:pPr>
        <w:autoSpaceDE w:val="0"/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p w:rsidR="00D51CCD" w:rsidRDefault="00D51CCD" w:rsidP="00D51CCD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&lt;*&gt; </w:t>
      </w:r>
      <w:r>
        <w:rPr>
          <w:rFonts w:ascii="Times New Roman" w:hAnsi="Times New Roman"/>
          <w:i/>
          <w:sz w:val="23"/>
          <w:szCs w:val="23"/>
        </w:rPr>
        <w:t>Объемы привлечения средств областного бюджета за счет средств федерального бюджета и со</w:t>
      </w:r>
      <w:r>
        <w:rPr>
          <w:rFonts w:ascii="Times New Roman" w:hAnsi="Times New Roman"/>
          <w:i/>
          <w:sz w:val="23"/>
          <w:szCs w:val="23"/>
        </w:rPr>
        <w:t>б</w:t>
      </w:r>
      <w:r>
        <w:rPr>
          <w:rFonts w:ascii="Times New Roman" w:hAnsi="Times New Roman"/>
          <w:i/>
          <w:sz w:val="23"/>
          <w:szCs w:val="23"/>
        </w:rPr>
        <w:t>ственных средств областного бюджета включают в себя</w:t>
      </w:r>
      <w:r>
        <w:rPr>
          <w:rFonts w:ascii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i/>
          <w:sz w:val="23"/>
          <w:szCs w:val="23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подпрограмме.</w:t>
      </w:r>
    </w:p>
    <w:p w:rsidR="00D51CCD" w:rsidRDefault="00D51CCD" w:rsidP="00D51CCD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 xml:space="preserve">&lt;**&gt; </w:t>
      </w:r>
      <w:r>
        <w:rPr>
          <w:rFonts w:ascii="Times New Roman" w:hAnsi="Times New Roman"/>
          <w:i/>
          <w:sz w:val="23"/>
          <w:szCs w:val="23"/>
        </w:rPr>
        <w:t>Сведения об участии поселений приводится в муниципальных программах района в случае участия поселений.</w:t>
      </w:r>
    </w:p>
    <w:p w:rsidR="00D51CCD" w:rsidRDefault="00D51CCD" w:rsidP="00D51CCD">
      <w:pPr>
        <w:spacing w:after="0"/>
        <w:rPr>
          <w:rFonts w:ascii="Times New Roman" w:hAnsi="Times New Roman"/>
          <w:b/>
          <w:i/>
          <w:sz w:val="23"/>
          <w:szCs w:val="23"/>
        </w:rPr>
      </w:pPr>
    </w:p>
    <w:p w:rsidR="00E81267" w:rsidRDefault="00E81267" w:rsidP="00E81267">
      <w:pPr>
        <w:spacing w:after="0"/>
        <w:rPr>
          <w:rFonts w:ascii="Times New Roman" w:hAnsi="Times New Roman"/>
          <w:b/>
          <w:sz w:val="23"/>
          <w:szCs w:val="23"/>
          <w:lang w:eastAsia="zh-CN"/>
        </w:rPr>
      </w:pPr>
    </w:p>
    <w:p w:rsidR="00F030B6" w:rsidRPr="00ED6802" w:rsidRDefault="00F030B6" w:rsidP="00F030B6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  <w:r w:rsidRPr="00EB409C">
        <w:rPr>
          <w:rFonts w:ascii="Times New Roman" w:hAnsi="Times New Roman"/>
          <w:b/>
          <w:sz w:val="23"/>
          <w:szCs w:val="23"/>
          <w:lang w:eastAsia="zh-CN"/>
        </w:rPr>
        <w:br w:type="page"/>
      </w:r>
    </w:p>
    <w:p w:rsidR="00F030B6" w:rsidRPr="00ED6802" w:rsidRDefault="00F030B6" w:rsidP="00F030B6">
      <w:pPr>
        <w:autoSpaceDE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lastRenderedPageBreak/>
        <w:tab/>
      </w:r>
    </w:p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color w:val="000000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1"/>
          <w:szCs w:val="21"/>
          <w:lang w:eastAsia="zh-CN"/>
        </w:rPr>
        <w:t>Приложение 5</w:t>
      </w:r>
      <w:r w:rsidRPr="00ED6802">
        <w:rPr>
          <w:rFonts w:ascii="Times New Roman" w:eastAsia="Times New Roman" w:hAnsi="Times New Roman"/>
          <w:color w:val="000000"/>
          <w:sz w:val="21"/>
          <w:szCs w:val="21"/>
          <w:lang w:eastAsia="zh-CN"/>
        </w:rPr>
        <w:t xml:space="preserve"> </w:t>
      </w:r>
    </w:p>
    <w:p w:rsidR="00F030B6" w:rsidRPr="00ED6802" w:rsidRDefault="00F030B6" w:rsidP="00F030B6">
      <w:pPr>
        <w:autoSpaceDE w:val="0"/>
        <w:spacing w:after="0" w:line="240" w:lineRule="auto"/>
        <w:ind w:left="710"/>
        <w:jc w:val="right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F030B6" w:rsidRPr="00ED6802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t>СВЕДЕНИЯ</w:t>
      </w:r>
    </w:p>
    <w:p w:rsidR="00F030B6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zh-CN"/>
        </w:rPr>
        <w:t xml:space="preserve"> об основных мерах правового регулирования в сфере реализации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подпрограммы 2 муниц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и</w:t>
      </w:r>
      <w:r w:rsidRPr="00ED6802">
        <w:rPr>
          <w:rFonts w:ascii="Times New Roman" w:eastAsia="Times New Roman" w:hAnsi="Times New Roman"/>
          <w:b/>
          <w:sz w:val="23"/>
          <w:szCs w:val="23"/>
          <w:lang w:eastAsia="zh-CN"/>
        </w:rPr>
        <w:t>пальной программы</w:t>
      </w:r>
    </w:p>
    <w:p w:rsidR="00F030B6" w:rsidRPr="00ED6802" w:rsidRDefault="00F030B6" w:rsidP="00F030B6">
      <w:pPr>
        <w:spacing w:after="0"/>
        <w:ind w:left="710"/>
        <w:jc w:val="center"/>
        <w:rPr>
          <w:rFonts w:ascii="Times New Roman" w:eastAsia="Times New Roman" w:hAnsi="Times New Roman"/>
          <w:b/>
          <w:color w:val="000000"/>
          <w:sz w:val="19"/>
          <w:szCs w:val="19"/>
          <w:lang w:eastAsia="zh-CN"/>
        </w:rPr>
      </w:pPr>
    </w:p>
    <w:tbl>
      <w:tblPr>
        <w:tblW w:w="19944" w:type="dxa"/>
        <w:tblInd w:w="-13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8"/>
        <w:gridCol w:w="3545"/>
        <w:gridCol w:w="11"/>
        <w:gridCol w:w="5802"/>
        <w:gridCol w:w="3109"/>
        <w:gridCol w:w="11"/>
        <w:gridCol w:w="2975"/>
        <w:gridCol w:w="3783"/>
      </w:tblGrid>
      <w:tr w:rsidR="00F030B6" w:rsidRPr="00ED6802" w:rsidTr="00F05C43">
        <w:trPr>
          <w:trHeight w:val="87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№</w:t>
            </w:r>
          </w:p>
          <w:p w:rsidR="00F030B6" w:rsidRPr="00ED6802" w:rsidRDefault="00F030B6" w:rsidP="00F05C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3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Вид нормативного правового акта</w:t>
            </w:r>
          </w:p>
        </w:tc>
        <w:tc>
          <w:tcPr>
            <w:tcW w:w="5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Основные положения нормативного правового акта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 xml:space="preserve">Ответственный исполнитель </w:t>
            </w: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br/>
              <w:t>и соисполнители</w:t>
            </w:r>
          </w:p>
        </w:tc>
        <w:tc>
          <w:tcPr>
            <w:tcW w:w="2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30B6" w:rsidRPr="00ED6802" w:rsidRDefault="00F030B6" w:rsidP="00F05C43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Сроки принятия</w:t>
            </w:r>
          </w:p>
        </w:tc>
        <w:tc>
          <w:tcPr>
            <w:tcW w:w="37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030B6" w:rsidRPr="00ED6802" w:rsidRDefault="00F030B6" w:rsidP="00F05C4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7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1.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основных направлений деятельности и м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роприятий Управления образования района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(до 1 сентября)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1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Об утверждении муниципальных  заданий на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оказание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ных услуг (выполнение работ) бюджетным образовательным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ждениям Никольского муниципального района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hAnsi="Times New Roman"/>
                <w:sz w:val="19"/>
                <w:szCs w:val="19"/>
              </w:rPr>
              <w:t>Ежегодно (в течение 15 рабочих дней со дня утверждения Упра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в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лением образования лимитов бюджетных обязательств на пр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е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доставление субсидии на фина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н</w:t>
            </w:r>
            <w:r w:rsidRPr="00ED6802">
              <w:rPr>
                <w:rFonts w:ascii="Times New Roman" w:hAnsi="Times New Roman"/>
                <w:sz w:val="19"/>
                <w:szCs w:val="19"/>
              </w:rPr>
              <w:t>совое обеспечение выполнения муниципального задания)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1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бюджетной сметы казенных учреждений, планов финансово-хозяйственной деятельности по бюджетным учрежден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ям и нормативных затрат на оказание муниципальных услуг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(в течение 10 рабочих дней со дня утверждения райо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бюджета на очередной ф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нансовый год)</w:t>
            </w:r>
          </w:p>
        </w:tc>
      </w:tr>
      <w:tr w:rsidR="00F030B6" w:rsidRPr="00ED6802" w:rsidTr="00F05C43">
        <w:tblPrEx>
          <w:tblCellMar>
            <w:left w:w="108" w:type="dxa"/>
            <w:right w:w="108" w:type="dxa"/>
          </w:tblCellMar>
          <w:tblLook w:val="0000"/>
        </w:tblPrEx>
        <w:trPr>
          <w:gridAfter w:val="1"/>
          <w:wAfter w:w="3783" w:type="dxa"/>
          <w:trHeight w:val="41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4.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 Н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кольского муниципального района</w:t>
            </w:r>
          </w:p>
        </w:tc>
        <w:tc>
          <w:tcPr>
            <w:tcW w:w="5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мероприятий («дорожная карта») по орган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зации и проведению государственной итоговой аттестации по 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зовательным программам основного  общего и среднего общего 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админ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муниципал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ного района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0B6" w:rsidRPr="00ED6802" w:rsidRDefault="00F030B6" w:rsidP="00F05C4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Ежегодно (до 1 сентября)</w:t>
            </w:r>
          </w:p>
        </w:tc>
      </w:tr>
    </w:tbl>
    <w:p w:rsidR="00F030B6" w:rsidRPr="00ED6802" w:rsidRDefault="00F030B6" w:rsidP="00F030B6">
      <w:pPr>
        <w:spacing w:after="0"/>
        <w:ind w:left="1416" w:right="-10"/>
        <w:jc w:val="right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1"/>
          <w:szCs w:val="21"/>
          <w:lang w:eastAsia="zh-CN"/>
        </w:rPr>
      </w:pPr>
      <w:r>
        <w:rPr>
          <w:rFonts w:ascii="Times New Roman" w:eastAsia="Times New Roman" w:hAnsi="Times New Roman"/>
          <w:b/>
          <w:sz w:val="21"/>
          <w:szCs w:val="21"/>
          <w:lang w:eastAsia="zh-CN"/>
        </w:rPr>
        <w:br w:type="page"/>
      </w:r>
      <w:r w:rsidRPr="00ED6802">
        <w:rPr>
          <w:rFonts w:ascii="Times New Roman" w:eastAsia="Times New Roman" w:hAnsi="Times New Roman"/>
          <w:b/>
          <w:sz w:val="21"/>
          <w:szCs w:val="21"/>
          <w:lang w:eastAsia="zh-CN"/>
        </w:rPr>
        <w:lastRenderedPageBreak/>
        <w:t>Приложение 6</w:t>
      </w: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1"/>
          <w:szCs w:val="21"/>
          <w:lang w:eastAsia="zh-CN"/>
        </w:rPr>
      </w:pPr>
      <w:r w:rsidRPr="00ED6802">
        <w:rPr>
          <w:rFonts w:ascii="Times New Roman" w:eastAsia="Times New Roman" w:hAnsi="Times New Roman"/>
          <w:b/>
          <w:sz w:val="21"/>
          <w:szCs w:val="21"/>
          <w:lang w:eastAsia="zh-CN"/>
        </w:rPr>
        <w:t xml:space="preserve"> </w:t>
      </w:r>
      <w:r w:rsidRPr="00ED6802">
        <w:rPr>
          <w:rFonts w:ascii="Times New Roman" w:eastAsia="Times New Roman" w:hAnsi="Times New Roman"/>
          <w:sz w:val="21"/>
          <w:szCs w:val="21"/>
          <w:lang w:eastAsia="zh-CN"/>
        </w:rPr>
        <w:t>к подпрограмме 2 муниципальной программы</w:t>
      </w:r>
    </w:p>
    <w:p w:rsidR="00F030B6" w:rsidRPr="00ED6802" w:rsidRDefault="00F030B6" w:rsidP="00F030B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1"/>
          <w:szCs w:val="21"/>
          <w:lang w:eastAsia="zh-CN"/>
        </w:rPr>
      </w:pPr>
    </w:p>
    <w:p w:rsidR="00D51CCD" w:rsidRDefault="00D51CCD" w:rsidP="00D51CCD">
      <w:pPr>
        <w:shd w:val="clear" w:color="auto" w:fill="FFFFFF"/>
        <w:autoSpaceDE w:val="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ПРОГНОЗ</w:t>
      </w:r>
    </w:p>
    <w:p w:rsidR="00D51CCD" w:rsidRDefault="00D51CCD" w:rsidP="00D51CCD">
      <w:pPr>
        <w:shd w:val="clear" w:color="auto" w:fill="FFFFFF"/>
        <w:autoSpaceDE w:val="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сводных показателей муниципальных заданий на оказание муниципальных услуг (выполнение работ)</w:t>
      </w:r>
    </w:p>
    <w:p w:rsidR="00D51CCD" w:rsidRDefault="00D51CCD" w:rsidP="00D51CCD">
      <w:pPr>
        <w:shd w:val="clear" w:color="auto" w:fill="FFFFFF"/>
        <w:autoSpaceDE w:val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муниципальными бюджетными образовательными учреждениям</w:t>
      </w:r>
    </w:p>
    <w:tbl>
      <w:tblPr>
        <w:tblW w:w="0" w:type="auto"/>
        <w:tblInd w:w="108" w:type="dxa"/>
        <w:tblLayout w:type="fixed"/>
        <w:tblLook w:val="0000"/>
      </w:tblPr>
      <w:tblGrid>
        <w:gridCol w:w="2537"/>
        <w:gridCol w:w="2274"/>
        <w:gridCol w:w="1143"/>
        <w:gridCol w:w="850"/>
        <w:gridCol w:w="709"/>
        <w:gridCol w:w="709"/>
        <w:gridCol w:w="709"/>
        <w:gridCol w:w="708"/>
        <w:gridCol w:w="851"/>
        <w:gridCol w:w="1134"/>
        <w:gridCol w:w="992"/>
        <w:gridCol w:w="992"/>
        <w:gridCol w:w="851"/>
        <w:gridCol w:w="850"/>
        <w:gridCol w:w="860"/>
      </w:tblGrid>
      <w:tr w:rsidR="00D51CCD" w:rsidTr="00D51CCD">
        <w:trPr>
          <w:cantSplit/>
        </w:trPr>
        <w:tc>
          <w:tcPr>
            <w:tcW w:w="2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муниципал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ной услуги (работы)</w:t>
            </w:r>
          </w:p>
        </w:tc>
        <w:tc>
          <w:tcPr>
            <w:tcW w:w="2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Единица измерения объема муниц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пальной услуги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Значение показателя объема услуги (работы)</w:t>
            </w:r>
          </w:p>
        </w:tc>
        <w:tc>
          <w:tcPr>
            <w:tcW w:w="56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Расходы районного бюджета на оказание муниципальной услуги (в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  <w:r>
              <w:rPr>
                <w:rFonts w:ascii="Times New Roman" w:hAnsi="Times New Roman"/>
                <w:sz w:val="18"/>
                <w:szCs w:val="18"/>
              </w:rPr>
              <w:t>полнение работы), тыс. руб.</w:t>
            </w:r>
          </w:p>
        </w:tc>
      </w:tr>
      <w:tr w:rsidR="00D51CCD" w:rsidTr="00D51CCD">
        <w:trPr>
          <w:cantSplit/>
        </w:trPr>
        <w:tc>
          <w:tcPr>
            <w:tcW w:w="2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Default="00D51CCD" w:rsidP="00D51CCD">
            <w:pPr>
              <w:shd w:val="clear" w:color="auto" w:fill="FFFFFF"/>
              <w:autoSpaceDE w:val="0"/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  <w:p w:rsidR="00D51CCD" w:rsidRDefault="00D51CCD" w:rsidP="00D51CCD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Default="00D51CCD" w:rsidP="00D51CCD">
            <w:pPr>
              <w:shd w:val="clear" w:color="auto" w:fill="FFFFFF"/>
              <w:autoSpaceDE w:val="0"/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  <w:p w:rsidR="00D51CCD" w:rsidRDefault="00D51CCD" w:rsidP="00D51CCD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</w:tr>
      <w:tr w:rsidR="00D51CCD" w:rsidTr="00D51CCD">
        <w:trPr>
          <w:trHeight w:val="298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</w:tr>
      <w:tr w:rsidR="00D51CCD" w:rsidTr="00D51CCD">
        <w:trPr>
          <w:trHeight w:val="380"/>
        </w:trPr>
        <w:tc>
          <w:tcPr>
            <w:tcW w:w="1616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Учредитель: Управление образования администрации Никольского муниципального района</w:t>
            </w:r>
          </w:p>
        </w:tc>
      </w:tr>
      <w:tr w:rsidR="00D51CCD" w:rsidTr="00D51CCD">
        <w:trPr>
          <w:cantSplit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общеобразов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тельных программ начальн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Контингент обучающихся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2259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1CCD" w:rsidRDefault="00D51CCD" w:rsidP="00D51CCD">
            <w:pPr>
              <w:shd w:val="clear" w:color="auto" w:fill="FFFFFF"/>
              <w:autoSpaceDE w:val="0"/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51CCD" w:rsidRDefault="00D51CCD" w:rsidP="00D51CCD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2268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260 231,2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283 475,7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284 996,0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286 590,2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286 590,2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D51CCD" w:rsidRDefault="00D51CCD" w:rsidP="00D51CCD">
            <w:pPr>
              <w:shd w:val="clear" w:color="auto" w:fill="FFFFFF"/>
              <w:autoSpaceDE w:val="0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286 590,2</w:t>
            </w:r>
          </w:p>
        </w:tc>
      </w:tr>
      <w:tr w:rsidR="00D51CCD" w:rsidTr="00D51CCD">
        <w:trPr>
          <w:cantSplit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общеобразов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тельных программ начальн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Укомплектованность ка</w:t>
            </w: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рами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hd w:val="clear" w:color="auto" w:fill="FFFFFF"/>
              <w:autoSpaceDE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Default="00D51CCD" w:rsidP="00D51CCD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51CCD" w:rsidRDefault="00D51CCD" w:rsidP="00D51CCD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Default="00D51CCD" w:rsidP="00D51CCD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51CCD" w:rsidTr="00D51CCD">
        <w:trPr>
          <w:cantSplit/>
          <w:trHeight w:val="1592"/>
        </w:trPr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r>
              <w:rPr>
                <w:rFonts w:ascii="Times New Roman" w:hAnsi="Times New Roman"/>
                <w:sz w:val="18"/>
                <w:szCs w:val="18"/>
              </w:rPr>
              <w:t>Реализация общеобразов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тельных программ начальн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общего, основного общего, среднего общего образования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r>
              <w:rPr>
                <w:rFonts w:ascii="Times New Roman" w:hAnsi="Times New Roman"/>
                <w:sz w:val="18"/>
                <w:szCs w:val="18"/>
              </w:rPr>
              <w:t>Доля педагогических 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ботников, аттестованных на квалификационную категорию; повысивших квалификацию за после</w:t>
            </w: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/>
                <w:sz w:val="18"/>
                <w:szCs w:val="18"/>
              </w:rPr>
              <w:t>ние 5 лет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1CCD" w:rsidRDefault="00D51CCD" w:rsidP="00D51CCD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51CCD" w:rsidRDefault="00D51CCD" w:rsidP="00D51CCD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51CCD" w:rsidRDefault="00D51CCD" w:rsidP="00D51CCD"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1CCD" w:rsidRDefault="00D51CCD" w:rsidP="00D51CCD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1CCD" w:rsidRDefault="00D51CCD" w:rsidP="00D51CCD">
            <w:pPr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F030B6" w:rsidRPr="00ED6802" w:rsidRDefault="00F030B6" w:rsidP="00F030B6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zh-CN"/>
        </w:rPr>
        <w:sectPr w:rsidR="00F030B6" w:rsidRPr="00ED6802" w:rsidSect="00F22891">
          <w:pgSz w:w="16838" w:h="11906" w:orient="landscape"/>
          <w:pgMar w:top="142" w:right="709" w:bottom="426" w:left="425" w:header="709" w:footer="709" w:gutter="0"/>
          <w:cols w:space="720"/>
        </w:sectPr>
      </w:pPr>
    </w:p>
    <w:p w:rsidR="00CA269D" w:rsidRPr="00CA269D" w:rsidRDefault="00CA269D" w:rsidP="0092648A">
      <w:pPr>
        <w:spacing w:after="0"/>
        <w:jc w:val="center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A269D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ПАСПОРТ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i/>
          <w:sz w:val="27"/>
          <w:szCs w:val="27"/>
          <w:lang w:eastAsia="ru-RU"/>
        </w:rPr>
      </w:pPr>
      <w:r w:rsidRPr="00ED6802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подпрограммы 3 муниципальной программы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i/>
          <w:sz w:val="27"/>
          <w:szCs w:val="27"/>
          <w:lang w:eastAsia="ru-RU"/>
        </w:rPr>
        <w:t>«ОБЕСПЕЧЕНИЕ РЕАЛИЗАЦИИ ПОДПРОГРАММ»</w:t>
      </w:r>
    </w:p>
    <w:p w:rsidR="0092648A" w:rsidRPr="004C002D" w:rsidRDefault="0092648A" w:rsidP="0092648A">
      <w:pPr>
        <w:spacing w:after="0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6520"/>
      </w:tblGrid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>Ответственный исполнитель по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д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программы (соисполнитель пр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о</w:t>
            </w:r>
            <w:r w:rsidRPr="00CA269D">
              <w:rPr>
                <w:rFonts w:ascii="Times New Roman" w:eastAsia="Times New Roman" w:hAnsi="Times New Roman"/>
                <w:lang w:eastAsia="ru-RU"/>
              </w:rPr>
              <w:t>граммы)</w:t>
            </w:r>
          </w:p>
        </w:tc>
        <w:tc>
          <w:tcPr>
            <w:tcW w:w="6520" w:type="dxa"/>
            <w:shd w:val="clear" w:color="auto" w:fill="auto"/>
          </w:tcPr>
          <w:p w:rsidR="0092648A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Управление образования администрации Никольского муниц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пального района, муниципальное казенное учреждение «Центр бюджетного учета и отчетности Никольского муниципального района» (МКУ «ЦБУ»),  муниципальное казенное учреждение «Центр обслуживания бюджетных учреждений» (МКУ</w:t>
            </w:r>
            <w:r w:rsidR="00A377A7"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     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«Ц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О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>БУ»)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Участники </w:t>
            </w:r>
          </w:p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подпрограммы</w:t>
            </w:r>
          </w:p>
          <w:p w:rsidR="0092648A" w:rsidRPr="00CA269D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92648A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образования администрации Никольского муниц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района,</w:t>
            </w:r>
            <w:r w:rsidRPr="00CA269D">
              <w:rPr>
                <w:rFonts w:ascii="Times New Roman" w:eastAsia="Times New Roman" w:hAnsi="Times New Roman"/>
                <w:bCs/>
                <w:lang w:eastAsia="ru-RU"/>
              </w:rPr>
              <w:t xml:space="preserve"> муниципальное казенное учреждение «Центр бюджетного учета и отчетности Никольского муниципального района» (МКУ «ЦБУ»),  муниципальное казенное учреждение «Центр обслуживания бюджетных учреждений» (МКУ «ЦОБУ»),</w:t>
            </w:r>
            <w:r w:rsidRPr="00CA269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образовательные организации района</w:t>
            </w:r>
          </w:p>
        </w:tc>
      </w:tr>
      <w:tr w:rsidR="0092648A" w:rsidRPr="00ED6802" w:rsidTr="00F90A63">
        <w:trPr>
          <w:trHeight w:val="1843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Цель подпрограммы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A377A7" w:rsidRPr="00CA269D" w:rsidRDefault="0092648A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 xml:space="preserve">Цель: </w:t>
            </w:r>
          </w:p>
          <w:p w:rsidR="00A377A7" w:rsidRPr="00CA269D" w:rsidRDefault="00A377A7" w:rsidP="00F90A6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 xml:space="preserve">создание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</w:t>
            </w:r>
          </w:p>
          <w:p w:rsidR="0092648A" w:rsidRPr="00ED6802" w:rsidRDefault="00A377A7" w:rsidP="00F90A6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CA269D">
              <w:rPr>
                <w:rFonts w:ascii="Times New Roman" w:eastAsia="Times New Roman" w:hAnsi="Times New Roman"/>
                <w:lang w:eastAsia="ru-RU"/>
              </w:rPr>
              <w:t>-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 xml:space="preserve"> обеспечение эффективной деятельности Управления образов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а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ния администрации Никольского муниципального района, мун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и</w:t>
            </w:r>
            <w:r w:rsidR="0092648A" w:rsidRPr="00CA269D">
              <w:rPr>
                <w:rFonts w:ascii="Times New Roman" w:eastAsia="Times New Roman" w:hAnsi="Times New Roman"/>
                <w:lang w:eastAsia="ru-RU"/>
              </w:rPr>
              <w:t>ципальных организаций в сфере образования</w:t>
            </w:r>
          </w:p>
        </w:tc>
      </w:tr>
      <w:tr w:rsidR="0092648A" w:rsidRPr="00ED6802" w:rsidTr="00F90A63">
        <w:trPr>
          <w:trHeight w:val="2101"/>
        </w:trPr>
        <w:tc>
          <w:tcPr>
            <w:tcW w:w="3686" w:type="dxa"/>
            <w:shd w:val="clear" w:color="auto" w:fill="auto"/>
          </w:tcPr>
          <w:p w:rsidR="0092648A" w:rsidRPr="006A4C9E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Задачи подпрограммы</w:t>
            </w:r>
          </w:p>
        </w:tc>
        <w:tc>
          <w:tcPr>
            <w:tcW w:w="6520" w:type="dxa"/>
            <w:shd w:val="clear" w:color="auto" w:fill="auto"/>
          </w:tcPr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Задачи:</w:t>
            </w:r>
          </w:p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- обеспечение исполнения Управлением образования администр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ции Никольского муниципального района</w:t>
            </w:r>
            <w:r w:rsidR="00A377A7"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муниципальным казе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учреждение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«Центр бюджетного учета и отчетности Н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кольского муниципального района», 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муниципальным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казен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ным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учреждение</w:t>
            </w:r>
            <w:r w:rsidR="00A377A7" w:rsidRPr="006A4C9E">
              <w:rPr>
                <w:rFonts w:ascii="Times New Roman" w:eastAsia="Times New Roman" w:hAnsi="Times New Roman"/>
                <w:bCs/>
                <w:lang w:eastAsia="ru-RU"/>
              </w:rPr>
              <w:t>м</w:t>
            </w:r>
            <w:r w:rsidRPr="006A4C9E">
              <w:rPr>
                <w:rFonts w:ascii="Times New Roman" w:eastAsia="Times New Roman" w:hAnsi="Times New Roman"/>
                <w:bCs/>
                <w:lang w:eastAsia="ru-RU"/>
              </w:rPr>
              <w:t xml:space="preserve"> «Центр обслуживания бюджетных учреждений» 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возложенных полномочий;</w:t>
            </w:r>
          </w:p>
          <w:p w:rsidR="0092648A" w:rsidRPr="006A4C9E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- обеспечение выполнения муниципального задания на оказание муниципальных услуг и выполнение работ муниципальными о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6A4C9E">
              <w:rPr>
                <w:rFonts w:ascii="Times New Roman" w:eastAsia="Times New Roman" w:hAnsi="Times New Roman"/>
                <w:color w:val="000000"/>
                <w:lang w:eastAsia="ru-RU"/>
              </w:rPr>
              <w:t>ганизациями района в сфере образования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Программно – целевые инстр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менты подпрограммы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Отсутствуют</w:t>
            </w:r>
          </w:p>
          <w:p w:rsidR="0092648A" w:rsidRPr="00ED6802" w:rsidRDefault="0092648A" w:rsidP="00F90A63">
            <w:pPr>
              <w:tabs>
                <w:tab w:val="left" w:pos="1095"/>
              </w:tabs>
              <w:spacing w:after="0"/>
              <w:ind w:left="34" w:firstLine="526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662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Сроки и этапы реализации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подпрограммы 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2020-2025</w:t>
            </w:r>
            <w:r w:rsidRPr="00ED6802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годы</w:t>
            </w:r>
          </w:p>
          <w:p w:rsidR="0092648A" w:rsidRPr="00ED6802" w:rsidRDefault="0092648A" w:rsidP="00F90A63">
            <w:pPr>
              <w:autoSpaceDE w:val="0"/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1612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Целевые показатели подпрогра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мы 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92648A" w:rsidRPr="00ED6802" w:rsidRDefault="0092648A" w:rsidP="00F90A63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доля выполненных мероприятий Плана реализации муниц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пальной программы;</w:t>
            </w:r>
          </w:p>
          <w:p w:rsidR="0092648A" w:rsidRPr="00ED6802" w:rsidRDefault="0092648A" w:rsidP="00F90A63">
            <w:pPr>
              <w:autoSpaceDE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- выполнение муниципального задания на оказание муниц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пальных услуг и выполнение работ муниципальными орган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зациями района в сфере образования</w:t>
            </w:r>
          </w:p>
        </w:tc>
      </w:tr>
      <w:tr w:rsidR="0092648A" w:rsidRPr="00ED6802" w:rsidTr="00F90A63"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Объемы финансового обеспечения подпрограммы</w:t>
            </w:r>
          </w:p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520" w:type="dxa"/>
            <w:shd w:val="clear" w:color="auto" w:fill="auto"/>
          </w:tcPr>
          <w:p w:rsidR="00BD3DDC" w:rsidRPr="00177AA0" w:rsidRDefault="00BD3DDC" w:rsidP="00BD3DDC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«Объем бюджетных ассигнований на реализацию подпрогра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м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мы 3 муниципальной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программы составляет 277 870,9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  тыс. руб., в том числе по годам реализации:</w:t>
            </w:r>
          </w:p>
          <w:p w:rsidR="00BD3DDC" w:rsidRPr="00177AA0" w:rsidRDefault="00BD3DDC" w:rsidP="00BD3DDC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2020 год – 41 770,6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 тыс. руб.;</w:t>
            </w:r>
          </w:p>
          <w:p w:rsidR="00BD3DDC" w:rsidRPr="00177AA0" w:rsidRDefault="00BD3DDC" w:rsidP="00BD3DDC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2021 год – 46 202,6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 тыс. руб.;</w:t>
            </w:r>
          </w:p>
          <w:p w:rsidR="00BD3DDC" w:rsidRPr="00177AA0" w:rsidRDefault="00BD3DDC" w:rsidP="00BD3DDC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2022 год – 46 944,4  тыс. руб.;</w:t>
            </w:r>
          </w:p>
          <w:p w:rsidR="00BD3DDC" w:rsidRPr="00177AA0" w:rsidRDefault="00BD3DDC" w:rsidP="00BD3DDC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2023 год – 47 651,1  тыс. руб.;</w:t>
            </w:r>
          </w:p>
          <w:p w:rsidR="00BD3DDC" w:rsidRPr="00177AA0" w:rsidRDefault="00BD3DDC" w:rsidP="00BD3DDC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lastRenderedPageBreak/>
              <w:t>2024 год – 47 651,1  тыс. руб.;</w:t>
            </w:r>
          </w:p>
          <w:p w:rsidR="00BD3DDC" w:rsidRDefault="00BD3DDC" w:rsidP="00BD3DDC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2025 год – 47 651,1  тыс. руб.;</w:t>
            </w:r>
          </w:p>
          <w:p w:rsidR="00BD3DDC" w:rsidRPr="00177AA0" w:rsidRDefault="00BD3DDC" w:rsidP="00BD3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в том числе за счет субвенций и субсидий из областного бю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жета за счет  средств 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федерального бюджета – 32,6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тыс. рублей, в том числе по г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о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дам реализации:</w:t>
            </w:r>
          </w:p>
          <w:p w:rsidR="00BD3DDC" w:rsidRPr="004B7D24" w:rsidRDefault="00BD3DDC" w:rsidP="00BD3DD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>2020 год –</w:t>
            </w:r>
            <w:r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 32,6</w:t>
            </w:r>
            <w:r w:rsidRPr="00177AA0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ru-RU"/>
              </w:rPr>
              <w:t xml:space="preserve">  тыс. руб.</w:t>
            </w:r>
          </w:p>
          <w:p w:rsidR="00BD3DDC" w:rsidRPr="00177AA0" w:rsidRDefault="00BD3DDC" w:rsidP="00BD3DDC">
            <w:pPr>
              <w:autoSpaceDE w:val="0"/>
              <w:spacing w:after="0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в том числе за счет собственных доходов районного бюджета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277 838,3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 тыс. руб., в т. ч. по годам ре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а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лизации:</w:t>
            </w:r>
          </w:p>
          <w:p w:rsidR="00BD3DDC" w:rsidRPr="00177AA0" w:rsidRDefault="00BD3DDC" w:rsidP="00BD3DDC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2020 год – 41 738,0</w:t>
            </w: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 xml:space="preserve">  тыс. руб.;</w:t>
            </w:r>
          </w:p>
          <w:p w:rsidR="00BD3DDC" w:rsidRPr="00177AA0" w:rsidRDefault="00BD3DDC" w:rsidP="00BD3DDC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2021 год – 46 202,6  тыс. руб.;</w:t>
            </w:r>
          </w:p>
          <w:p w:rsidR="00BD3DDC" w:rsidRPr="00177AA0" w:rsidRDefault="00BD3DDC" w:rsidP="00BD3DDC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2022 год – 46 944,4  тыс. руб.;</w:t>
            </w:r>
          </w:p>
          <w:p w:rsidR="00BD3DDC" w:rsidRPr="00177AA0" w:rsidRDefault="00BD3DDC" w:rsidP="00BD3DDC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2023 год – 47 651,1  тыс. руб.;</w:t>
            </w:r>
          </w:p>
          <w:p w:rsidR="00BD3DDC" w:rsidRPr="00177AA0" w:rsidRDefault="00BD3DDC" w:rsidP="00BD3DDC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2024 год – 47 651,1  тыс. руб.;</w:t>
            </w:r>
          </w:p>
          <w:p w:rsidR="00BD3DDC" w:rsidRPr="00177AA0" w:rsidRDefault="00BD3DDC" w:rsidP="00BD3DDC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</w:pPr>
            <w:r w:rsidRPr="00177AA0">
              <w:rPr>
                <w:rFonts w:ascii="Times New Roman" w:eastAsia="Times New Roman" w:hAnsi="Times New Roman"/>
                <w:i/>
                <w:sz w:val="23"/>
                <w:szCs w:val="23"/>
                <w:lang w:eastAsia="ru-RU"/>
              </w:rPr>
              <w:t>2025 год – 47 651,1  тыс. руб.;</w:t>
            </w:r>
          </w:p>
          <w:p w:rsidR="0092648A" w:rsidRPr="0063426D" w:rsidRDefault="0092648A" w:rsidP="00362040">
            <w:pPr>
              <w:tabs>
                <w:tab w:val="left" w:pos="917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92648A" w:rsidRPr="00ED6802" w:rsidTr="00F90A63">
        <w:trPr>
          <w:trHeight w:val="80"/>
        </w:trPr>
        <w:tc>
          <w:tcPr>
            <w:tcW w:w="3686" w:type="dxa"/>
            <w:shd w:val="clear" w:color="auto" w:fill="auto"/>
          </w:tcPr>
          <w:p w:rsidR="0092648A" w:rsidRPr="00ED6802" w:rsidRDefault="0092648A" w:rsidP="00F90A63">
            <w:pPr>
              <w:spacing w:after="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Ожидаемые результаты реализ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ции подпрограммы </w:t>
            </w:r>
          </w:p>
        </w:tc>
        <w:tc>
          <w:tcPr>
            <w:tcW w:w="6520" w:type="dxa"/>
            <w:shd w:val="clear" w:color="auto" w:fill="auto"/>
          </w:tcPr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 период с 2018 года по 2025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год планируется достижение следующих результатов:</w:t>
            </w:r>
          </w:p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 выполнение Плана реализации муниципальной програ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</w:t>
            </w: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мы на 100 %;</w:t>
            </w:r>
          </w:p>
          <w:p w:rsidR="0092648A" w:rsidRPr="00ED6802" w:rsidRDefault="0092648A" w:rsidP="00F90A63">
            <w:pPr>
              <w:spacing w:after="0"/>
              <w:ind w:firstLine="380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 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выполнение муниципального задания на оказание мун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ципальных услуг и выполнение работ муниципальными орг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низациями </w:t>
            </w: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района в сфере образования – 90</w:t>
            </w:r>
            <w:r w:rsidRPr="00ED6802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% ежегодно.</w:t>
            </w:r>
          </w:p>
        </w:tc>
      </w:tr>
    </w:tbl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Раздел 1. Общая характеристика сферы реализации  подпрограммы 3 </w:t>
      </w:r>
    </w:p>
    <w:p w:rsidR="0092648A" w:rsidRPr="00B6041B" w:rsidRDefault="0092648A" w:rsidP="0092648A">
      <w:pPr>
        <w:spacing w:after="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муниципальной программы 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Подпрограмма «Обеспечение реализации подпрограмм» носит не технический, не обслужива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ю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щий характер. Она направлена на существенное повышение качества управления процессами развития системы образования в Никольском районе. Очень важно качественно спланировать реализацию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пальной программы, обеспечить мониторинг ее реализации и оперативно внести необходимые измен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ния. Важнейшими условиями достижения цели и решения задач, предусмотренных подпрограммой 3, я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в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ляются повышения эффективности  муниципального управления, качества и оперативности предоставл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ния муниципальных услуг и исполнения муниципальных функций; развитие кадрового потенциала; 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учно – методического и информационно – аналитического обеспечения сферы образования.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Сферой реализации подпрограммы 3 является повышение эффективности управления развитием отрасли образования посредством реализации мероприятий муниципальной программы и подпрограмм:</w:t>
      </w:r>
    </w:p>
    <w:p w:rsidR="0092648A" w:rsidRPr="00B6041B" w:rsidRDefault="0092648A" w:rsidP="009264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-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«</w:t>
      </w:r>
      <w:r w:rsidRPr="00B6041B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Развитие дошкольного образования»;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         -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« </w:t>
      </w:r>
      <w:r w:rsidRPr="00B6041B">
        <w:rPr>
          <w:rFonts w:ascii="Times New Roman" w:eastAsia="Times New Roman" w:hAnsi="Times New Roman"/>
          <w:b/>
          <w:i/>
          <w:sz w:val="23"/>
          <w:szCs w:val="23"/>
          <w:lang w:eastAsia="ru-RU"/>
        </w:rPr>
        <w:t>Развитие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о</w:t>
      </w:r>
      <w:r w:rsidRPr="00B6041B">
        <w:rPr>
          <w:rFonts w:ascii="Times New Roman" w:eastAsia="Times New Roman" w:hAnsi="Times New Roman"/>
          <w:b/>
          <w:bCs/>
          <w:i/>
          <w:sz w:val="23"/>
          <w:szCs w:val="23"/>
          <w:lang w:eastAsia="ru-RU"/>
        </w:rPr>
        <w:t>бщего и дополнительного образования детей;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i/>
          <w:sz w:val="23"/>
          <w:szCs w:val="23"/>
          <w:lang w:eastAsia="ru-RU"/>
        </w:rPr>
        <w:t xml:space="preserve">      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Залогом успешного достижения цели  и решения задач муниципальной программы является обесп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чение эффективного исполнения Управлением образования администрации Никольского муниципальн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го района,  муниципальным казенным учреждением «Центр обслуживания бюджетных учреждений»,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ниципальным казенным учреждением «Центр бюджетного учета и отчетности Никольского муниципал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ного района» услуг и функций. 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 Основной задачей Управления образования администрации Никольского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является обеспечение развития образования на территории района в соответствии с Положением об Управлении образования администрации Никольского муниципального района.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color w:val="FF0000"/>
          <w:sz w:val="23"/>
          <w:szCs w:val="23"/>
          <w:lang w:eastAsia="ru-RU"/>
        </w:rPr>
        <w:t xml:space="preserve">       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Управление образования  администрации Никольского муниципального района  в рамках настоящей подпрограммы: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Осуществляет руководство и текущее управление реализацией муниципальной программы, коорд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нирует деятельность учреждений образования района. Начальник Управления образования админис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т</w:t>
      </w:r>
      <w:r w:rsidRPr="006A4C9E">
        <w:rPr>
          <w:rFonts w:ascii="Times New Roman" w:eastAsia="Times New Roman" w:hAnsi="Times New Roman"/>
          <w:bCs/>
          <w:sz w:val="23"/>
          <w:szCs w:val="23"/>
          <w:lang w:eastAsia="ru-RU"/>
        </w:rPr>
        <w:t>рации Никольского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является руководителем  программы. Руководитель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ниципальной программы несет ответственность за реализацию и конечные результаты программы, рациональное и целевое использование выделяемых на ее выполнение финансовых средств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Утверждает состав  координационной группы, осуществляет подготовку плана ее работы по управл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нию муниципальной программы. 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Осуществляет назначение ответственных за выполнение мероприятий подпрограмм муниципальной программы.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Реализует мероприятия муниципальной программы в пределах своих полномочий.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Разрабатывает в пределах своей компетенции нормативные правовые акты, необходимые для реал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зации муниципальной программы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Проводит анализ и формирует предложения по рациональному использованию финансовых ресурсов муниципальной программы;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Осуществляет информационное обеспечение реализации муниципальной программы путем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информ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рования общественности в средствах массовой информации и размещения информации на официал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ном сайте Управления образования администрации Никольского муниципального района </w:t>
      </w:r>
      <w:r w:rsidRPr="00B6041B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в сети 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тернет.</w:t>
      </w:r>
    </w:p>
    <w:p w:rsidR="0092648A" w:rsidRPr="00B6041B" w:rsidRDefault="0092648A" w:rsidP="00880081">
      <w:pPr>
        <w:numPr>
          <w:ilvl w:val="0"/>
          <w:numId w:val="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Ежегодно не позднее 15 декабря текущего года утверждает План реализации муниципальной пр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граммы с указанием исполнителей, обеспечивающих реализацию соответствующих мероприятий, сроков их реализации и бюджетных ассигнований.</w:t>
      </w:r>
    </w:p>
    <w:p w:rsidR="0092648A" w:rsidRPr="00B6041B" w:rsidRDefault="0092648A" w:rsidP="0088008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Формирует годовой отчет о ходе реализации и оценке эффективности муниципальной программы.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Муниципальное казенное учреждение «Центр обслуживания бюджетных учреждений», муниц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пальное казенное учреждение «Центр бухгалтерского учета и отчетности Никольского муниц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пального района»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Участвует в разработке и реализации мероприятий муниципальной программы.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Представляет Управлению образования администрации Никольского муниципального района  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формацию для включения в план реализации, годовой отчет о ходе реализации и оценке эффективн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сти муниципальной программы.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Запрашивает у образовательных организаций района информацию, необходимую для проведения 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ниторинга, оценки эффективности муниципальной программы и подготовки годового отчета.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Представляет Управлению образования администрации Никольского муниципального района инфо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р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мацию, необходимую для проведения мониторинга реализации муниципальной программы, с учетом информации, полученной от образовательных организаций района.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Осуществляет реализацию муниципальной программы в части поставки товаров, выполнения работ, оказания  услуг в соответствии с Федеральным законом  от 05.04.2013 № 44-ФЗ «О контрактной си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с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теме в сфере закупок товаров, работ, услуг для обеспечения государственных и муниципальных нужд" (МКУ «ЦОБУ» является уполномоченным органом на осуществление функций по определ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нию поставщиков (подрядчиков, исполнителей) для нужд муниципальных заказчиков – учреждений образования Никольского района.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Формирует годовые планы финансово – хозяйственной деятельности и бюджетные сметы организ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ций образования района,  с учетом  уточненных Решением Представительного Собрания Никольского муниципального района объемов финансовых средств и первоочередных задач (МКУ «ЦБУ»).  </w:t>
      </w:r>
    </w:p>
    <w:p w:rsidR="0092648A" w:rsidRPr="00B6041B" w:rsidRDefault="0092648A" w:rsidP="008800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Осуществляет оперативный, текущий, последующий контроль за целевым использованием бюдже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т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ных средств, выделяемых в рамках реализации муниципальной программы.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Образовательные организации района осуществляют реализацию муниципальной программы в ра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ках своей компетенции, представляют Управлению образования администрации Никольского муниц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пального района, муниципальному казенному учреждению «Центр обслуживания бюджетных учрежд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ний»,  муниципальному казенному учреждению  «Центр бюджетного учета и отчетности Никольского муниципального района»  информацию, необходимую для проведения мониторинга, оценки эффективн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о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сти муниципальной программы и подготовки годового отчета.</w:t>
      </w: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Раздел 2. Цели, задачи, целевые индикаторы и показатели, основные ожидаемые конечные резул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ь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таты подпрограммы 3 муниципальной программы, сроки и этапы реализации подпрограммы м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у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ниципальной программы</w:t>
      </w: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B6041B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 </w:t>
      </w:r>
      <w:r w:rsidR="00270728"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Исходя из стратегических приоритетов целью подпрограммы 3 муниципальной программы  является:</w:t>
      </w:r>
    </w:p>
    <w:p w:rsidR="00B6041B" w:rsidRPr="00B6041B" w:rsidRDefault="00B6041B" w:rsidP="00B6041B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</w:t>
      </w:r>
      <w:r w:rsidR="0092648A"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- создание организационных, информационных, методических, финансово – экономических условий для эффективной реализации мероприятий муниципальной программы, </w:t>
      </w:r>
    </w:p>
    <w:p w:rsidR="0092648A" w:rsidRPr="00B6041B" w:rsidRDefault="00B6041B" w:rsidP="00B6041B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- обеспечение эффективной деятельности Управления образования администрации Никольского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пального района, муниципальных организаций в сфере образования.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 xml:space="preserve">       </w:t>
      </w:r>
      <w:r w:rsidR="00B6041B"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>Для достижения</w:t>
      </w:r>
      <w:r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 xml:space="preserve"> </w:t>
      </w:r>
      <w:r w:rsidR="00B6041B" w:rsidRPr="00B6041B">
        <w:rPr>
          <w:rFonts w:ascii="Times New Roman" w:eastAsia="Times New Roman" w:hAnsi="Times New Roman"/>
          <w:spacing w:val="-2"/>
          <w:sz w:val="23"/>
          <w:szCs w:val="23"/>
          <w:lang w:eastAsia="ru-RU"/>
        </w:rPr>
        <w:t>указанных целей необходимо решить следующие задачи:</w:t>
      </w:r>
    </w:p>
    <w:p w:rsidR="00B6041B" w:rsidRPr="00B6041B" w:rsidRDefault="00B6041B" w:rsidP="00B6041B">
      <w:pPr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исполнения Управлением образования администрации Никольского муниципального ра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й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она, 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муниципальным казенным учреждением «Центр бюджетного учета и отчетности Никольского мун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ципального района»,  муниципальным казенным учреждением «Центр обслуживания бюджетных учре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>ж</w:t>
      </w:r>
      <w:r w:rsidRPr="00B604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дений» 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возложенных полномочий;</w:t>
      </w:r>
    </w:p>
    <w:p w:rsidR="00B6041B" w:rsidRPr="00B6041B" w:rsidRDefault="00B6041B" w:rsidP="00B6041B">
      <w:pPr>
        <w:spacing w:after="0" w:line="240" w:lineRule="auto"/>
        <w:jc w:val="both"/>
        <w:rPr>
          <w:rFonts w:ascii="Times New Roman" w:eastAsia="Times New Roman" w:hAnsi="Times New Roman"/>
          <w:spacing w:val="-2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выполнения муниципального задания на оказание муниципальных услуг и выполнение р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бот муниципальными организациями района в сфере образования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Основными ожидаемыми конечными результатами реализации  подпрограммы 3 являются: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выполнение Плана реализации муниципальной программы;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выполнение муниципального задания на оказание муниципальных услуг и выполнение работ муниц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пальными организациями района в сфере образования.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     По результатам реализации подпрограммы 3 будут достигнуты следующие значения показателей (и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дикаторов);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- доля выполненных мероприятий  Плана реализации муниципальной программы - 100 % ежегодно;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-  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выполнение муниципального задания на оказание муниципальных услуг и выполнение работ муниц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пальными организациями района в сфере образования – 90 % ежегодно.</w:t>
      </w: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Сведения о целевых показателях подпрограммы 3 муниципальной программы представлены в 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пр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ложении 1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к подпрограмме 3 муниципальной программы.</w:t>
      </w: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Методика расчета значений целевых показателей подпрограммы 3 муниципальной программы прив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е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дена в приложении 2 к подпрограмме 3 муниципальной программы.</w:t>
      </w:r>
    </w:p>
    <w:p w:rsidR="0092648A" w:rsidRPr="00B6041B" w:rsidRDefault="0092648A" w:rsidP="0092648A">
      <w:pPr>
        <w:spacing w:after="0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Сроки реализации подпрограммы 3: 2020-2025 годы.</w:t>
      </w:r>
    </w:p>
    <w:p w:rsidR="0092648A" w:rsidRPr="00B6041B" w:rsidRDefault="0092648A" w:rsidP="0092648A">
      <w:pPr>
        <w:spacing w:after="0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Раздел 3. Характеристика основных мероприятий подпрограммы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3 муниципальной программы                        </w:t>
      </w:r>
    </w:p>
    <w:p w:rsidR="0092648A" w:rsidRPr="00B6041B" w:rsidRDefault="0092648A" w:rsidP="0092648A">
      <w:pPr>
        <w:tabs>
          <w:tab w:val="left" w:pos="3831"/>
        </w:tabs>
        <w:autoSpaceDE w:val="0"/>
        <w:spacing w:after="0"/>
        <w:ind w:firstLine="54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       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Для достижения цели и решения и решения задач подпрограммы 3 необходимо реализовать ряд основных мероприятий.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Основное мероприятие 1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«Содействие организации предоставления общедоступного и беспла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т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ного дошкольного образования, начального общего, основного общего, среднего общего образования, дополнительного образования   на территории Никольского муниципального района, обеспечение 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мет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о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>дической,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хозяй</w:t>
      </w:r>
      <w:r w:rsidR="0033294F">
        <w:rPr>
          <w:rFonts w:ascii="Times New Roman" w:eastAsia="Times New Roman" w:hAnsi="Times New Roman"/>
          <w:sz w:val="23"/>
          <w:szCs w:val="23"/>
          <w:lang w:eastAsia="ru-RU"/>
        </w:rPr>
        <w:t xml:space="preserve">ственной,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правовой деятельности образовательных организаций».</w:t>
      </w:r>
    </w:p>
    <w:p w:rsidR="0092648A" w:rsidRPr="00B6041B" w:rsidRDefault="0092648A" w:rsidP="0092648A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Основное мероприятие 2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«Выполнение функций и полномочий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Управлением образования Н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и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кольского муниципального района»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     В рамках осуществления данных мероприятий предусматривается: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обеспечение деятельности и выполнение функций и полномочий Управления образования администр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а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ции  Никольского муниципального района, муниципального казенного учреждения «Центр обслуживания бюджетных учреждений»;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-  взаимодействие  Управления образования Никольского муниципального района, муниципальное казе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ное учреждение «Центр обслуживания бюджетных учреждений» с образовательными организациями района, органами местного самоуправления, общественными объединениями.</w:t>
      </w:r>
    </w:p>
    <w:p w:rsidR="0092648A" w:rsidRPr="00B6041B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Раздел 4.  Финансовое обеспечение реализации основных мероприятий подпрограммы 3 </w:t>
      </w: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муниципальной программы за счет средств районного бюджета</w:t>
      </w:r>
    </w:p>
    <w:p w:rsidR="0092648A" w:rsidRPr="00B6041B" w:rsidRDefault="0092648A" w:rsidP="0092648A">
      <w:pPr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 CYR" w:hAnsi="Times New Roman"/>
          <w:color w:val="000000"/>
          <w:sz w:val="23"/>
          <w:szCs w:val="23"/>
          <w:lang w:eastAsia="ru-RU"/>
        </w:rPr>
        <w:t xml:space="preserve">       </w:t>
      </w:r>
    </w:p>
    <w:p w:rsidR="00BD3DDC" w:rsidRPr="00177AA0" w:rsidRDefault="00BD3DDC" w:rsidP="00BD3DDC">
      <w:pPr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«Объем бюджетных ассигнований на реализацию подпрограммы 3 муниципально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й программы составл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я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ет 277 870,9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  тыс. руб., в том числе по годам реализации:</w:t>
      </w:r>
    </w:p>
    <w:p w:rsidR="00BD3DDC" w:rsidRPr="00177AA0" w:rsidRDefault="00BD3DDC" w:rsidP="00BD3DDC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2020 год – 41 770,6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 тыс. руб.;</w:t>
      </w:r>
    </w:p>
    <w:p w:rsidR="00BD3DDC" w:rsidRPr="00177AA0" w:rsidRDefault="00BD3DDC" w:rsidP="00BD3DDC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2021 год – 46 202,6  тыс. руб.;</w:t>
      </w:r>
    </w:p>
    <w:p w:rsidR="00BD3DDC" w:rsidRPr="00177AA0" w:rsidRDefault="00BD3DDC" w:rsidP="00BD3DDC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2022 год – 46 944,4  тыс. руб.;</w:t>
      </w:r>
    </w:p>
    <w:p w:rsidR="00BD3DDC" w:rsidRPr="00177AA0" w:rsidRDefault="00BD3DDC" w:rsidP="00BD3DDC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lastRenderedPageBreak/>
        <w:t>2023 год – 47 651,1  тыс. руб.;</w:t>
      </w:r>
    </w:p>
    <w:p w:rsidR="00BD3DDC" w:rsidRPr="00177AA0" w:rsidRDefault="00BD3DDC" w:rsidP="00BD3DDC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2024 год – 47 651,1  тыс. руб.;</w:t>
      </w:r>
    </w:p>
    <w:p w:rsidR="00BD3DDC" w:rsidRDefault="00BD3DDC" w:rsidP="00BD3DDC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2025 год – 47 651,1  тыс. руб.;</w:t>
      </w:r>
    </w:p>
    <w:p w:rsidR="00BD3DDC" w:rsidRPr="00177AA0" w:rsidRDefault="00BD3DDC" w:rsidP="00BD3DDC">
      <w:pPr>
        <w:snapToGri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в том числе за счет субвенций и субсидий из областного бюджета за счет  средств 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федерального бю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жета – 32,6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тыс. рублей, в том числе по г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о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дам реализации:</w:t>
      </w:r>
    </w:p>
    <w:p w:rsidR="00BD3DDC" w:rsidRPr="00881766" w:rsidRDefault="00BD3DDC" w:rsidP="00BD3DDC">
      <w:pPr>
        <w:snapToGrid w:val="0"/>
        <w:spacing w:after="0" w:line="240" w:lineRule="auto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2020 год –</w:t>
      </w:r>
      <w:r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 32,6</w:t>
      </w:r>
      <w:r w:rsidRPr="00177AA0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 xml:space="preserve">  тыс. руб.</w:t>
      </w:r>
    </w:p>
    <w:p w:rsidR="00BD3DDC" w:rsidRPr="00177AA0" w:rsidRDefault="00BD3DDC" w:rsidP="00BD3DDC">
      <w:pPr>
        <w:autoSpaceDE w:val="0"/>
        <w:spacing w:after="0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в том числе за счет собственных дох</w:t>
      </w: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одов районного бюджета 277 838,3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 тыс. руб., в т. ч. по годам ре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а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лизации:</w:t>
      </w:r>
    </w:p>
    <w:p w:rsidR="00BD3DDC" w:rsidRPr="00177AA0" w:rsidRDefault="00BD3DDC" w:rsidP="00BD3DDC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>
        <w:rPr>
          <w:rFonts w:ascii="Times New Roman" w:eastAsia="Times New Roman" w:hAnsi="Times New Roman"/>
          <w:i/>
          <w:sz w:val="23"/>
          <w:szCs w:val="23"/>
          <w:lang w:eastAsia="ru-RU"/>
        </w:rPr>
        <w:t>2020 год – 41 738,0</w:t>
      </w: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 xml:space="preserve">  тыс. руб.;</w:t>
      </w:r>
    </w:p>
    <w:p w:rsidR="00BD3DDC" w:rsidRPr="00177AA0" w:rsidRDefault="00BD3DDC" w:rsidP="00BD3DDC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2021 год – 46 202,6  тыс. руб.;</w:t>
      </w:r>
    </w:p>
    <w:p w:rsidR="00BD3DDC" w:rsidRPr="00177AA0" w:rsidRDefault="00BD3DDC" w:rsidP="00BD3DDC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2022 год – 46 944,4  тыс. руб.;</w:t>
      </w:r>
    </w:p>
    <w:p w:rsidR="00BD3DDC" w:rsidRPr="00177AA0" w:rsidRDefault="00BD3DDC" w:rsidP="00BD3DDC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2023 год – 47 651,1  тыс. руб.;</w:t>
      </w:r>
    </w:p>
    <w:p w:rsidR="00BD3DDC" w:rsidRPr="00177AA0" w:rsidRDefault="00BD3DDC" w:rsidP="00BD3DDC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2024 год – 47 651,1  тыс. руб.;</w:t>
      </w:r>
    </w:p>
    <w:p w:rsidR="00BD3DDC" w:rsidRPr="00177AA0" w:rsidRDefault="00BD3DDC" w:rsidP="00BD3DDC">
      <w:pPr>
        <w:tabs>
          <w:tab w:val="left" w:pos="917"/>
        </w:tabs>
        <w:autoSpaceDE w:val="0"/>
        <w:spacing w:after="0" w:line="240" w:lineRule="auto"/>
        <w:jc w:val="both"/>
        <w:rPr>
          <w:rFonts w:ascii="Times New Roman" w:eastAsia="Times New Roman" w:hAnsi="Times New Roman"/>
          <w:i/>
          <w:sz w:val="23"/>
          <w:szCs w:val="23"/>
          <w:lang w:eastAsia="ru-RU"/>
        </w:rPr>
      </w:pPr>
      <w:r w:rsidRPr="00177AA0">
        <w:rPr>
          <w:rFonts w:ascii="Times New Roman" w:eastAsia="Times New Roman" w:hAnsi="Times New Roman"/>
          <w:i/>
          <w:sz w:val="23"/>
          <w:szCs w:val="23"/>
          <w:lang w:eastAsia="ru-RU"/>
        </w:rPr>
        <w:t>2025 год – 47 651,1  тыс. руб.;</w:t>
      </w:r>
    </w:p>
    <w:p w:rsidR="0092648A" w:rsidRPr="00454F94" w:rsidRDefault="0092648A" w:rsidP="00454F94">
      <w:pPr>
        <w:autoSpaceDE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454F9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 </w:t>
      </w:r>
      <w:r w:rsidR="00454F94">
        <w:rPr>
          <w:rFonts w:ascii="Times New Roman" w:hAnsi="Times New Roman"/>
          <w:sz w:val="23"/>
          <w:szCs w:val="23"/>
        </w:rPr>
        <w:t xml:space="preserve">Финансовое обеспечение </w:t>
      </w:r>
      <w:r w:rsidR="00454F94" w:rsidRPr="00454F94">
        <w:rPr>
          <w:rFonts w:ascii="Times New Roman" w:hAnsi="Times New Roman"/>
          <w:sz w:val="23"/>
          <w:szCs w:val="23"/>
        </w:rPr>
        <w:t>подпрограммы 3 муниципальной программы за счет средств районного бюджета</w:t>
      </w:r>
      <w:r w:rsidR="00454F94">
        <w:rPr>
          <w:rFonts w:ascii="Times New Roman" w:hAnsi="Times New Roman"/>
          <w:sz w:val="23"/>
          <w:szCs w:val="23"/>
        </w:rPr>
        <w:t xml:space="preserve"> </w:t>
      </w:r>
      <w:r w:rsidR="00454F94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представлено</w:t>
      </w: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 приложении 3 к подпрограмме 3 муниципальной программы.</w:t>
      </w: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Раздел 5. Прогнозная (справочная) оценка</w:t>
      </w:r>
      <w:r w:rsidR="009D79E1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привлечения средств областного бюджета, бюджетов поселений района, организаций для реализации подпрограммы 3 муниципальной программы</w:t>
      </w:r>
    </w:p>
    <w:p w:rsidR="00B9061A" w:rsidRPr="00D348D1" w:rsidRDefault="0092648A" w:rsidP="00B9061A">
      <w:pPr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zh-CN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     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Сведения о прогно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зной (справочной) оценке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привлечения средств областного бюджета, бюдж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тов поселений района, организаций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 на реализацию целей подпрограммы 3 муниципальной програ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>м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 xml:space="preserve">мы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представлены в </w:t>
      </w:r>
      <w:r w:rsidR="00B9061A" w:rsidRPr="00D348D1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приложении 4 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>к подпрограм</w:t>
      </w:r>
      <w:r w:rsidR="00B9061A">
        <w:rPr>
          <w:rFonts w:ascii="Times New Roman" w:eastAsia="Times New Roman" w:hAnsi="Times New Roman"/>
          <w:sz w:val="24"/>
          <w:szCs w:val="24"/>
          <w:lang w:eastAsia="zh-CN"/>
        </w:rPr>
        <w:t>ме 3</w:t>
      </w:r>
      <w:r w:rsidR="00B9061A" w:rsidRPr="00D348D1">
        <w:rPr>
          <w:rFonts w:ascii="Times New Roman" w:eastAsia="Times New Roman" w:hAnsi="Times New Roman"/>
          <w:sz w:val="24"/>
          <w:szCs w:val="24"/>
          <w:lang w:eastAsia="zh-CN"/>
        </w:rPr>
        <w:t xml:space="preserve"> муниципальной программы.</w:t>
      </w:r>
    </w:p>
    <w:p w:rsidR="0092648A" w:rsidRPr="00B6041B" w:rsidRDefault="0092648A" w:rsidP="0092648A">
      <w:pPr>
        <w:tabs>
          <w:tab w:val="left" w:pos="917"/>
        </w:tabs>
        <w:autoSpaceDE w:val="0"/>
        <w:spacing w:after="0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NewRomanPS-BoldMT" w:hAnsi="Times New Roman"/>
          <w:b/>
          <w:bCs/>
          <w:sz w:val="23"/>
          <w:szCs w:val="23"/>
          <w:lang w:eastAsia="ru-RU"/>
        </w:rPr>
        <w:t xml:space="preserve">Раздел 6. Характеристика мер 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правового</w:t>
      </w:r>
      <w:r w:rsidRPr="00B6041B">
        <w:rPr>
          <w:rFonts w:ascii="Times New Roman" w:eastAsia="TimesNewRomanPS-BoldMT" w:hAnsi="Times New Roman"/>
          <w:b/>
          <w:bCs/>
          <w:sz w:val="23"/>
          <w:szCs w:val="23"/>
          <w:lang w:eastAsia="ru-RU"/>
        </w:rPr>
        <w:t xml:space="preserve"> регулирования </w:t>
      </w:r>
    </w:p>
    <w:p w:rsidR="0092648A" w:rsidRPr="00B6041B" w:rsidRDefault="0092648A" w:rsidP="0092648A">
      <w:pPr>
        <w:autoSpaceDE w:val="0"/>
        <w:spacing w:after="0"/>
        <w:ind w:firstLine="54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/>
        <w:ind w:firstLine="54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Сведения об основных мерах правового регулирования в сфере реализации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подпрограммы 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представлены  в </w:t>
      </w:r>
      <w:r w:rsidR="00E91E93">
        <w:rPr>
          <w:rFonts w:ascii="Times New Roman" w:eastAsia="Times New Roman" w:hAnsi="Times New Roman"/>
          <w:b/>
          <w:sz w:val="23"/>
          <w:szCs w:val="23"/>
          <w:lang w:eastAsia="ru-RU"/>
        </w:rPr>
        <w:t>приложении 5</w:t>
      </w: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>к подпрограмме 3 муниципальной программы.</w:t>
      </w:r>
    </w:p>
    <w:p w:rsidR="0092648A" w:rsidRPr="00B6041B" w:rsidRDefault="0092648A" w:rsidP="0092648A">
      <w:pPr>
        <w:autoSpaceDE w:val="0"/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Раздел 9. Информация об участии в реализации подпрограммы муниципальной программы орг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а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низаций с государственным и муниципальным участием, общественных, научных и иных орган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и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заций, внебюджетных фондов</w:t>
      </w: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Организации с государственным и муниципальным участием, общественные, научные и иные орг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а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низации, внебюджетные фонды  в реализации подпрограммы 3 муниципальной программы не участвуют.</w:t>
      </w:r>
    </w:p>
    <w:p w:rsidR="0092648A" w:rsidRPr="00B6041B" w:rsidRDefault="0092648A" w:rsidP="0092648A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Раздел 10. Сведения об участии органов местного самоуправления поселений муниципального о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б</w:t>
      </w:r>
      <w:r w:rsidRPr="00B6041B">
        <w:rPr>
          <w:rFonts w:ascii="Times New Roman" w:eastAsia="Times New Roman" w:hAnsi="Times New Roman"/>
          <w:b/>
          <w:sz w:val="23"/>
          <w:szCs w:val="23"/>
          <w:lang w:eastAsia="ar-SA"/>
        </w:rPr>
        <w:t>разования в реализации подпрограммы</w:t>
      </w:r>
    </w:p>
    <w:p w:rsidR="0092648A" w:rsidRPr="00B6041B" w:rsidRDefault="0092648A" w:rsidP="0092648A">
      <w:pPr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ar-SA"/>
        </w:rPr>
      </w:pPr>
    </w:p>
    <w:p w:rsidR="0092648A" w:rsidRPr="00B6041B" w:rsidRDefault="0092648A" w:rsidP="0092648A">
      <w:pPr>
        <w:spacing w:after="0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Участие в реализации подпрограммы 3 муниципальной программы органов местного самоуправл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е</w:t>
      </w:r>
      <w:r w:rsidRPr="00B6041B">
        <w:rPr>
          <w:rFonts w:ascii="Times New Roman" w:eastAsia="Times New Roman" w:hAnsi="Times New Roman"/>
          <w:sz w:val="23"/>
          <w:szCs w:val="23"/>
          <w:lang w:eastAsia="ar-SA"/>
        </w:rPr>
        <w:t>ния поселений района не предусмотрено.</w:t>
      </w:r>
    </w:p>
    <w:p w:rsidR="0092648A" w:rsidRPr="00B6041B" w:rsidRDefault="0092648A" w:rsidP="0092648A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3"/>
          <w:szCs w:val="23"/>
          <w:lang w:eastAsia="zh-CN"/>
        </w:rPr>
      </w:pPr>
    </w:p>
    <w:p w:rsidR="0092648A" w:rsidRPr="00B6041B" w:rsidRDefault="0092648A" w:rsidP="0092648A">
      <w:pPr>
        <w:autoSpaceDE w:val="0"/>
        <w:spacing w:after="0" w:line="240" w:lineRule="auto"/>
        <w:rPr>
          <w:rFonts w:ascii="Times New Roman" w:eastAsia="Times New Roman" w:hAnsi="Times New Roman"/>
          <w:color w:val="000000"/>
          <w:spacing w:val="-2"/>
          <w:sz w:val="23"/>
          <w:szCs w:val="23"/>
          <w:lang w:eastAsia="zh-CN"/>
        </w:rPr>
      </w:pPr>
    </w:p>
    <w:p w:rsidR="0092648A" w:rsidRPr="00ED6802" w:rsidRDefault="0092648A" w:rsidP="0092648A">
      <w:pPr>
        <w:autoSpaceDE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  <w:sectPr w:rsidR="0092648A" w:rsidRPr="00ED6802" w:rsidSect="008A1872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pgSz w:w="11906" w:h="16838"/>
          <w:pgMar w:top="227" w:right="425" w:bottom="142" w:left="992" w:header="709" w:footer="709" w:gutter="0"/>
          <w:cols w:space="720"/>
          <w:docGrid w:linePitch="360"/>
        </w:sect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lastRenderedPageBreak/>
        <w:t>Приложение 1</w:t>
      </w: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>СВЕДЕНИЯ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о целевых показателях (индикаторах) подпрограммы 3 муниципальной программы</w:t>
      </w:r>
      <w:r w:rsidRPr="00B6041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</w:p>
    <w:p w:rsidR="0092648A" w:rsidRPr="00B6041B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tbl>
      <w:tblPr>
        <w:tblW w:w="15451" w:type="dxa"/>
        <w:tblInd w:w="250" w:type="dxa"/>
        <w:tblLayout w:type="fixed"/>
        <w:tblLook w:val="0000"/>
      </w:tblPr>
      <w:tblGrid>
        <w:gridCol w:w="569"/>
        <w:gridCol w:w="4392"/>
        <w:gridCol w:w="2268"/>
        <w:gridCol w:w="567"/>
        <w:gridCol w:w="851"/>
        <w:gridCol w:w="850"/>
        <w:gridCol w:w="993"/>
        <w:gridCol w:w="992"/>
        <w:gridCol w:w="993"/>
        <w:gridCol w:w="992"/>
        <w:gridCol w:w="992"/>
        <w:gridCol w:w="992"/>
      </w:tblGrid>
      <w:tr w:rsidR="0092648A" w:rsidRPr="00B6041B" w:rsidTr="00F90A63">
        <w:trPr>
          <w:trHeight w:val="971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п/п</w:t>
            </w: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Задача, направленная </w:t>
            </w: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 достижение цели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Наименование цел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вого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Ед. измер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Факт 2018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Оцен. 2019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Значение целевого показателя</w:t>
            </w:r>
          </w:p>
          <w:p w:rsidR="0092648A" w:rsidRPr="00B6041B" w:rsidRDefault="0092648A" w:rsidP="00F90A63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92648A" w:rsidRPr="00B6041B" w:rsidTr="00F90A63">
        <w:trPr>
          <w:trHeight w:val="495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cs="Calibri"/>
                <w:sz w:val="23"/>
                <w:szCs w:val="23"/>
              </w:rPr>
            </w:pPr>
          </w:p>
        </w:tc>
        <w:tc>
          <w:tcPr>
            <w:tcW w:w="4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2025 год</w:t>
            </w:r>
          </w:p>
        </w:tc>
      </w:tr>
      <w:tr w:rsidR="0092648A" w:rsidRPr="00B6041B" w:rsidTr="00F90A63">
        <w:trPr>
          <w:trHeight w:val="247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cs="Calibri"/>
                <w:b/>
                <w:sz w:val="23"/>
                <w:szCs w:val="23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 w:cs="Times New Roman CYR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 w:cs="Times New Roman CYR"/>
                <w:b/>
                <w:sz w:val="23"/>
                <w:szCs w:val="23"/>
                <w:lang w:eastAsia="ru-RU"/>
              </w:rPr>
              <w:t xml:space="preserve">Задача 1.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Обеспечение исполнения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Управлением образования администрции </w:t>
            </w:r>
          </w:p>
          <w:p w:rsidR="0092648A" w:rsidRPr="00B6041B" w:rsidRDefault="0092648A" w:rsidP="00B6041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Никольского муниципального района,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муниципальным казенным учреждением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«Центр бюджетного учета и отчетности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Никольского муниципального района» 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муниципальным казенным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учреждением «Центр обслуживания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бюджетных учреждений» </w:t>
            </w:r>
          </w:p>
          <w:p w:rsidR="0092648A" w:rsidRPr="00B6041B" w:rsidRDefault="0092648A" w:rsidP="00F90A63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возложенных  полномочий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доля выполненных мероприятий Плана реализации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ципальной пр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граммы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</w:tr>
      <w:tr w:rsidR="0092648A" w:rsidRPr="00B6041B" w:rsidTr="00F90A63">
        <w:trPr>
          <w:trHeight w:val="62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autoSpaceDE w:val="0"/>
              <w:snapToGrid w:val="0"/>
              <w:spacing w:after="0" w:line="240" w:lineRule="auto"/>
              <w:jc w:val="center"/>
              <w:rPr>
                <w:rFonts w:cs="Calibri"/>
                <w:b/>
                <w:color w:val="1D1D1D"/>
                <w:sz w:val="23"/>
                <w:szCs w:val="23"/>
              </w:rPr>
            </w:pPr>
          </w:p>
          <w:p w:rsidR="0092648A" w:rsidRPr="00B6041B" w:rsidRDefault="0092648A" w:rsidP="00F90A6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Задача 2.</w:t>
            </w:r>
          </w:p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Обеспечение выполнения муниципальн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го задания на оказание муниципальных услуг и выполнение работ муниципал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ь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ными организациями района в сфере 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Выполнение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ципального задания на оказание мун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ципальных услуг и выполнение работ муниципальными организациями ра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й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она в сфере образ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B6041B" w:rsidRDefault="00B6041B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92648A" w:rsidRPr="00B6041B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B6041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90</w:t>
            </w:r>
          </w:p>
        </w:tc>
      </w:tr>
    </w:tbl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B6041B" w:rsidRDefault="0092648A" w:rsidP="0092648A">
      <w:pPr>
        <w:autoSpaceDE w:val="0"/>
        <w:spacing w:after="0" w:line="240" w:lineRule="auto"/>
        <w:ind w:firstLine="10440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 w:rsidRPr="00B6041B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92648A" w:rsidRPr="00ED6802" w:rsidRDefault="0092648A" w:rsidP="00B6041B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Приложение 2</w:t>
      </w:r>
    </w:p>
    <w:p w:rsidR="0092648A" w:rsidRPr="00ED6802" w:rsidRDefault="0092648A" w:rsidP="0092648A">
      <w:pPr>
        <w:autoSpaceDE w:val="0"/>
        <w:spacing w:after="0" w:line="240" w:lineRule="auto"/>
        <w:ind w:firstLine="10440"/>
        <w:rPr>
          <w:rFonts w:ascii="Times New Roman" w:eastAsia="Times New Roman" w:hAnsi="Times New Roman"/>
          <w:sz w:val="19"/>
          <w:szCs w:val="19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      к подпрограмме 3 муниципальной программы</w:t>
      </w:r>
    </w:p>
    <w:p w:rsidR="0092648A" w:rsidRPr="00ED6802" w:rsidRDefault="0092648A" w:rsidP="0092648A">
      <w:pPr>
        <w:autoSpaceDE w:val="0"/>
        <w:spacing w:after="0" w:line="240" w:lineRule="auto"/>
        <w:ind w:firstLine="10440"/>
        <w:rPr>
          <w:rFonts w:ascii="Times New Roman" w:eastAsia="Times New Roman" w:hAnsi="Times New Roman"/>
          <w:sz w:val="19"/>
          <w:szCs w:val="19"/>
          <w:lang w:eastAsia="ru-RU"/>
        </w:rPr>
      </w:pPr>
    </w:p>
    <w:tbl>
      <w:tblPr>
        <w:tblW w:w="16302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41"/>
        <w:gridCol w:w="2256"/>
        <w:gridCol w:w="458"/>
        <w:gridCol w:w="2669"/>
        <w:gridCol w:w="1248"/>
        <w:gridCol w:w="1842"/>
        <w:gridCol w:w="1949"/>
        <w:gridCol w:w="1453"/>
        <w:gridCol w:w="1559"/>
        <w:gridCol w:w="851"/>
        <w:gridCol w:w="1276"/>
      </w:tblGrid>
      <w:tr w:rsidR="0092648A" w:rsidRPr="00ED6802" w:rsidTr="00F90A63">
        <w:trPr>
          <w:trHeight w:val="600"/>
        </w:trPr>
        <w:tc>
          <w:tcPr>
            <w:tcW w:w="1630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СВЕДЕНИЯ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о порядке сбора информации и методике расчета целевого показателя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подпрограммы 3 муниципальной программы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92648A" w:rsidRPr="00ED6802" w:rsidTr="00F90A63">
        <w:trPr>
          <w:trHeight w:val="73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№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п/п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Ед. изм.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Определение целевого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Временные характерист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ки целевого показателя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Алгоритм формир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 (формула)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казателя и методич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ские пояснения к 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левому показателю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Базовые показатели, используемые в фо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муле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Метод сбора и индекс формы 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Объект и единица 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Охват единиц совоку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Ответстве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за сбор данных по целевому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казателю</w:t>
            </w:r>
          </w:p>
        </w:tc>
      </w:tr>
      <w:tr w:rsidR="0092648A" w:rsidRPr="00ED6802" w:rsidTr="00F90A63">
        <w:trPr>
          <w:trHeight w:val="287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11</w:t>
            </w:r>
          </w:p>
        </w:tc>
      </w:tr>
      <w:tr w:rsidR="0092648A" w:rsidRPr="00ED6802" w:rsidTr="00F90A63">
        <w:trPr>
          <w:trHeight w:val="2383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Доля выполненных м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роприятий Плана реал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зации муниципальной программы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Показатель характеризует ур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вень выполнения мероприятий Плана реализации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 программы, позволяет  оценить результаты деятельн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сти ответственного исполнит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ля, соисполнителя, участников подпрограммы 4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 программы в рамках реал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зации мероприятий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пальной программы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Годовая,  за отчетный п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риод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B45F07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С=А/В</w:t>
            </w:r>
            <w:r w:rsidR="0092648A"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*100%</w:t>
            </w:r>
            <w:r w:rsidR="0092648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, </w:t>
            </w:r>
            <w:r w:rsidR="002A16F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где С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– доля выпо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л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нения меропри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я</w:t>
            </w:r>
            <w:r w:rsidR="0092648A" w:rsidRPr="00B45F0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тий 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1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количество мер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приятий, выполненных в соответствии с Пл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ном реализации мун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ципальной программы в отчетном периоде.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3-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Мероприятия Плана реализации муниципальной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администр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пального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 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казенное 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жетного учета и отчетности Никольского муниципал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района»,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ное казенное уч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обсл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живания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жетных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ждений»</w:t>
            </w:r>
          </w:p>
        </w:tc>
      </w:tr>
      <w:tr w:rsidR="0092648A" w:rsidRPr="00ED6802" w:rsidTr="00F90A63">
        <w:trPr>
          <w:trHeight w:val="2349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2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количество мер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приятий, предусмо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ренных Планом реал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зации муниципальной программы на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период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  <w:tr w:rsidR="0092648A" w:rsidRPr="00ED6802" w:rsidTr="00F90A63">
        <w:trPr>
          <w:trHeight w:val="2743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lastRenderedPageBreak/>
              <w:t>2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Выполнение муниц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пального задания на ок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зание муниципальных услуг и выполнение р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бот муниципальными организациями района в сфере образования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%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Показатель характеризует ст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пень выполнения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задания на оказание мун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ципальных услуг и выполнение работ муниципальными орган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зациями района в сфере образ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 общеобр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зовательным организациям: отчетность за первое пол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годие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и за вт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рое полугодие отчетного г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да.</w:t>
            </w:r>
          </w:p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 дошкол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ным организ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циям за отче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ный пер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од(годовая отчетность)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  <w:p w:rsidR="0092648A" w:rsidRPr="00B45F07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С=А/В</w:t>
            </w:r>
            <w:r w:rsidR="0092648A" w:rsidRPr="00ED6802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*100%</w:t>
            </w:r>
            <w:r w:rsidR="0092648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где 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 w:rsidR="0092648A"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  <w:r w:rsidRPr="005F2277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 xml:space="preserve"> 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процент выполн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муниципального задания на оказание муниципальных услуг и выполнение работ муниципальными организациями ра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й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она в сфере образов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5F2277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1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фактическое 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муниципал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задания на оказ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муниципальных услуг и выполнение работ муниципальн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ми организациями района в сфере образ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вания;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3 – 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ведомственная отчетность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Муниципальные задания на оказ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ние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ных услуг и в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работ муниципальных организаций ра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й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она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Спло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ш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администр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ции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Никол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ского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пального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 м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казенное 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жетного учета и отчетности Никольского муниципал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ного района»,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муниципал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ное казенное уч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реждение «Центр обсл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живания бю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жетных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учр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е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ждений»</w:t>
            </w:r>
          </w:p>
        </w:tc>
      </w:tr>
      <w:tr w:rsidR="0092648A" w:rsidRPr="00ED6802" w:rsidTr="00F90A63">
        <w:trPr>
          <w:trHeight w:val="4167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5F2277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Базовый показатель 2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  <w:t>В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– утвержденное м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ниципальное задание на оказание муниц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пальных услуг и в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ы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полнение работ мун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и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ципальными организ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а</w:t>
            </w:r>
            <w:r w:rsidR="0092648A" w:rsidRPr="00ED6802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циями района в сфере образования </w:t>
            </w: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</w:tbl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br w:type="page"/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lastRenderedPageBreak/>
        <w:t>Приложение 3</w:t>
      </w:r>
    </w:p>
    <w:p w:rsidR="0092648A" w:rsidRPr="00ED6802" w:rsidRDefault="0092648A" w:rsidP="0092648A">
      <w:pPr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zh-CN"/>
        </w:rPr>
      </w:pPr>
    </w:p>
    <w:p w:rsidR="00BD3DDC" w:rsidRDefault="00BD3DDC" w:rsidP="00BD3DDC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ФИНАНСОВОЕ ОБЕСПЕЧЕНИЕ</w:t>
      </w:r>
    </w:p>
    <w:p w:rsidR="00BD3DDC" w:rsidRDefault="00BD3DDC" w:rsidP="00BD3DDC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подпрограммы 3 муниципальной программы за счет средств районного бюджета</w:t>
      </w:r>
    </w:p>
    <w:p w:rsidR="00BD3DDC" w:rsidRDefault="00BD3DDC" w:rsidP="00BD3DDC">
      <w:pPr>
        <w:autoSpaceDE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6"/>
        <w:gridCol w:w="1986"/>
        <w:gridCol w:w="2410"/>
        <w:gridCol w:w="2409"/>
        <w:gridCol w:w="2268"/>
        <w:gridCol w:w="1134"/>
        <w:gridCol w:w="1134"/>
        <w:gridCol w:w="1134"/>
        <w:gridCol w:w="993"/>
        <w:gridCol w:w="992"/>
        <w:gridCol w:w="1002"/>
      </w:tblGrid>
      <w:tr w:rsidR="00BD3DDC" w:rsidTr="0003429F">
        <w:trPr>
          <w:cantSplit/>
          <w:trHeight w:val="355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BD3DDC" w:rsidRDefault="00BD3DDC" w:rsidP="0003429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  <w:p w:rsidR="00BD3DDC" w:rsidRDefault="00BD3DDC" w:rsidP="0003429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</w:t>
            </w:r>
          </w:p>
          <w:p w:rsidR="00BD3DDC" w:rsidRDefault="00BD3DDC" w:rsidP="0003429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ведомственной целевой програ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мы, основного 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Ответственный испо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нитель, участник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Целевой показатель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Источник финансов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обеспечения </w:t>
            </w:r>
          </w:p>
        </w:tc>
        <w:tc>
          <w:tcPr>
            <w:tcW w:w="63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Расходы (тыс. руб.)</w:t>
            </w:r>
          </w:p>
        </w:tc>
      </w:tr>
      <w:tr w:rsidR="00BD3DDC" w:rsidTr="0003429F">
        <w:trPr>
          <w:cantSplit/>
          <w:trHeight w:val="49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 год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 год</w:t>
            </w:r>
          </w:p>
        </w:tc>
      </w:tr>
      <w:tr w:rsidR="00BD3DDC" w:rsidTr="0003429F">
        <w:trPr>
          <w:trHeight w:val="25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widowControl w:val="0"/>
              <w:autoSpaceDE w:val="0"/>
              <w:spacing w:after="0" w:line="240" w:lineRule="auto"/>
              <w:ind w:left="-630" w:firstLine="63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BD3DDC" w:rsidTr="0003429F">
        <w:trPr>
          <w:cantSplit/>
          <w:trHeight w:val="20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BD3DDC" w:rsidRDefault="00BD3DDC" w:rsidP="0003429F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Подпрограмма 3 «Обеспечение реализации подпрограмм»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«Развитие образ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вания </w:t>
            </w:r>
          </w:p>
          <w:p w:rsidR="00BD3DDC" w:rsidRDefault="00BD3DDC" w:rsidP="0003429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Никольского 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ниципального района</w:t>
            </w:r>
          </w:p>
          <w:p w:rsidR="00BD3DDC" w:rsidRDefault="00BD3DDC" w:rsidP="0003429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 2020-2025 годы»</w:t>
            </w:r>
          </w:p>
          <w:p w:rsidR="00BD3DDC" w:rsidRDefault="00BD3DDC" w:rsidP="0003429F">
            <w:pPr>
              <w:widowControl w:val="0"/>
              <w:autoSpaceDE w:val="0"/>
              <w:spacing w:after="0" w:line="240" w:lineRule="auto"/>
              <w:ind w:left="-630" w:firstLine="63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</w:t>
            </w:r>
          </w:p>
          <w:p w:rsidR="00BD3DDC" w:rsidRDefault="00BD3DDC" w:rsidP="000342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Ответственный исполн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тель:</w:t>
            </w:r>
          </w:p>
          <w:p w:rsidR="00BD3DDC" w:rsidRDefault="00BD3DDC" w:rsidP="0003429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Никольск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муниципального района</w:t>
            </w:r>
          </w:p>
          <w:p w:rsidR="00BD3DDC" w:rsidRDefault="00BD3DDC" w:rsidP="000342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Соисполнитель:</w:t>
            </w:r>
          </w:p>
          <w:p w:rsidR="00BD3DDC" w:rsidRDefault="00BD3DDC" w:rsidP="0003429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казенное учреждение «Центр обсл</w:t>
            </w:r>
            <w:r>
              <w:rPr>
                <w:rFonts w:ascii="Times New Roman" w:hAnsi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sz w:val="18"/>
                <w:szCs w:val="18"/>
              </w:rPr>
              <w:t>живания бюджетных учр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ждений»</w:t>
            </w:r>
          </w:p>
          <w:p w:rsidR="00BD3DDC" w:rsidRDefault="00BD3DDC" w:rsidP="000342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Участник 1:</w:t>
            </w:r>
          </w:p>
          <w:p w:rsidR="00BD3DDC" w:rsidRDefault="00BD3DDC" w:rsidP="0003429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 Никольск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муниципального района</w:t>
            </w:r>
          </w:p>
          <w:p w:rsidR="00BD3DDC" w:rsidRDefault="00BD3DDC" w:rsidP="000342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Участник 2:</w:t>
            </w:r>
          </w:p>
          <w:p w:rsidR="00BD3DDC" w:rsidRDefault="00BD3DDC" w:rsidP="0003429F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Никольск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муниципального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41 770,60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46 202,6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46 944,4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47 651,1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47 651,1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47 651,1</w:t>
            </w:r>
          </w:p>
        </w:tc>
      </w:tr>
      <w:tr w:rsidR="00BD3DDC" w:rsidTr="0003429F">
        <w:trPr>
          <w:cantSplit/>
          <w:trHeight w:val="38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41 738,00</w:t>
            </w:r>
          </w:p>
          <w:p w:rsidR="00BD3DDC" w:rsidRDefault="00BD3DDC" w:rsidP="00034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</w:pPr>
            <w:r>
              <w:rPr>
                <w:rFonts w:ascii="Times New Roman" w:hAnsi="Times New Roman"/>
              </w:rPr>
              <w:t>46 202,6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46 944,4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47 651,1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47 651,1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47 651,1</w:t>
            </w:r>
          </w:p>
        </w:tc>
      </w:tr>
      <w:tr w:rsidR="00BD3DDC" w:rsidTr="0003429F">
        <w:trPr>
          <w:cantSplit/>
          <w:trHeight w:val="34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средств фед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32,60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BD3DDC" w:rsidTr="0003429F">
        <w:trPr>
          <w:cantSplit/>
          <w:trHeight w:val="31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BD3DDC" w:rsidTr="0003429F">
        <w:trPr>
          <w:cantSplit/>
          <w:trHeight w:val="706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widowControl w:val="0"/>
              <w:autoSpaceDE w:val="0"/>
              <w:snapToGrid w:val="0"/>
              <w:spacing w:after="0" w:line="240" w:lineRule="auto"/>
              <w:ind w:left="-630" w:firstLine="63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BD3DDC" w:rsidTr="0003429F">
        <w:trPr>
          <w:cantSplit/>
          <w:trHeight w:val="32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:rsidR="00BD3DDC" w:rsidRDefault="00BD3DDC" w:rsidP="0003429F">
            <w:pPr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Основное меропр</w:t>
            </w:r>
            <w:r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ятие 1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"Содействие орг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низации предоста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ления общедосту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ного  и бесплатного дошкольного 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зования, начального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общего, основного общего, среднего общего образов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ния, дополнител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ного образования на территории Никол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ского муниципал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ного района, обе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печение хозяйс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венной, методич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ской и правовой деятельности 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зовательных орг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низаций</w:t>
            </w:r>
            <w:r>
              <w:rPr>
                <w:sz w:val="28"/>
                <w:szCs w:val="28"/>
              </w:rPr>
              <w:t>"</w:t>
            </w:r>
          </w:p>
          <w:p w:rsidR="00BD3DDC" w:rsidRDefault="00BD3DDC" w:rsidP="0003429F">
            <w:pPr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Никол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ского муниципального района</w:t>
            </w:r>
          </w:p>
          <w:p w:rsidR="00BD3DDC" w:rsidRDefault="00BD3DDC" w:rsidP="0003429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(муниципальное казе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ное учреждение «Центр обслуживания бюдже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ных учреждений»). 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доля выполненных мер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приятий Плана реализации муниципальной программы; Выполнение муниципал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sz w:val="18"/>
                <w:szCs w:val="18"/>
              </w:rPr>
              <w:t>ного задания на оказание муниципальных услуг и выполнение работ муниц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пальными организациями района в сфере образования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38 701,20</w:t>
            </w:r>
          </w:p>
          <w:p w:rsidR="00BD3DDC" w:rsidRDefault="00BD3DDC" w:rsidP="0003429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42 938,8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43 680,6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44 387,3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44 387,3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44 387,3</w:t>
            </w:r>
          </w:p>
        </w:tc>
      </w:tr>
      <w:tr w:rsidR="00BD3DDC" w:rsidTr="0003429F">
        <w:trPr>
          <w:cantSplit/>
          <w:trHeight w:val="447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собственные доходы ра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/>
                <w:sz w:val="18"/>
                <w:szCs w:val="18"/>
              </w:rPr>
              <w:t>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38 701,20</w:t>
            </w:r>
          </w:p>
          <w:p w:rsidR="00BD3DDC" w:rsidRDefault="00BD3DDC" w:rsidP="00034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42 938,8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43 680,6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44 387,3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44 387,3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44 387,3</w:t>
            </w:r>
          </w:p>
        </w:tc>
      </w:tr>
      <w:tr w:rsidR="00BD3DDC" w:rsidTr="0003429F">
        <w:trPr>
          <w:cantSplit/>
          <w:trHeight w:val="255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субвенции и субсидии из областного бюджета за счет средств федеральн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BD3DDC" w:rsidTr="0003429F">
        <w:trPr>
          <w:cantSplit/>
          <w:trHeight w:val="762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BD3DDC" w:rsidTr="0003429F">
        <w:trPr>
          <w:cantSplit/>
          <w:trHeight w:val="2014"/>
        </w:trPr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BD3DDC" w:rsidTr="0003429F">
        <w:trPr>
          <w:cantSplit/>
          <w:trHeight w:val="22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BD3DDC" w:rsidRDefault="00BD3DDC" w:rsidP="0003429F">
            <w:pPr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Times New Roman" w:hAnsi="Times New Roman"/>
                <w:b/>
                <w:color w:val="1D1D1D"/>
                <w:sz w:val="20"/>
                <w:szCs w:val="20"/>
              </w:rPr>
              <w:t>Основное мероприятие 2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  <w:p w:rsidR="00BD3DDC" w:rsidRDefault="00BD3DDC" w:rsidP="0003429F">
            <w:pPr>
              <w:widowControl w:val="0"/>
              <w:autoSpaceDE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Выполнение фун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ций и полномочий Управлением 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зования админис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рации Никольского муниципального района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 Никол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ского муниципального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доля выполненных м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роприятий Плана реал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зации муниципальной программы; Выполнение муниципального задания на оказание муниц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пальных услуг и выпо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</w:rPr>
              <w:t>нение работ муниц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пальными организаци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</w:rPr>
              <w:t>ми района в сфере обр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3 069,40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3 263,8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3 263,8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3 263,8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3 263,8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3 263,8</w:t>
            </w:r>
          </w:p>
        </w:tc>
      </w:tr>
      <w:tr w:rsidR="00BD3DDC" w:rsidTr="0003429F">
        <w:trPr>
          <w:cantSplit/>
          <w:trHeight w:val="39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3 036,80</w:t>
            </w:r>
          </w:p>
          <w:p w:rsidR="00BD3DDC" w:rsidRDefault="00BD3DDC" w:rsidP="000342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3 263,8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3 263,8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3 263,8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3 263,8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3 263,8</w:t>
            </w:r>
          </w:p>
        </w:tc>
      </w:tr>
      <w:tr w:rsidR="00BD3DDC" w:rsidTr="0003429F">
        <w:trPr>
          <w:cantSplit/>
          <w:trHeight w:val="37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средств фед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32,60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BD3DDC" w:rsidTr="0003429F">
        <w:trPr>
          <w:cantSplit/>
          <w:trHeight w:val="405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субвенции и субсидии из областного бюджета за счет собственных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BD3DDC" w:rsidTr="0003429F">
        <w:trPr>
          <w:cantSplit/>
          <w:trHeight w:val="381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color w:val="1D1D1D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безвозмездные посту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ления физических и юридических лиц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3DDC" w:rsidRDefault="00BD3DDC" w:rsidP="0003429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92648A" w:rsidRPr="007714C1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zh-CN"/>
        </w:rPr>
      </w:pPr>
    </w:p>
    <w:p w:rsidR="0092648A" w:rsidRDefault="0092648A" w:rsidP="0092648A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7129F8">
      <w:pPr>
        <w:spacing w:after="0"/>
        <w:ind w:right="-10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8D564F" w:rsidRDefault="008D564F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2A16F8" w:rsidRDefault="002A16F8" w:rsidP="002A16F8">
      <w:pPr>
        <w:autoSpaceDE w:val="0"/>
        <w:spacing w:after="0"/>
        <w:jc w:val="right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Приложение  4</w:t>
      </w:r>
    </w:p>
    <w:p w:rsidR="002A16F8" w:rsidRDefault="002A16F8" w:rsidP="002A16F8">
      <w:pPr>
        <w:autoSpaceDE w:val="0"/>
        <w:spacing w:after="0"/>
        <w:ind w:left="710"/>
        <w:jc w:val="right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>к подпрограмме 3 муниципальной программы</w:t>
      </w:r>
    </w:p>
    <w:p w:rsidR="002A16F8" w:rsidRDefault="002A16F8" w:rsidP="002A16F8">
      <w:pPr>
        <w:autoSpaceDE w:val="0"/>
        <w:spacing w:after="0"/>
        <w:rPr>
          <w:rFonts w:ascii="Times New Roman" w:hAnsi="Times New Roman"/>
          <w:b/>
          <w:sz w:val="24"/>
          <w:szCs w:val="24"/>
          <w:lang w:eastAsia="zh-CN"/>
        </w:rPr>
      </w:pPr>
    </w:p>
    <w:p w:rsidR="002A16F8" w:rsidRDefault="002A16F8" w:rsidP="002A16F8">
      <w:pPr>
        <w:autoSpaceDE w:val="0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:rsidR="00BD3DDC" w:rsidRDefault="00BD3DDC" w:rsidP="00BD3DDC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ПРОГНОЗНАЯ (СПРАВОЧНАЯ) ОЦЕНКА</w:t>
      </w:r>
    </w:p>
    <w:p w:rsidR="00BD3DDC" w:rsidRDefault="00BD3DDC" w:rsidP="00BD3DDC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привлечения средств областного бюджета, бюджетов поселений района, средств организаций на реализацию целей </w:t>
      </w:r>
    </w:p>
    <w:p w:rsidR="00BD3DDC" w:rsidRDefault="00BD3DDC" w:rsidP="00BD3DDC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подпрограммы 3 муниципальной программы</w:t>
      </w:r>
    </w:p>
    <w:p w:rsidR="00BD3DDC" w:rsidRDefault="00BD3DDC" w:rsidP="00BD3DDC">
      <w:pPr>
        <w:autoSpaceDE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35"/>
        <w:gridCol w:w="1570"/>
        <w:gridCol w:w="1418"/>
        <w:gridCol w:w="1417"/>
        <w:gridCol w:w="1418"/>
        <w:gridCol w:w="1417"/>
        <w:gridCol w:w="1427"/>
      </w:tblGrid>
      <w:tr w:rsidR="00BD3DDC" w:rsidTr="0003429F">
        <w:trPr>
          <w:cantSplit/>
          <w:trHeight w:val="631"/>
        </w:trPr>
        <w:tc>
          <w:tcPr>
            <w:tcW w:w="6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86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Оценка расходов (тыс. руб.)</w:t>
            </w:r>
          </w:p>
        </w:tc>
      </w:tr>
      <w:tr w:rsidR="00BD3DDC" w:rsidTr="0003429F">
        <w:trPr>
          <w:cantSplit/>
          <w:trHeight w:val="394"/>
        </w:trPr>
        <w:tc>
          <w:tcPr>
            <w:tcW w:w="6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autoSpaceDE w:val="0"/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BD3DDC" w:rsidTr="0003429F">
        <w:trPr>
          <w:trHeight w:val="416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autoSpaceDE w:val="0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32,60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D3DDC" w:rsidTr="0003429F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D3DDC" w:rsidTr="0003429F">
        <w:trPr>
          <w:trHeight w:val="481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областной бюджет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&lt;*&gt;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32,60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D3DDC" w:rsidTr="0003429F">
        <w:trPr>
          <w:trHeight w:val="443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бюджеты поселений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&lt;**&gt;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D3DDC" w:rsidTr="0003429F">
        <w:trPr>
          <w:trHeight w:val="405"/>
        </w:trPr>
        <w:tc>
          <w:tcPr>
            <w:tcW w:w="6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</w:pPr>
            <w:r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autoSpaceDE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DDC" w:rsidRDefault="00BD3DDC" w:rsidP="0003429F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</w:tr>
    </w:tbl>
    <w:p w:rsidR="00BD3DDC" w:rsidRDefault="00BD3DDC" w:rsidP="00BD3DDC">
      <w:pPr>
        <w:autoSpaceDE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&lt;*&gt; </w:t>
      </w:r>
      <w:r>
        <w:rPr>
          <w:rFonts w:ascii="Times New Roman" w:hAnsi="Times New Roman"/>
          <w:i/>
          <w:sz w:val="24"/>
          <w:szCs w:val="24"/>
        </w:rPr>
        <w:t>Объемы привлечения средств областного бюджета за счет средств федерального бюджета и собственных средств областного бюджета включают в себя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объемы финансового обеспечения реализации муниципальной программы (подпрограммы) за счет указанных средств, отраженные в приложении 3 к подпрограмме.</w:t>
      </w:r>
    </w:p>
    <w:p w:rsidR="00BD3DDC" w:rsidRDefault="00BD3DDC" w:rsidP="00BD3DDC">
      <w:pPr>
        <w:autoSpaceDE w:val="0"/>
        <w:jc w:val="both"/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&lt;**&gt; </w:t>
      </w:r>
      <w:r>
        <w:rPr>
          <w:rFonts w:ascii="Times New Roman" w:hAnsi="Times New Roman"/>
          <w:i/>
          <w:sz w:val="24"/>
          <w:szCs w:val="24"/>
        </w:rPr>
        <w:t>Сведения об участии поселений приводится в муниципальных программах района в случае участия поселений</w:t>
      </w:r>
    </w:p>
    <w:p w:rsidR="002A16F8" w:rsidRDefault="002A16F8" w:rsidP="002A16F8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A16F8" w:rsidRDefault="002A16F8" w:rsidP="002A16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6F8" w:rsidRDefault="002A16F8" w:rsidP="002A16F8"/>
    <w:p w:rsidR="002A16F8" w:rsidRDefault="002A16F8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Приложение </w:t>
      </w:r>
      <w:r w:rsidR="002A16F8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5</w:t>
      </w:r>
    </w:p>
    <w:p w:rsidR="0092648A" w:rsidRPr="00ED6802" w:rsidRDefault="0092648A" w:rsidP="0092648A">
      <w:pPr>
        <w:spacing w:after="0"/>
        <w:ind w:right="-10" w:firstLine="9900"/>
        <w:jc w:val="right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к подпрограмме 3 муниципальной программы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СВЕДЕНИЯ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ED6802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об основных мерах правового регулирования в сфере реализации </w:t>
      </w: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подпрограммы 3</w:t>
      </w:r>
    </w:p>
    <w:p w:rsidR="0092648A" w:rsidRPr="00ED6802" w:rsidRDefault="0092648A" w:rsidP="0092648A">
      <w:pPr>
        <w:spacing w:after="0"/>
        <w:jc w:val="center"/>
        <w:rPr>
          <w:rFonts w:ascii="Times New Roman" w:eastAsia="Times New Roman" w:hAnsi="Times New Roman"/>
          <w:sz w:val="21"/>
          <w:szCs w:val="21"/>
          <w:lang w:eastAsia="ru-RU"/>
        </w:rPr>
      </w:pPr>
      <w:r w:rsidRPr="00ED6802">
        <w:rPr>
          <w:rFonts w:ascii="Times New Roman" w:eastAsia="Times New Roman" w:hAnsi="Times New Roman"/>
          <w:b/>
          <w:sz w:val="23"/>
          <w:szCs w:val="23"/>
          <w:lang w:eastAsia="ru-RU"/>
        </w:rPr>
        <w:t>муниципальной программы</w:t>
      </w:r>
    </w:p>
    <w:tbl>
      <w:tblPr>
        <w:tblW w:w="15876" w:type="dxa"/>
        <w:tblInd w:w="289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5"/>
        <w:gridCol w:w="3099"/>
        <w:gridCol w:w="5528"/>
        <w:gridCol w:w="3260"/>
        <w:gridCol w:w="3544"/>
      </w:tblGrid>
      <w:tr w:rsidR="0092648A" w:rsidRPr="00ED6802" w:rsidTr="00F90A63">
        <w:trPr>
          <w:trHeight w:val="87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№</w:t>
            </w:r>
          </w:p>
          <w:p w:rsidR="0092648A" w:rsidRPr="00ED6802" w:rsidRDefault="0092648A" w:rsidP="00F90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п/п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Вид нормативного правового акта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Основные положения нормативного правового акта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 xml:space="preserve">Ответственный исполнитель </w:t>
            </w: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br/>
              <w:t>и соисполнители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2648A" w:rsidRPr="00ED6802" w:rsidRDefault="0092648A" w:rsidP="00F90A63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zh-CN"/>
              </w:rPr>
              <w:t>Сроки принятия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477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1.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Приказ Управления образования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плана основных направлений деятельности и мероприятий Управления образования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администрации Никол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ского муниципального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 xml:space="preserve"> района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Никольского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Ежегодно (до 1 сентября)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10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2.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Об утверждении муниципальных  заданий на 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оказание муниц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и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пальных услуг (выполнение работ) бюджетным образовател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ь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ным учреждениям Никольского муниципального района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Никольского муниципального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C11E19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Ежегодно (в течение 15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 xml:space="preserve"> рабочих дней со дня утверждения Управлением образования а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д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министрации  лимитов бюджетных обяз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а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тельств на предоставление субсидии на ф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и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нансовое обеспечение выполнения муниц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и</w:t>
            </w:r>
            <w:r w:rsidRPr="00C11E19">
              <w:rPr>
                <w:rFonts w:ascii="Times New Roman" w:hAnsi="Times New Roman"/>
                <w:sz w:val="17"/>
                <w:szCs w:val="17"/>
              </w:rPr>
              <w:t>пального задания)</w:t>
            </w:r>
          </w:p>
        </w:tc>
      </w:tr>
      <w:tr w:rsidR="0092648A" w:rsidRPr="00ED6802" w:rsidTr="00F90A63">
        <w:tblPrEx>
          <w:tblCellMar>
            <w:left w:w="108" w:type="dxa"/>
            <w:right w:w="108" w:type="dxa"/>
          </w:tblCellMar>
          <w:tblLook w:val="0000"/>
        </w:tblPrEx>
        <w:trPr>
          <w:trHeight w:val="418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D6802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Приказ Управления образования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администрации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 xml:space="preserve"> Никольского м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у</w:t>
            </w:r>
            <w:r w:rsidRPr="00ED6802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  <w:t>ниципального района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Об утверждении бюджетной сметы казенных учреждений, пл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а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нов финансово-хозяйственной деятельности по бюджетным у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ч</w:t>
            </w:r>
            <w:r w:rsidRPr="00ED6802">
              <w:rPr>
                <w:rFonts w:ascii="Times New Roman" w:eastAsia="Times New Roman" w:hAnsi="Times New Roman"/>
                <w:sz w:val="19"/>
                <w:szCs w:val="19"/>
                <w:lang w:eastAsia="zh-CN"/>
              </w:rPr>
              <w:t>реждениям и нормативных затрат на оказание муниципальных услуг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48A" w:rsidRPr="00ED6802" w:rsidRDefault="0092648A" w:rsidP="00F90A6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</w:pP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администрации </w:t>
            </w:r>
            <w:r w:rsidRPr="00ED68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Никольского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48A" w:rsidRPr="00C11E19" w:rsidRDefault="0092648A" w:rsidP="00F90A63">
            <w:pPr>
              <w:spacing w:before="120" w:after="120" w:line="240" w:lineRule="auto"/>
              <w:rPr>
                <w:rFonts w:ascii="Times New Roman" w:eastAsia="Times New Roman" w:hAnsi="Times New Roman"/>
                <w:sz w:val="17"/>
                <w:szCs w:val="17"/>
                <w:lang w:eastAsia="zh-CN"/>
              </w:rPr>
            </w:pP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Ежегодно (в течение 10 рабочих дней со д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ня доведения Финансовым управлением утве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жденных показателей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 xml:space="preserve"> на очередной фина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н</w:t>
            </w:r>
            <w:r w:rsidRPr="00C11E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zh-CN"/>
              </w:rPr>
              <w:t>совый год)</w:t>
            </w:r>
          </w:p>
        </w:tc>
      </w:tr>
    </w:tbl>
    <w:p w:rsidR="0092648A" w:rsidRPr="00ED6802" w:rsidRDefault="0092648A" w:rsidP="0092648A">
      <w:pPr>
        <w:shd w:val="clear" w:color="auto" w:fill="FFFFFF"/>
        <w:tabs>
          <w:tab w:val="left" w:pos="929"/>
        </w:tabs>
        <w:spacing w:after="0" w:line="240" w:lineRule="auto"/>
        <w:ind w:left="7" w:hanging="7"/>
        <w:rPr>
          <w:rFonts w:ascii="Times New Roman" w:eastAsia="Times New Roman" w:hAnsi="Times New Roman"/>
          <w:sz w:val="21"/>
          <w:szCs w:val="21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92648A" w:rsidRPr="00ED6802" w:rsidRDefault="0092648A" w:rsidP="0092648A">
      <w:pPr>
        <w:tabs>
          <w:tab w:val="left" w:pos="1155"/>
        </w:tabs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zh-CN"/>
        </w:rPr>
      </w:pPr>
      <w:r w:rsidRPr="00ED6802">
        <w:rPr>
          <w:rFonts w:ascii="Times New Roman" w:eastAsia="Times New Roman" w:hAnsi="Times New Roman"/>
          <w:sz w:val="23"/>
          <w:szCs w:val="23"/>
          <w:lang w:eastAsia="ru-RU"/>
        </w:rPr>
        <w:tab/>
      </w:r>
    </w:p>
    <w:p w:rsidR="0092648A" w:rsidRPr="00ED6802" w:rsidRDefault="0092648A" w:rsidP="0092648A">
      <w:pPr>
        <w:rPr>
          <w:sz w:val="21"/>
          <w:szCs w:val="21"/>
        </w:rPr>
      </w:pPr>
    </w:p>
    <w:p w:rsidR="005D05F2" w:rsidRDefault="005D05F2" w:rsidP="00621E34">
      <w:pPr>
        <w:shd w:val="clear" w:color="auto" w:fill="FFFFFF"/>
        <w:tabs>
          <w:tab w:val="left" w:pos="902"/>
        </w:tabs>
        <w:spacing w:line="274" w:lineRule="exact"/>
        <w:ind w:left="557"/>
        <w:rPr>
          <w:rFonts w:ascii="Times New Roman" w:eastAsia="Times New Roman" w:hAnsi="Times New Roman"/>
          <w:color w:val="000000"/>
          <w:sz w:val="24"/>
          <w:szCs w:val="24"/>
        </w:rPr>
      </w:pPr>
    </w:p>
    <w:sectPr w:rsidR="005D05F2" w:rsidSect="00821038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6838" w:h="11906" w:orient="landscape"/>
      <w:pgMar w:top="142" w:right="992" w:bottom="426" w:left="227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806" w:rsidRPr="00ED6802" w:rsidRDefault="00390806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separator/>
      </w:r>
    </w:p>
  </w:endnote>
  <w:endnote w:type="continuationSeparator" w:id="1">
    <w:p w:rsidR="00390806" w:rsidRPr="00ED6802" w:rsidRDefault="00390806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TimesNewRomanPS-BoldMT">
    <w:altName w:val="Arial Unicode MS"/>
    <w:charset w:val="8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CD" w:rsidRPr="00ED6802" w:rsidRDefault="00D51CCD">
    <w:pPr>
      <w:rPr>
        <w:sz w:val="21"/>
        <w:szCs w:val="21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CD" w:rsidRPr="00ED6802" w:rsidRDefault="00D51CCD">
    <w:pPr>
      <w:rPr>
        <w:sz w:val="21"/>
        <w:szCs w:val="21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CD" w:rsidRPr="00ED6802" w:rsidRDefault="00D51CCD">
    <w:pPr>
      <w:pStyle w:val="af9"/>
      <w:rPr>
        <w:sz w:val="23"/>
        <w:szCs w:val="23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CD" w:rsidRPr="00ED6802" w:rsidRDefault="00D51CCD">
    <w:pPr>
      <w:rPr>
        <w:sz w:val="21"/>
        <w:szCs w:val="21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CD" w:rsidRPr="00ED6802" w:rsidRDefault="00D51CCD">
    <w:pPr>
      <w:pStyle w:val="af9"/>
      <w:rPr>
        <w:sz w:val="23"/>
        <w:szCs w:val="23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CD" w:rsidRPr="00ED6802" w:rsidRDefault="00D51CCD">
    <w:pPr>
      <w:rPr>
        <w:sz w:val="21"/>
        <w:szCs w:val="21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CD" w:rsidRDefault="00D51CCD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CD" w:rsidRDefault="00D51CCD">
    <w:pPr>
      <w:pStyle w:val="af9"/>
      <w:rPr>
        <w:sz w:val="23"/>
        <w:szCs w:val="23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CD" w:rsidRDefault="00D51CCD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CD" w:rsidRPr="00ED6802" w:rsidRDefault="00D51CCD">
    <w:pPr>
      <w:rPr>
        <w:sz w:val="21"/>
        <w:szCs w:val="21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CD" w:rsidRPr="00ED6802" w:rsidRDefault="00D51CCD">
    <w:pPr>
      <w:pStyle w:val="af9"/>
      <w:rPr>
        <w:sz w:val="23"/>
        <w:szCs w:val="23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CD" w:rsidRPr="00ED6802" w:rsidRDefault="00D51CCD">
    <w:pPr>
      <w:rPr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806" w:rsidRPr="00ED6802" w:rsidRDefault="00390806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separator/>
      </w:r>
    </w:p>
  </w:footnote>
  <w:footnote w:type="continuationSeparator" w:id="1">
    <w:p w:rsidR="00390806" w:rsidRPr="00ED6802" w:rsidRDefault="00390806">
      <w:pPr>
        <w:spacing w:after="0" w:line="240" w:lineRule="auto"/>
        <w:rPr>
          <w:sz w:val="21"/>
          <w:szCs w:val="21"/>
        </w:rPr>
      </w:pPr>
      <w:r w:rsidRPr="00ED6802">
        <w:rPr>
          <w:sz w:val="21"/>
          <w:szCs w:val="21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CD" w:rsidRPr="00ED6802" w:rsidRDefault="00D51CCD">
    <w:pPr>
      <w:rPr>
        <w:sz w:val="21"/>
        <w:szCs w:val="21"/>
      </w:rPr>
    </w:pPr>
  </w:p>
  <w:p w:rsidR="00D51CCD" w:rsidRPr="00ED6802" w:rsidRDefault="00D51CCD">
    <w:pPr>
      <w:rPr>
        <w:sz w:val="21"/>
        <w:szCs w:val="21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CD" w:rsidRPr="00ED6802" w:rsidRDefault="00D51CCD">
    <w:pPr>
      <w:rPr>
        <w:sz w:val="21"/>
        <w:szCs w:val="21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CD" w:rsidRPr="00ED6802" w:rsidRDefault="00D51CCD">
    <w:pPr>
      <w:rPr>
        <w:sz w:val="21"/>
        <w:szCs w:val="21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CD" w:rsidRPr="00ED6802" w:rsidRDefault="00D51CCD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57" type="#_x0000_t202" style="position:absolute;margin-left:0;margin-top:.05pt;width:11.8pt;height:13.55pt;z-index:251659264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" stroked="f">
          <v:fill opacity="0"/>
          <v:textbox inset="0,0,0,0">
            <w:txbxContent>
              <w:p w:rsidR="00D51CCD" w:rsidRPr="00ED6802" w:rsidRDefault="00D51CCD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CD" w:rsidRPr="00ED6802" w:rsidRDefault="00D51CCD">
    <w:pPr>
      <w:rPr>
        <w:sz w:val="21"/>
        <w:szCs w:val="21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CD" w:rsidRPr="00ED6802" w:rsidRDefault="00D51CCD">
    <w:pPr>
      <w:rPr>
        <w:sz w:val="21"/>
        <w:szCs w:val="21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CD" w:rsidRPr="00ED6802" w:rsidRDefault="00D51CCD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2054" type="#_x0000_t202" style="position:absolute;margin-left:0;margin-top:.05pt;width:11.8pt;height:13.55pt;z-index:251656192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" stroked="f">
          <v:fill opacity="0"/>
          <v:textbox inset="0,0,0,0">
            <w:txbxContent>
              <w:p w:rsidR="00D51CCD" w:rsidRPr="00ED6802" w:rsidRDefault="00D51CCD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CD" w:rsidRPr="00ED6802" w:rsidRDefault="00D51CCD">
    <w:pPr>
      <w:rPr>
        <w:sz w:val="21"/>
        <w:szCs w:val="21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CD" w:rsidRDefault="00D51CCD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CD" w:rsidRDefault="00D51CCD">
    <w:pPr>
      <w:rPr>
        <w:sz w:val="21"/>
        <w:szCs w:val="21"/>
        <w:lang w:eastAsia="ru-RU"/>
      </w:rPr>
    </w:pPr>
    <w:r w:rsidRPr="00A0131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0;margin-top:.05pt;width:11.75pt;height:13.5pt;z-index:251661312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D51CCD" w:rsidRDefault="00D51CCD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CD" w:rsidRDefault="00D51CCD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CD" w:rsidRPr="00ED6802" w:rsidRDefault="00D51CCD">
    <w:pPr>
      <w:rPr>
        <w:sz w:val="21"/>
        <w:szCs w:val="21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CD" w:rsidRPr="00ED6802" w:rsidRDefault="00D51CCD">
    <w:pPr>
      <w:rPr>
        <w:sz w:val="21"/>
        <w:szCs w:val="21"/>
      </w:rPr>
    </w:pPr>
    <w:r>
      <w:rPr>
        <w:noProof/>
        <w:sz w:val="21"/>
        <w:szCs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56" type="#_x0000_t202" style="position:absolute;margin-left:0;margin-top:.05pt;width:11.8pt;height:13.55pt;z-index:251658240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" stroked="f">
          <v:fill opacity="0"/>
          <v:textbox style="mso-next-textbox:#Поле 2" inset="0,0,0,0">
            <w:txbxContent>
              <w:p w:rsidR="00D51CCD" w:rsidRPr="00ED6802" w:rsidRDefault="00D51CCD">
                <w:pPr>
                  <w:pStyle w:val="af8"/>
                  <w:rPr>
                    <w:sz w:val="23"/>
                    <w:szCs w:val="23"/>
                  </w:rPr>
                </w:pP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9">
    <w:nsid w:val="0000000A"/>
    <w:multiLevelType w:val="multi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eastAsia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lang w:eastAsia="ar-S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lang w:eastAsia="ar-S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eastAsia="ar-S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lang w:eastAsia="ar-S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lang w:eastAsia="ar-S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eastAsia="ar-S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lang w:eastAsia="ar-S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lang w:eastAsia="ar-SA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2">
    <w:nsid w:val="0000000D"/>
    <w:multiLevelType w:val="multilevel"/>
    <w:tmpl w:val="0000000D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color w:val="auto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931" w:hanging="540"/>
      </w:pPr>
      <w:rPr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502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93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44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3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786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77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28" w:hanging="1800"/>
      </w:pPr>
      <w:rPr>
        <w:color w:val="auto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decimal"/>
      <w:pStyle w:val="20"/>
      <w:lvlText w:val="%1."/>
      <w:lvlJc w:val="left"/>
      <w:pPr>
        <w:tabs>
          <w:tab w:val="num" w:pos="567"/>
        </w:tabs>
        <w:ind w:left="567" w:hanging="425"/>
      </w:pPr>
    </w:lvl>
    <w:lvl w:ilvl="1">
      <w:start w:val="1"/>
      <w:numFmt w:val="decimal"/>
      <w:lvlText w:val="2.%2."/>
      <w:lvlJc w:val="left"/>
      <w:pPr>
        <w:tabs>
          <w:tab w:val="num" w:pos="1418"/>
        </w:tabs>
        <w:ind w:left="1418" w:hanging="709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993"/>
      </w:p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425"/>
      </w:pPr>
    </w:lvl>
    <w:lvl w:ilvl="4">
      <w:start w:val="1"/>
      <w:numFmt w:val="decimal"/>
      <w:lvlText w:val="%1.%2.%3.%4.%5."/>
      <w:lvlJc w:val="left"/>
      <w:pPr>
        <w:tabs>
          <w:tab w:val="num" w:pos="538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646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718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26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349"/>
        </w:tabs>
        <w:ind w:left="5029" w:hanging="1440"/>
      </w:pPr>
    </w:lvl>
  </w:abstractNum>
  <w:abstractNum w:abstractNumId="14">
    <w:nsid w:val="0000000F"/>
    <w:multiLevelType w:val="singleLevel"/>
    <w:tmpl w:val="0000000F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5">
    <w:nsid w:val="00000010"/>
    <w:multiLevelType w:val="single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upperRoman"/>
      <w:lvlText w:val="%1."/>
      <w:lvlJc w:val="left"/>
      <w:pPr>
        <w:tabs>
          <w:tab w:val="num" w:pos="1503"/>
        </w:tabs>
        <w:ind w:left="1503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3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03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63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6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2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2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83" w:hanging="1800"/>
      </w:pPr>
    </w:lvl>
  </w:abstractNum>
  <w:abstractNum w:abstractNumId="17">
    <w:nsid w:val="00000012"/>
    <w:multiLevelType w:val="singleLevel"/>
    <w:tmpl w:val="00000012"/>
    <w:name w:val="WW8Num17"/>
    <w:lvl w:ilvl="0">
      <w:start w:val="1"/>
      <w:numFmt w:val="decimal"/>
      <w:pStyle w:val="1H11H1Charh1chLevel1TopicHeadingSectionChap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8">
    <w:nsid w:val="00000013"/>
    <w:multiLevelType w:val="multi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9">
    <w:nsid w:val="19C54A14"/>
    <w:multiLevelType w:val="hybridMultilevel"/>
    <w:tmpl w:val="29D0594E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1126C3"/>
    <w:multiLevelType w:val="hybridMultilevel"/>
    <w:tmpl w:val="6FA6A532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91537D"/>
    <w:multiLevelType w:val="hybridMultilevel"/>
    <w:tmpl w:val="F9D872BE"/>
    <w:lvl w:ilvl="0" w:tplc="0419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>
    <w:nsid w:val="64D46CC9"/>
    <w:multiLevelType w:val="multilevel"/>
    <w:tmpl w:val="81064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66354923"/>
    <w:multiLevelType w:val="hybridMultilevel"/>
    <w:tmpl w:val="7BF85FAA"/>
    <w:lvl w:ilvl="0" w:tplc="14289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374D6E"/>
    <w:multiLevelType w:val="hybridMultilevel"/>
    <w:tmpl w:val="6284CE14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CA5FD8"/>
    <w:multiLevelType w:val="hybridMultilevel"/>
    <w:tmpl w:val="74CC1118"/>
    <w:lvl w:ilvl="0" w:tplc="169CD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3"/>
  </w:num>
  <w:num w:numId="4">
    <w:abstractNumId w:val="14"/>
  </w:num>
  <w:num w:numId="5">
    <w:abstractNumId w:val="15"/>
  </w:num>
  <w:num w:numId="6">
    <w:abstractNumId w:val="17"/>
  </w:num>
  <w:num w:numId="7">
    <w:abstractNumId w:val="22"/>
  </w:num>
  <w:num w:numId="8">
    <w:abstractNumId w:val="23"/>
  </w:num>
  <w:num w:numId="9">
    <w:abstractNumId w:val="20"/>
  </w:num>
  <w:num w:numId="10">
    <w:abstractNumId w:val="25"/>
  </w:num>
  <w:num w:numId="11">
    <w:abstractNumId w:val="24"/>
  </w:num>
  <w:num w:numId="12">
    <w:abstractNumId w:val="19"/>
  </w:num>
  <w:num w:numId="13">
    <w:abstractNumId w:val="21"/>
  </w:num>
  <w:num w:numId="14">
    <w:abstractNumId w:val="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characterSpacingControl w:val="doNotCompress"/>
  <w:hdrShapeDefaults>
    <o:shapedefaults v:ext="edit" spidmax="235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A3C71"/>
    <w:rsid w:val="00010A04"/>
    <w:rsid w:val="000110E8"/>
    <w:rsid w:val="00011F75"/>
    <w:rsid w:val="00013291"/>
    <w:rsid w:val="00015121"/>
    <w:rsid w:val="0001749A"/>
    <w:rsid w:val="00031C84"/>
    <w:rsid w:val="00035590"/>
    <w:rsid w:val="00044BE8"/>
    <w:rsid w:val="00046E25"/>
    <w:rsid w:val="00050154"/>
    <w:rsid w:val="00052873"/>
    <w:rsid w:val="00055007"/>
    <w:rsid w:val="00057A4B"/>
    <w:rsid w:val="000615AD"/>
    <w:rsid w:val="00070A19"/>
    <w:rsid w:val="00071495"/>
    <w:rsid w:val="00074718"/>
    <w:rsid w:val="00074CAC"/>
    <w:rsid w:val="00080E24"/>
    <w:rsid w:val="00081619"/>
    <w:rsid w:val="0008455D"/>
    <w:rsid w:val="0009351B"/>
    <w:rsid w:val="00095AD6"/>
    <w:rsid w:val="000A1669"/>
    <w:rsid w:val="000A34B9"/>
    <w:rsid w:val="000A48D5"/>
    <w:rsid w:val="000A5C52"/>
    <w:rsid w:val="000B34A7"/>
    <w:rsid w:val="000B66F4"/>
    <w:rsid w:val="000C2522"/>
    <w:rsid w:val="000C3D74"/>
    <w:rsid w:val="000D1440"/>
    <w:rsid w:val="000D66B1"/>
    <w:rsid w:val="000D7AFF"/>
    <w:rsid w:val="000E2259"/>
    <w:rsid w:val="000E4C5A"/>
    <w:rsid w:val="001024FE"/>
    <w:rsid w:val="00102945"/>
    <w:rsid w:val="001110F7"/>
    <w:rsid w:val="00111FB1"/>
    <w:rsid w:val="00112C72"/>
    <w:rsid w:val="001201D5"/>
    <w:rsid w:val="001211A1"/>
    <w:rsid w:val="001264D8"/>
    <w:rsid w:val="001278CA"/>
    <w:rsid w:val="00130C31"/>
    <w:rsid w:val="0013226C"/>
    <w:rsid w:val="00132F03"/>
    <w:rsid w:val="00133AA2"/>
    <w:rsid w:val="0013543E"/>
    <w:rsid w:val="00135B88"/>
    <w:rsid w:val="00136228"/>
    <w:rsid w:val="001451ED"/>
    <w:rsid w:val="001535A1"/>
    <w:rsid w:val="00155752"/>
    <w:rsid w:val="00157FE1"/>
    <w:rsid w:val="00160670"/>
    <w:rsid w:val="001670B5"/>
    <w:rsid w:val="00170E1B"/>
    <w:rsid w:val="001737D2"/>
    <w:rsid w:val="00180BD4"/>
    <w:rsid w:val="001815B2"/>
    <w:rsid w:val="00183DE6"/>
    <w:rsid w:val="00184D33"/>
    <w:rsid w:val="00194035"/>
    <w:rsid w:val="00195D12"/>
    <w:rsid w:val="001A24E7"/>
    <w:rsid w:val="001A3EFC"/>
    <w:rsid w:val="001A70FD"/>
    <w:rsid w:val="001B1195"/>
    <w:rsid w:val="001B1FC5"/>
    <w:rsid w:val="001C3E96"/>
    <w:rsid w:val="001C4891"/>
    <w:rsid w:val="001C543C"/>
    <w:rsid w:val="001D0EBA"/>
    <w:rsid w:val="001D1524"/>
    <w:rsid w:val="001D6500"/>
    <w:rsid w:val="001E2351"/>
    <w:rsid w:val="001E78C5"/>
    <w:rsid w:val="001F13C7"/>
    <w:rsid w:val="001F1C56"/>
    <w:rsid w:val="001F7F46"/>
    <w:rsid w:val="00205040"/>
    <w:rsid w:val="00211017"/>
    <w:rsid w:val="002121D1"/>
    <w:rsid w:val="00213826"/>
    <w:rsid w:val="0022138A"/>
    <w:rsid w:val="002248FA"/>
    <w:rsid w:val="002300A7"/>
    <w:rsid w:val="00232C55"/>
    <w:rsid w:val="0023749D"/>
    <w:rsid w:val="002379E4"/>
    <w:rsid w:val="00245A9D"/>
    <w:rsid w:val="00254045"/>
    <w:rsid w:val="002565BA"/>
    <w:rsid w:val="0026433D"/>
    <w:rsid w:val="00270728"/>
    <w:rsid w:val="002736FB"/>
    <w:rsid w:val="00276964"/>
    <w:rsid w:val="002774A8"/>
    <w:rsid w:val="002838A5"/>
    <w:rsid w:val="002861E6"/>
    <w:rsid w:val="00286B05"/>
    <w:rsid w:val="002873EE"/>
    <w:rsid w:val="0029064C"/>
    <w:rsid w:val="0029249C"/>
    <w:rsid w:val="0029373F"/>
    <w:rsid w:val="00294D8A"/>
    <w:rsid w:val="00295645"/>
    <w:rsid w:val="00296735"/>
    <w:rsid w:val="002A0F5B"/>
    <w:rsid w:val="002A16F8"/>
    <w:rsid w:val="002A3529"/>
    <w:rsid w:val="002A3540"/>
    <w:rsid w:val="002A4478"/>
    <w:rsid w:val="002A4D53"/>
    <w:rsid w:val="002B131D"/>
    <w:rsid w:val="002C12C9"/>
    <w:rsid w:val="002C1548"/>
    <w:rsid w:val="002D14E6"/>
    <w:rsid w:val="002D22A1"/>
    <w:rsid w:val="002D24E8"/>
    <w:rsid w:val="002D52BF"/>
    <w:rsid w:val="002D6EC0"/>
    <w:rsid w:val="002E4767"/>
    <w:rsid w:val="002E4B6F"/>
    <w:rsid w:val="002F09F1"/>
    <w:rsid w:val="002F1D22"/>
    <w:rsid w:val="002F513A"/>
    <w:rsid w:val="00301F76"/>
    <w:rsid w:val="00307199"/>
    <w:rsid w:val="003129B7"/>
    <w:rsid w:val="00316E89"/>
    <w:rsid w:val="00320D3F"/>
    <w:rsid w:val="003214F9"/>
    <w:rsid w:val="00325E7B"/>
    <w:rsid w:val="003304FC"/>
    <w:rsid w:val="00331AC8"/>
    <w:rsid w:val="0033294F"/>
    <w:rsid w:val="00336F61"/>
    <w:rsid w:val="00342812"/>
    <w:rsid w:val="00342835"/>
    <w:rsid w:val="00342F97"/>
    <w:rsid w:val="003461FE"/>
    <w:rsid w:val="00346F2C"/>
    <w:rsid w:val="00352633"/>
    <w:rsid w:val="003534BC"/>
    <w:rsid w:val="00354FCF"/>
    <w:rsid w:val="003557E2"/>
    <w:rsid w:val="00361002"/>
    <w:rsid w:val="00362040"/>
    <w:rsid w:val="00362190"/>
    <w:rsid w:val="00374D4C"/>
    <w:rsid w:val="00381A5C"/>
    <w:rsid w:val="00382EF7"/>
    <w:rsid w:val="0039000C"/>
    <w:rsid w:val="0039008F"/>
    <w:rsid w:val="003901A6"/>
    <w:rsid w:val="00390806"/>
    <w:rsid w:val="00390ACC"/>
    <w:rsid w:val="00394EE8"/>
    <w:rsid w:val="0039720B"/>
    <w:rsid w:val="003A19BF"/>
    <w:rsid w:val="003A676A"/>
    <w:rsid w:val="003B534D"/>
    <w:rsid w:val="003B57A8"/>
    <w:rsid w:val="003B6216"/>
    <w:rsid w:val="003C2B0E"/>
    <w:rsid w:val="003D00B5"/>
    <w:rsid w:val="003D24E9"/>
    <w:rsid w:val="003D360D"/>
    <w:rsid w:val="003D688F"/>
    <w:rsid w:val="00401833"/>
    <w:rsid w:val="0040199A"/>
    <w:rsid w:val="004043AC"/>
    <w:rsid w:val="00412DE9"/>
    <w:rsid w:val="00415ED0"/>
    <w:rsid w:val="00416351"/>
    <w:rsid w:val="00431529"/>
    <w:rsid w:val="0044785D"/>
    <w:rsid w:val="004509F1"/>
    <w:rsid w:val="004549E4"/>
    <w:rsid w:val="00454F94"/>
    <w:rsid w:val="0045717D"/>
    <w:rsid w:val="00457CE1"/>
    <w:rsid w:val="00462CAA"/>
    <w:rsid w:val="00463529"/>
    <w:rsid w:val="004758DA"/>
    <w:rsid w:val="00480E53"/>
    <w:rsid w:val="004826FB"/>
    <w:rsid w:val="004828DA"/>
    <w:rsid w:val="004844FD"/>
    <w:rsid w:val="004855AC"/>
    <w:rsid w:val="00486978"/>
    <w:rsid w:val="00486FD3"/>
    <w:rsid w:val="0049143D"/>
    <w:rsid w:val="004A6A2C"/>
    <w:rsid w:val="004B45F5"/>
    <w:rsid w:val="004C002D"/>
    <w:rsid w:val="004C3FC6"/>
    <w:rsid w:val="004D461D"/>
    <w:rsid w:val="004D61DC"/>
    <w:rsid w:val="004E1284"/>
    <w:rsid w:val="004E2E30"/>
    <w:rsid w:val="004E33A2"/>
    <w:rsid w:val="004E4548"/>
    <w:rsid w:val="004F0CA3"/>
    <w:rsid w:val="004F1628"/>
    <w:rsid w:val="004F2163"/>
    <w:rsid w:val="004F42F7"/>
    <w:rsid w:val="0051099A"/>
    <w:rsid w:val="00512247"/>
    <w:rsid w:val="005143D2"/>
    <w:rsid w:val="005147BD"/>
    <w:rsid w:val="005237EA"/>
    <w:rsid w:val="005300A7"/>
    <w:rsid w:val="00543DE0"/>
    <w:rsid w:val="00546318"/>
    <w:rsid w:val="00551062"/>
    <w:rsid w:val="005531BB"/>
    <w:rsid w:val="0055584D"/>
    <w:rsid w:val="00560EF8"/>
    <w:rsid w:val="00565E91"/>
    <w:rsid w:val="00570CC7"/>
    <w:rsid w:val="00573BFF"/>
    <w:rsid w:val="005742A0"/>
    <w:rsid w:val="00582E2F"/>
    <w:rsid w:val="00583494"/>
    <w:rsid w:val="00584B6B"/>
    <w:rsid w:val="00585EFC"/>
    <w:rsid w:val="00591EEB"/>
    <w:rsid w:val="0059389B"/>
    <w:rsid w:val="005960EC"/>
    <w:rsid w:val="00596831"/>
    <w:rsid w:val="005A06C6"/>
    <w:rsid w:val="005A15C3"/>
    <w:rsid w:val="005A272E"/>
    <w:rsid w:val="005A3C71"/>
    <w:rsid w:val="005B0B5E"/>
    <w:rsid w:val="005B325C"/>
    <w:rsid w:val="005B3E26"/>
    <w:rsid w:val="005C3C8C"/>
    <w:rsid w:val="005C5FE9"/>
    <w:rsid w:val="005C6EA6"/>
    <w:rsid w:val="005D05F2"/>
    <w:rsid w:val="005D19A2"/>
    <w:rsid w:val="005D20BB"/>
    <w:rsid w:val="005D6272"/>
    <w:rsid w:val="005F00E8"/>
    <w:rsid w:val="005F2277"/>
    <w:rsid w:val="005F33E4"/>
    <w:rsid w:val="005F5DDE"/>
    <w:rsid w:val="005F75C1"/>
    <w:rsid w:val="00600CC0"/>
    <w:rsid w:val="006017BB"/>
    <w:rsid w:val="00601AEB"/>
    <w:rsid w:val="00603CA5"/>
    <w:rsid w:val="006048F8"/>
    <w:rsid w:val="00604D73"/>
    <w:rsid w:val="00612A18"/>
    <w:rsid w:val="0061631D"/>
    <w:rsid w:val="006204C2"/>
    <w:rsid w:val="00621E34"/>
    <w:rsid w:val="00622BBE"/>
    <w:rsid w:val="00630D10"/>
    <w:rsid w:val="00631297"/>
    <w:rsid w:val="00631726"/>
    <w:rsid w:val="0063426D"/>
    <w:rsid w:val="006440F1"/>
    <w:rsid w:val="006573B9"/>
    <w:rsid w:val="00663090"/>
    <w:rsid w:val="006646EA"/>
    <w:rsid w:val="006665AD"/>
    <w:rsid w:val="00667A87"/>
    <w:rsid w:val="00673414"/>
    <w:rsid w:val="006734FF"/>
    <w:rsid w:val="00674999"/>
    <w:rsid w:val="00677560"/>
    <w:rsid w:val="00677EC6"/>
    <w:rsid w:val="0068000C"/>
    <w:rsid w:val="00681B35"/>
    <w:rsid w:val="0069058B"/>
    <w:rsid w:val="00690655"/>
    <w:rsid w:val="006928DE"/>
    <w:rsid w:val="0069365B"/>
    <w:rsid w:val="00694CB8"/>
    <w:rsid w:val="0069626A"/>
    <w:rsid w:val="00696306"/>
    <w:rsid w:val="006A3B0F"/>
    <w:rsid w:val="006A4C9E"/>
    <w:rsid w:val="006B2586"/>
    <w:rsid w:val="006B3151"/>
    <w:rsid w:val="006B5262"/>
    <w:rsid w:val="006B61BC"/>
    <w:rsid w:val="006C3EF6"/>
    <w:rsid w:val="006D322C"/>
    <w:rsid w:val="006D4B5F"/>
    <w:rsid w:val="006D5B6D"/>
    <w:rsid w:val="006D72E4"/>
    <w:rsid w:val="006F33E5"/>
    <w:rsid w:val="00702CB7"/>
    <w:rsid w:val="007129F8"/>
    <w:rsid w:val="00713C48"/>
    <w:rsid w:val="00715504"/>
    <w:rsid w:val="0072024D"/>
    <w:rsid w:val="00743C97"/>
    <w:rsid w:val="007447A1"/>
    <w:rsid w:val="00744A0A"/>
    <w:rsid w:val="00745683"/>
    <w:rsid w:val="007458D5"/>
    <w:rsid w:val="00754815"/>
    <w:rsid w:val="00754D91"/>
    <w:rsid w:val="00765949"/>
    <w:rsid w:val="00767816"/>
    <w:rsid w:val="0077079A"/>
    <w:rsid w:val="007714C1"/>
    <w:rsid w:val="007728B7"/>
    <w:rsid w:val="00774D49"/>
    <w:rsid w:val="00777187"/>
    <w:rsid w:val="00782899"/>
    <w:rsid w:val="00783C1F"/>
    <w:rsid w:val="007877E6"/>
    <w:rsid w:val="00791EB8"/>
    <w:rsid w:val="007A01A3"/>
    <w:rsid w:val="007A685F"/>
    <w:rsid w:val="007B14D5"/>
    <w:rsid w:val="007B26DD"/>
    <w:rsid w:val="007B389D"/>
    <w:rsid w:val="007C2A94"/>
    <w:rsid w:val="007C50EE"/>
    <w:rsid w:val="007C7B7C"/>
    <w:rsid w:val="007D4C6A"/>
    <w:rsid w:val="007D7A40"/>
    <w:rsid w:val="007E2B27"/>
    <w:rsid w:val="007E4387"/>
    <w:rsid w:val="007F415C"/>
    <w:rsid w:val="007F5A54"/>
    <w:rsid w:val="007F6F3A"/>
    <w:rsid w:val="00800495"/>
    <w:rsid w:val="00804A5F"/>
    <w:rsid w:val="00807BA3"/>
    <w:rsid w:val="00814106"/>
    <w:rsid w:val="00815D0D"/>
    <w:rsid w:val="00821038"/>
    <w:rsid w:val="0082493F"/>
    <w:rsid w:val="00825702"/>
    <w:rsid w:val="0083020B"/>
    <w:rsid w:val="00830508"/>
    <w:rsid w:val="00831A29"/>
    <w:rsid w:val="00832695"/>
    <w:rsid w:val="00834F10"/>
    <w:rsid w:val="008350F8"/>
    <w:rsid w:val="00844534"/>
    <w:rsid w:val="0084736B"/>
    <w:rsid w:val="00852BB0"/>
    <w:rsid w:val="0086174B"/>
    <w:rsid w:val="00862B52"/>
    <w:rsid w:val="00870B2B"/>
    <w:rsid w:val="0087120E"/>
    <w:rsid w:val="00872B3F"/>
    <w:rsid w:val="00873C10"/>
    <w:rsid w:val="00875F14"/>
    <w:rsid w:val="00880081"/>
    <w:rsid w:val="008853D4"/>
    <w:rsid w:val="00885B74"/>
    <w:rsid w:val="00885BE2"/>
    <w:rsid w:val="008910F3"/>
    <w:rsid w:val="008A1872"/>
    <w:rsid w:val="008A2849"/>
    <w:rsid w:val="008A3AAE"/>
    <w:rsid w:val="008A4944"/>
    <w:rsid w:val="008B292C"/>
    <w:rsid w:val="008B44CF"/>
    <w:rsid w:val="008B7107"/>
    <w:rsid w:val="008B7D5F"/>
    <w:rsid w:val="008C26F4"/>
    <w:rsid w:val="008C579C"/>
    <w:rsid w:val="008D0FF0"/>
    <w:rsid w:val="008D2A46"/>
    <w:rsid w:val="008D564F"/>
    <w:rsid w:val="008F0859"/>
    <w:rsid w:val="008F5850"/>
    <w:rsid w:val="00902CDC"/>
    <w:rsid w:val="00904039"/>
    <w:rsid w:val="009054AF"/>
    <w:rsid w:val="00906EC5"/>
    <w:rsid w:val="00912582"/>
    <w:rsid w:val="00913C5B"/>
    <w:rsid w:val="00915E97"/>
    <w:rsid w:val="00917B12"/>
    <w:rsid w:val="00920F34"/>
    <w:rsid w:val="0092648A"/>
    <w:rsid w:val="00926555"/>
    <w:rsid w:val="009378A6"/>
    <w:rsid w:val="00937E23"/>
    <w:rsid w:val="00942FFF"/>
    <w:rsid w:val="009500A5"/>
    <w:rsid w:val="00960559"/>
    <w:rsid w:val="00965F0E"/>
    <w:rsid w:val="009717F9"/>
    <w:rsid w:val="00972CFD"/>
    <w:rsid w:val="009806A7"/>
    <w:rsid w:val="00980C2F"/>
    <w:rsid w:val="00981365"/>
    <w:rsid w:val="00981695"/>
    <w:rsid w:val="00985C27"/>
    <w:rsid w:val="00986139"/>
    <w:rsid w:val="009967B7"/>
    <w:rsid w:val="009B312A"/>
    <w:rsid w:val="009C0F06"/>
    <w:rsid w:val="009C7E77"/>
    <w:rsid w:val="009D0E5F"/>
    <w:rsid w:val="009D68BD"/>
    <w:rsid w:val="009D79E1"/>
    <w:rsid w:val="009E7F7D"/>
    <w:rsid w:val="009F73F3"/>
    <w:rsid w:val="00A0131C"/>
    <w:rsid w:val="00A044F9"/>
    <w:rsid w:val="00A13177"/>
    <w:rsid w:val="00A1435F"/>
    <w:rsid w:val="00A20302"/>
    <w:rsid w:val="00A21CC2"/>
    <w:rsid w:val="00A226A7"/>
    <w:rsid w:val="00A22C15"/>
    <w:rsid w:val="00A24141"/>
    <w:rsid w:val="00A2625C"/>
    <w:rsid w:val="00A33031"/>
    <w:rsid w:val="00A377A7"/>
    <w:rsid w:val="00A37B1E"/>
    <w:rsid w:val="00A4278D"/>
    <w:rsid w:val="00A43041"/>
    <w:rsid w:val="00A50733"/>
    <w:rsid w:val="00A50C4D"/>
    <w:rsid w:val="00A52A51"/>
    <w:rsid w:val="00A57F6F"/>
    <w:rsid w:val="00A66CE1"/>
    <w:rsid w:val="00A70FC3"/>
    <w:rsid w:val="00A73019"/>
    <w:rsid w:val="00A74214"/>
    <w:rsid w:val="00A91883"/>
    <w:rsid w:val="00A91AFC"/>
    <w:rsid w:val="00A9440D"/>
    <w:rsid w:val="00AA2D13"/>
    <w:rsid w:val="00AA40DA"/>
    <w:rsid w:val="00AA69B3"/>
    <w:rsid w:val="00AB6D71"/>
    <w:rsid w:val="00AC232E"/>
    <w:rsid w:val="00AC4647"/>
    <w:rsid w:val="00AD36EF"/>
    <w:rsid w:val="00AD5B8A"/>
    <w:rsid w:val="00AF0629"/>
    <w:rsid w:val="00AF13E5"/>
    <w:rsid w:val="00AF1403"/>
    <w:rsid w:val="00AF26D8"/>
    <w:rsid w:val="00AF7554"/>
    <w:rsid w:val="00B00549"/>
    <w:rsid w:val="00B01FCC"/>
    <w:rsid w:val="00B06F49"/>
    <w:rsid w:val="00B13A3F"/>
    <w:rsid w:val="00B25686"/>
    <w:rsid w:val="00B2699A"/>
    <w:rsid w:val="00B30800"/>
    <w:rsid w:val="00B35678"/>
    <w:rsid w:val="00B40B28"/>
    <w:rsid w:val="00B41F4A"/>
    <w:rsid w:val="00B433BE"/>
    <w:rsid w:val="00B45F07"/>
    <w:rsid w:val="00B50D42"/>
    <w:rsid w:val="00B51300"/>
    <w:rsid w:val="00B53796"/>
    <w:rsid w:val="00B53A66"/>
    <w:rsid w:val="00B6041B"/>
    <w:rsid w:val="00B610C6"/>
    <w:rsid w:val="00B647E6"/>
    <w:rsid w:val="00B660C6"/>
    <w:rsid w:val="00B744C2"/>
    <w:rsid w:val="00B81070"/>
    <w:rsid w:val="00B831D0"/>
    <w:rsid w:val="00B84943"/>
    <w:rsid w:val="00B9061A"/>
    <w:rsid w:val="00B94ACD"/>
    <w:rsid w:val="00BA037F"/>
    <w:rsid w:val="00BA07E5"/>
    <w:rsid w:val="00BA241F"/>
    <w:rsid w:val="00BA39A1"/>
    <w:rsid w:val="00BA4B4F"/>
    <w:rsid w:val="00BA5985"/>
    <w:rsid w:val="00BA78E9"/>
    <w:rsid w:val="00BB027C"/>
    <w:rsid w:val="00BB04F3"/>
    <w:rsid w:val="00BB28CB"/>
    <w:rsid w:val="00BB30F6"/>
    <w:rsid w:val="00BB5ED0"/>
    <w:rsid w:val="00BB7721"/>
    <w:rsid w:val="00BC6420"/>
    <w:rsid w:val="00BC7429"/>
    <w:rsid w:val="00BD3DDC"/>
    <w:rsid w:val="00BD5DBA"/>
    <w:rsid w:val="00BE2DD2"/>
    <w:rsid w:val="00BE3968"/>
    <w:rsid w:val="00BE3B38"/>
    <w:rsid w:val="00BE417C"/>
    <w:rsid w:val="00BF08F8"/>
    <w:rsid w:val="00BF0BC4"/>
    <w:rsid w:val="00BF1AD7"/>
    <w:rsid w:val="00BF36F0"/>
    <w:rsid w:val="00C03114"/>
    <w:rsid w:val="00C109EC"/>
    <w:rsid w:val="00C11E19"/>
    <w:rsid w:val="00C16D99"/>
    <w:rsid w:val="00C17FFE"/>
    <w:rsid w:val="00C20AED"/>
    <w:rsid w:val="00C234EB"/>
    <w:rsid w:val="00C252C6"/>
    <w:rsid w:val="00C2530C"/>
    <w:rsid w:val="00C27A24"/>
    <w:rsid w:val="00C32095"/>
    <w:rsid w:val="00C32ACC"/>
    <w:rsid w:val="00C35A19"/>
    <w:rsid w:val="00C374ED"/>
    <w:rsid w:val="00C4393E"/>
    <w:rsid w:val="00C442B8"/>
    <w:rsid w:val="00C5036C"/>
    <w:rsid w:val="00C53E7C"/>
    <w:rsid w:val="00C55F8F"/>
    <w:rsid w:val="00C719E6"/>
    <w:rsid w:val="00C72175"/>
    <w:rsid w:val="00C80607"/>
    <w:rsid w:val="00C820F0"/>
    <w:rsid w:val="00C87D3A"/>
    <w:rsid w:val="00C93C4E"/>
    <w:rsid w:val="00C95833"/>
    <w:rsid w:val="00C9770F"/>
    <w:rsid w:val="00CA0081"/>
    <w:rsid w:val="00CA269D"/>
    <w:rsid w:val="00CA4306"/>
    <w:rsid w:val="00CA7074"/>
    <w:rsid w:val="00CB1CD6"/>
    <w:rsid w:val="00CB78FE"/>
    <w:rsid w:val="00CC6E39"/>
    <w:rsid w:val="00CD2817"/>
    <w:rsid w:val="00CD2E69"/>
    <w:rsid w:val="00CD5B12"/>
    <w:rsid w:val="00CD6455"/>
    <w:rsid w:val="00CD6C59"/>
    <w:rsid w:val="00CD73AA"/>
    <w:rsid w:val="00CE74D1"/>
    <w:rsid w:val="00CE7741"/>
    <w:rsid w:val="00CF0C9F"/>
    <w:rsid w:val="00CF333E"/>
    <w:rsid w:val="00CF51C8"/>
    <w:rsid w:val="00D0030E"/>
    <w:rsid w:val="00D00AC5"/>
    <w:rsid w:val="00D01DB3"/>
    <w:rsid w:val="00D0210B"/>
    <w:rsid w:val="00D02D15"/>
    <w:rsid w:val="00D07061"/>
    <w:rsid w:val="00D11FC4"/>
    <w:rsid w:val="00D16CCF"/>
    <w:rsid w:val="00D17F2D"/>
    <w:rsid w:val="00D20B91"/>
    <w:rsid w:val="00D25BB7"/>
    <w:rsid w:val="00D320B6"/>
    <w:rsid w:val="00D32582"/>
    <w:rsid w:val="00D325A9"/>
    <w:rsid w:val="00D348D1"/>
    <w:rsid w:val="00D35C7D"/>
    <w:rsid w:val="00D36C2A"/>
    <w:rsid w:val="00D36C3C"/>
    <w:rsid w:val="00D51CCD"/>
    <w:rsid w:val="00D52E9F"/>
    <w:rsid w:val="00D5442F"/>
    <w:rsid w:val="00D55BEB"/>
    <w:rsid w:val="00D61BE4"/>
    <w:rsid w:val="00D7002F"/>
    <w:rsid w:val="00D80B5F"/>
    <w:rsid w:val="00D81934"/>
    <w:rsid w:val="00D84160"/>
    <w:rsid w:val="00D862C7"/>
    <w:rsid w:val="00D87B98"/>
    <w:rsid w:val="00D917F1"/>
    <w:rsid w:val="00D91F9B"/>
    <w:rsid w:val="00D935B8"/>
    <w:rsid w:val="00D93625"/>
    <w:rsid w:val="00D94392"/>
    <w:rsid w:val="00D95AC8"/>
    <w:rsid w:val="00DA0EE2"/>
    <w:rsid w:val="00DB275D"/>
    <w:rsid w:val="00DB3815"/>
    <w:rsid w:val="00DB6BDD"/>
    <w:rsid w:val="00DC0F82"/>
    <w:rsid w:val="00DC22E0"/>
    <w:rsid w:val="00DC24CB"/>
    <w:rsid w:val="00DC2B2C"/>
    <w:rsid w:val="00DC5B39"/>
    <w:rsid w:val="00DC7475"/>
    <w:rsid w:val="00DC75DE"/>
    <w:rsid w:val="00DD5039"/>
    <w:rsid w:val="00DD78B8"/>
    <w:rsid w:val="00DE0069"/>
    <w:rsid w:val="00DE3E59"/>
    <w:rsid w:val="00DE6C0F"/>
    <w:rsid w:val="00DE71B6"/>
    <w:rsid w:val="00DF08FE"/>
    <w:rsid w:val="00DF5727"/>
    <w:rsid w:val="00DF79A1"/>
    <w:rsid w:val="00E0251F"/>
    <w:rsid w:val="00E033A9"/>
    <w:rsid w:val="00E03F03"/>
    <w:rsid w:val="00E0561E"/>
    <w:rsid w:val="00E2180D"/>
    <w:rsid w:val="00E2443F"/>
    <w:rsid w:val="00E2697F"/>
    <w:rsid w:val="00E3081E"/>
    <w:rsid w:val="00E35932"/>
    <w:rsid w:val="00E360E2"/>
    <w:rsid w:val="00E41CCA"/>
    <w:rsid w:val="00E52C78"/>
    <w:rsid w:val="00E5326C"/>
    <w:rsid w:val="00E56A83"/>
    <w:rsid w:val="00E57F58"/>
    <w:rsid w:val="00E7202F"/>
    <w:rsid w:val="00E7245D"/>
    <w:rsid w:val="00E75198"/>
    <w:rsid w:val="00E766AF"/>
    <w:rsid w:val="00E77E1B"/>
    <w:rsid w:val="00E81267"/>
    <w:rsid w:val="00E82E8A"/>
    <w:rsid w:val="00E857F0"/>
    <w:rsid w:val="00E90C2A"/>
    <w:rsid w:val="00E91E93"/>
    <w:rsid w:val="00E92D88"/>
    <w:rsid w:val="00E97D8C"/>
    <w:rsid w:val="00EA6F89"/>
    <w:rsid w:val="00EB27E0"/>
    <w:rsid w:val="00EB2969"/>
    <w:rsid w:val="00EB409C"/>
    <w:rsid w:val="00EC32C5"/>
    <w:rsid w:val="00EC5253"/>
    <w:rsid w:val="00EC5F4B"/>
    <w:rsid w:val="00ED0006"/>
    <w:rsid w:val="00ED2DF9"/>
    <w:rsid w:val="00ED35B5"/>
    <w:rsid w:val="00ED6802"/>
    <w:rsid w:val="00EE1080"/>
    <w:rsid w:val="00EF2124"/>
    <w:rsid w:val="00F01EEE"/>
    <w:rsid w:val="00F02351"/>
    <w:rsid w:val="00F030B6"/>
    <w:rsid w:val="00F05C43"/>
    <w:rsid w:val="00F16CC8"/>
    <w:rsid w:val="00F175A1"/>
    <w:rsid w:val="00F21F19"/>
    <w:rsid w:val="00F22891"/>
    <w:rsid w:val="00F23DF6"/>
    <w:rsid w:val="00F24349"/>
    <w:rsid w:val="00F26C06"/>
    <w:rsid w:val="00F30201"/>
    <w:rsid w:val="00F360BB"/>
    <w:rsid w:val="00F36D0E"/>
    <w:rsid w:val="00F3776A"/>
    <w:rsid w:val="00F426F7"/>
    <w:rsid w:val="00F50094"/>
    <w:rsid w:val="00F52A0D"/>
    <w:rsid w:val="00F52A6F"/>
    <w:rsid w:val="00F53853"/>
    <w:rsid w:val="00F63432"/>
    <w:rsid w:val="00F81E21"/>
    <w:rsid w:val="00F86103"/>
    <w:rsid w:val="00F90A63"/>
    <w:rsid w:val="00F95F9F"/>
    <w:rsid w:val="00FA2364"/>
    <w:rsid w:val="00FB0347"/>
    <w:rsid w:val="00FB4248"/>
    <w:rsid w:val="00FB4E1F"/>
    <w:rsid w:val="00FB63D0"/>
    <w:rsid w:val="00FD0648"/>
    <w:rsid w:val="00FD0847"/>
    <w:rsid w:val="00FD152E"/>
    <w:rsid w:val="00FD2A01"/>
    <w:rsid w:val="00FD7C61"/>
    <w:rsid w:val="00FE1E33"/>
    <w:rsid w:val="00FE293A"/>
    <w:rsid w:val="00FE6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C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H1,1,H1 Char,Заголов,Çàãîëîâ,h1,ch,Глава,(раздел),Level 1 Topic Heading,Section,(Chapter)"/>
    <w:basedOn w:val="a"/>
    <w:next w:val="a"/>
    <w:link w:val="10"/>
    <w:qFormat/>
    <w:rsid w:val="006204C2"/>
    <w:pPr>
      <w:keepNext/>
      <w:numPr>
        <w:numId w:val="2"/>
      </w:numPr>
      <w:spacing w:after="0" w:line="240" w:lineRule="auto"/>
      <w:ind w:left="0" w:firstLine="708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eastAsia="zh-CN"/>
    </w:rPr>
  </w:style>
  <w:style w:type="paragraph" w:styleId="2">
    <w:name w:val="heading 2"/>
    <w:basedOn w:val="a"/>
    <w:next w:val="a"/>
    <w:link w:val="21"/>
    <w:qFormat/>
    <w:rsid w:val="006204C2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6204C2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1 Знак,H1 Char Знак,Заголов Знак,Çàãîëîâ Знак,h1 Знак,ch Знак,Глава Знак,(раздел) Знак,Level 1 Topic Heading Знак,Section Знак,(Chapter) Знак"/>
    <w:link w:val="1"/>
    <w:rsid w:val="006204C2"/>
    <w:rPr>
      <w:rFonts w:ascii="Times New Roman" w:eastAsia="Times New Roman" w:hAnsi="Times New Roman"/>
      <w:b/>
      <w:bCs/>
      <w:sz w:val="28"/>
      <w:szCs w:val="24"/>
      <w:lang w:eastAsia="zh-CN"/>
    </w:rPr>
  </w:style>
  <w:style w:type="character" w:customStyle="1" w:styleId="21">
    <w:name w:val="Заголовок 2 Знак"/>
    <w:link w:val="2"/>
    <w:rsid w:val="006204C2"/>
    <w:rPr>
      <w:rFonts w:ascii="Times New Roman" w:eastAsia="Times New Roman" w:hAnsi="Times New Roman"/>
      <w:sz w:val="28"/>
      <w:lang w:eastAsia="zh-CN"/>
    </w:rPr>
  </w:style>
  <w:style w:type="character" w:customStyle="1" w:styleId="30">
    <w:name w:val="Заголовок 3 Знак"/>
    <w:link w:val="3"/>
    <w:rsid w:val="006204C2"/>
    <w:rPr>
      <w:rFonts w:ascii="Arial" w:eastAsia="Times New Roman" w:hAnsi="Arial"/>
      <w:b/>
      <w:bCs/>
      <w:sz w:val="26"/>
      <w:szCs w:val="26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6204C2"/>
  </w:style>
  <w:style w:type="table" w:styleId="a3">
    <w:name w:val="Table Grid"/>
    <w:basedOn w:val="a1"/>
    <w:rsid w:val="006204C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6204C2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rsid w:val="006204C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z0">
    <w:name w:val="WW8Num1z0"/>
    <w:rsid w:val="006204C2"/>
  </w:style>
  <w:style w:type="character" w:customStyle="1" w:styleId="WW8Num1z1">
    <w:name w:val="WW8Num1z1"/>
    <w:rsid w:val="006204C2"/>
  </w:style>
  <w:style w:type="character" w:customStyle="1" w:styleId="WW8Num1z2">
    <w:name w:val="WW8Num1z2"/>
    <w:rsid w:val="006204C2"/>
  </w:style>
  <w:style w:type="character" w:customStyle="1" w:styleId="WW8Num1z3">
    <w:name w:val="WW8Num1z3"/>
    <w:rsid w:val="006204C2"/>
  </w:style>
  <w:style w:type="character" w:customStyle="1" w:styleId="WW8Num1z4">
    <w:name w:val="WW8Num1z4"/>
    <w:rsid w:val="006204C2"/>
  </w:style>
  <w:style w:type="character" w:customStyle="1" w:styleId="WW8Num1z5">
    <w:name w:val="WW8Num1z5"/>
    <w:rsid w:val="006204C2"/>
  </w:style>
  <w:style w:type="character" w:customStyle="1" w:styleId="WW8Num1z6">
    <w:name w:val="WW8Num1z6"/>
    <w:rsid w:val="006204C2"/>
  </w:style>
  <w:style w:type="character" w:customStyle="1" w:styleId="WW8Num1z7">
    <w:name w:val="WW8Num1z7"/>
    <w:rsid w:val="006204C2"/>
  </w:style>
  <w:style w:type="character" w:customStyle="1" w:styleId="WW8Num1z8">
    <w:name w:val="WW8Num1z8"/>
    <w:rsid w:val="006204C2"/>
  </w:style>
  <w:style w:type="character" w:customStyle="1" w:styleId="WW8Num2z0">
    <w:name w:val="WW8Num2z0"/>
    <w:rsid w:val="006204C2"/>
    <w:rPr>
      <w:rFonts w:ascii="Wingdings" w:hAnsi="Wingdings" w:cs="Wingdings"/>
    </w:rPr>
  </w:style>
  <w:style w:type="character" w:customStyle="1" w:styleId="WW8Num2z1">
    <w:name w:val="WW8Num2z1"/>
    <w:rsid w:val="006204C2"/>
  </w:style>
  <w:style w:type="character" w:customStyle="1" w:styleId="WW8Num2z2">
    <w:name w:val="WW8Num2z2"/>
    <w:rsid w:val="006204C2"/>
  </w:style>
  <w:style w:type="character" w:customStyle="1" w:styleId="WW8Num2z3">
    <w:name w:val="WW8Num2z3"/>
    <w:rsid w:val="006204C2"/>
  </w:style>
  <w:style w:type="character" w:customStyle="1" w:styleId="WW8Num2z4">
    <w:name w:val="WW8Num2z4"/>
    <w:rsid w:val="006204C2"/>
  </w:style>
  <w:style w:type="character" w:customStyle="1" w:styleId="WW8Num2z5">
    <w:name w:val="WW8Num2z5"/>
    <w:rsid w:val="006204C2"/>
  </w:style>
  <w:style w:type="character" w:customStyle="1" w:styleId="WW8Num2z6">
    <w:name w:val="WW8Num2z6"/>
    <w:rsid w:val="006204C2"/>
  </w:style>
  <w:style w:type="character" w:customStyle="1" w:styleId="WW8Num2z7">
    <w:name w:val="WW8Num2z7"/>
    <w:rsid w:val="006204C2"/>
  </w:style>
  <w:style w:type="character" w:customStyle="1" w:styleId="WW8Num2z8">
    <w:name w:val="WW8Num2z8"/>
    <w:rsid w:val="006204C2"/>
  </w:style>
  <w:style w:type="character" w:customStyle="1" w:styleId="WW8Num3z0">
    <w:name w:val="WW8Num3z0"/>
    <w:rsid w:val="006204C2"/>
    <w:rPr>
      <w:rFonts w:ascii="Symbol" w:hAnsi="Symbol" w:cs="Symbol"/>
    </w:rPr>
  </w:style>
  <w:style w:type="character" w:customStyle="1" w:styleId="WW8Num3z1">
    <w:name w:val="WW8Num3z1"/>
    <w:rsid w:val="006204C2"/>
    <w:rPr>
      <w:rFonts w:ascii="Courier New" w:hAnsi="Courier New" w:cs="Courier New"/>
    </w:rPr>
  </w:style>
  <w:style w:type="character" w:customStyle="1" w:styleId="WW8Num3z2">
    <w:name w:val="WW8Num3z2"/>
    <w:rsid w:val="006204C2"/>
    <w:rPr>
      <w:rFonts w:ascii="Wingdings" w:hAnsi="Wingdings" w:cs="Wingdings"/>
    </w:rPr>
  </w:style>
  <w:style w:type="character" w:customStyle="1" w:styleId="WW8Num4z0">
    <w:name w:val="WW8Num4z0"/>
    <w:rsid w:val="006204C2"/>
    <w:rPr>
      <w:rFonts w:ascii="Symbol" w:hAnsi="Symbol" w:cs="Symbol"/>
    </w:rPr>
  </w:style>
  <w:style w:type="character" w:customStyle="1" w:styleId="WW8Num4z1">
    <w:name w:val="WW8Num4z1"/>
    <w:rsid w:val="006204C2"/>
    <w:rPr>
      <w:rFonts w:ascii="Courier New" w:hAnsi="Courier New" w:cs="Courier New"/>
    </w:rPr>
  </w:style>
  <w:style w:type="character" w:customStyle="1" w:styleId="WW8Num4z2">
    <w:name w:val="WW8Num4z2"/>
    <w:rsid w:val="006204C2"/>
    <w:rPr>
      <w:rFonts w:ascii="Wingdings" w:hAnsi="Wingdings" w:cs="Wingdings"/>
    </w:rPr>
  </w:style>
  <w:style w:type="character" w:customStyle="1" w:styleId="WW8Num5z0">
    <w:name w:val="WW8Num5z0"/>
    <w:rsid w:val="006204C2"/>
    <w:rPr>
      <w:rFonts w:ascii="Times New Roman" w:eastAsia="Arial Unicode MS" w:hAnsi="Times New Roman" w:cs="Times New Roman"/>
      <w:kern w:val="1"/>
      <w:lang w:eastAsia="ar-SA"/>
    </w:rPr>
  </w:style>
  <w:style w:type="character" w:customStyle="1" w:styleId="WW8Num5z1">
    <w:name w:val="WW8Num5z1"/>
    <w:rsid w:val="006204C2"/>
  </w:style>
  <w:style w:type="character" w:customStyle="1" w:styleId="WW8Num5z2">
    <w:name w:val="WW8Num5z2"/>
    <w:rsid w:val="006204C2"/>
  </w:style>
  <w:style w:type="character" w:customStyle="1" w:styleId="WW8Num5z3">
    <w:name w:val="WW8Num5z3"/>
    <w:rsid w:val="006204C2"/>
  </w:style>
  <w:style w:type="character" w:customStyle="1" w:styleId="WW8Num5z4">
    <w:name w:val="WW8Num5z4"/>
    <w:rsid w:val="006204C2"/>
  </w:style>
  <w:style w:type="character" w:customStyle="1" w:styleId="WW8Num5z5">
    <w:name w:val="WW8Num5z5"/>
    <w:rsid w:val="006204C2"/>
  </w:style>
  <w:style w:type="character" w:customStyle="1" w:styleId="WW8Num5z6">
    <w:name w:val="WW8Num5z6"/>
    <w:rsid w:val="006204C2"/>
  </w:style>
  <w:style w:type="character" w:customStyle="1" w:styleId="WW8Num5z7">
    <w:name w:val="WW8Num5z7"/>
    <w:rsid w:val="006204C2"/>
  </w:style>
  <w:style w:type="character" w:customStyle="1" w:styleId="WW8Num5z8">
    <w:name w:val="WW8Num5z8"/>
    <w:rsid w:val="006204C2"/>
  </w:style>
  <w:style w:type="character" w:customStyle="1" w:styleId="WW8Num6z0">
    <w:name w:val="WW8Num6z0"/>
    <w:rsid w:val="006204C2"/>
    <w:rPr>
      <w:rFonts w:ascii="Times New Roman" w:hAnsi="Times New Roman" w:cs="Times New Roman"/>
    </w:rPr>
  </w:style>
  <w:style w:type="character" w:customStyle="1" w:styleId="WW8Num6z1">
    <w:name w:val="WW8Num6z1"/>
    <w:rsid w:val="006204C2"/>
  </w:style>
  <w:style w:type="character" w:customStyle="1" w:styleId="WW8Num6z2">
    <w:name w:val="WW8Num6z2"/>
    <w:rsid w:val="006204C2"/>
  </w:style>
  <w:style w:type="character" w:customStyle="1" w:styleId="WW8Num6z3">
    <w:name w:val="WW8Num6z3"/>
    <w:rsid w:val="006204C2"/>
  </w:style>
  <w:style w:type="character" w:customStyle="1" w:styleId="WW8Num6z4">
    <w:name w:val="WW8Num6z4"/>
    <w:rsid w:val="006204C2"/>
  </w:style>
  <w:style w:type="character" w:customStyle="1" w:styleId="WW8Num6z5">
    <w:name w:val="WW8Num6z5"/>
    <w:rsid w:val="006204C2"/>
  </w:style>
  <w:style w:type="character" w:customStyle="1" w:styleId="WW8Num6z6">
    <w:name w:val="WW8Num6z6"/>
    <w:rsid w:val="006204C2"/>
  </w:style>
  <w:style w:type="character" w:customStyle="1" w:styleId="WW8Num6z7">
    <w:name w:val="WW8Num6z7"/>
    <w:rsid w:val="006204C2"/>
  </w:style>
  <w:style w:type="character" w:customStyle="1" w:styleId="WW8Num6z8">
    <w:name w:val="WW8Num6z8"/>
    <w:rsid w:val="006204C2"/>
  </w:style>
  <w:style w:type="character" w:customStyle="1" w:styleId="WW8Num7z0">
    <w:name w:val="WW8Num7z0"/>
    <w:rsid w:val="006204C2"/>
    <w:rPr>
      <w:rFonts w:ascii="Times New Roman" w:hAnsi="Times New Roman" w:cs="Times New Roman"/>
    </w:rPr>
  </w:style>
  <w:style w:type="character" w:customStyle="1" w:styleId="WW8Num7z1">
    <w:name w:val="WW8Num7z1"/>
    <w:rsid w:val="006204C2"/>
  </w:style>
  <w:style w:type="character" w:customStyle="1" w:styleId="WW8Num7z2">
    <w:name w:val="WW8Num7z2"/>
    <w:rsid w:val="006204C2"/>
  </w:style>
  <w:style w:type="character" w:customStyle="1" w:styleId="WW8Num7z3">
    <w:name w:val="WW8Num7z3"/>
    <w:rsid w:val="006204C2"/>
  </w:style>
  <w:style w:type="character" w:customStyle="1" w:styleId="WW8Num7z4">
    <w:name w:val="WW8Num7z4"/>
    <w:rsid w:val="006204C2"/>
  </w:style>
  <w:style w:type="character" w:customStyle="1" w:styleId="WW8Num7z5">
    <w:name w:val="WW8Num7z5"/>
    <w:rsid w:val="006204C2"/>
  </w:style>
  <w:style w:type="character" w:customStyle="1" w:styleId="WW8Num7z6">
    <w:name w:val="WW8Num7z6"/>
    <w:rsid w:val="006204C2"/>
  </w:style>
  <w:style w:type="character" w:customStyle="1" w:styleId="WW8Num7z7">
    <w:name w:val="WW8Num7z7"/>
    <w:rsid w:val="006204C2"/>
  </w:style>
  <w:style w:type="character" w:customStyle="1" w:styleId="WW8Num7z8">
    <w:name w:val="WW8Num7z8"/>
    <w:rsid w:val="006204C2"/>
  </w:style>
  <w:style w:type="character" w:customStyle="1" w:styleId="WW8Num8z0">
    <w:name w:val="WW8Num8z0"/>
    <w:rsid w:val="006204C2"/>
    <w:rPr>
      <w:rFonts w:ascii="Symbol" w:hAnsi="Symbol" w:cs="Times New Roman"/>
    </w:rPr>
  </w:style>
  <w:style w:type="character" w:customStyle="1" w:styleId="WW8Num9z0">
    <w:name w:val="WW8Num9z0"/>
    <w:rsid w:val="006204C2"/>
    <w:rPr>
      <w:rFonts w:ascii="Symbol" w:hAnsi="Symbol" w:cs="OpenSymbol"/>
      <w:lang w:eastAsia="ar-SA"/>
    </w:rPr>
  </w:style>
  <w:style w:type="character" w:customStyle="1" w:styleId="WW8Num10z0">
    <w:name w:val="WW8Num10z0"/>
    <w:rsid w:val="006204C2"/>
    <w:rPr>
      <w:rFonts w:ascii="Symbol" w:hAnsi="Symbol" w:cs="Symbol"/>
    </w:rPr>
  </w:style>
  <w:style w:type="character" w:customStyle="1" w:styleId="WW8Num11z0">
    <w:name w:val="WW8Num11z0"/>
    <w:rsid w:val="006204C2"/>
    <w:rPr>
      <w:color w:val="auto"/>
    </w:rPr>
  </w:style>
  <w:style w:type="character" w:customStyle="1" w:styleId="WW8Num11z1">
    <w:name w:val="WW8Num11z1"/>
    <w:rsid w:val="006204C2"/>
  </w:style>
  <w:style w:type="character" w:customStyle="1" w:styleId="WW8Num11z2">
    <w:name w:val="WW8Num11z2"/>
    <w:rsid w:val="006204C2"/>
  </w:style>
  <w:style w:type="character" w:customStyle="1" w:styleId="WW8Num11z3">
    <w:name w:val="WW8Num11z3"/>
    <w:rsid w:val="006204C2"/>
  </w:style>
  <w:style w:type="character" w:customStyle="1" w:styleId="WW8Num11z4">
    <w:name w:val="WW8Num11z4"/>
    <w:rsid w:val="006204C2"/>
  </w:style>
  <w:style w:type="character" w:customStyle="1" w:styleId="WW8Num11z5">
    <w:name w:val="WW8Num11z5"/>
    <w:rsid w:val="006204C2"/>
  </w:style>
  <w:style w:type="character" w:customStyle="1" w:styleId="WW8Num11z6">
    <w:name w:val="WW8Num11z6"/>
    <w:rsid w:val="006204C2"/>
  </w:style>
  <w:style w:type="character" w:customStyle="1" w:styleId="WW8Num11z7">
    <w:name w:val="WW8Num11z7"/>
    <w:rsid w:val="006204C2"/>
  </w:style>
  <w:style w:type="character" w:customStyle="1" w:styleId="WW8Num11z8">
    <w:name w:val="WW8Num11z8"/>
    <w:rsid w:val="006204C2"/>
  </w:style>
  <w:style w:type="character" w:customStyle="1" w:styleId="WW8Num12z0">
    <w:name w:val="WW8Num12z0"/>
    <w:rsid w:val="006204C2"/>
    <w:rPr>
      <w:color w:val="auto"/>
    </w:rPr>
  </w:style>
  <w:style w:type="character" w:customStyle="1" w:styleId="WW8Num13z0">
    <w:name w:val="WW8Num13z0"/>
    <w:rsid w:val="006204C2"/>
  </w:style>
  <w:style w:type="character" w:customStyle="1" w:styleId="WW8Num13z1">
    <w:name w:val="WW8Num13z1"/>
    <w:rsid w:val="006204C2"/>
  </w:style>
  <w:style w:type="character" w:customStyle="1" w:styleId="WW8Num13z2">
    <w:name w:val="WW8Num13z2"/>
    <w:rsid w:val="006204C2"/>
  </w:style>
  <w:style w:type="character" w:customStyle="1" w:styleId="WW8Num13z3">
    <w:name w:val="WW8Num13z3"/>
    <w:rsid w:val="006204C2"/>
  </w:style>
  <w:style w:type="character" w:customStyle="1" w:styleId="WW8Num13z4">
    <w:name w:val="WW8Num13z4"/>
    <w:rsid w:val="006204C2"/>
  </w:style>
  <w:style w:type="character" w:customStyle="1" w:styleId="WW8Num13z5">
    <w:name w:val="WW8Num13z5"/>
    <w:rsid w:val="006204C2"/>
  </w:style>
  <w:style w:type="character" w:customStyle="1" w:styleId="WW8Num13z6">
    <w:name w:val="WW8Num13z6"/>
    <w:rsid w:val="006204C2"/>
  </w:style>
  <w:style w:type="character" w:customStyle="1" w:styleId="WW8Num13z7">
    <w:name w:val="WW8Num13z7"/>
    <w:rsid w:val="006204C2"/>
  </w:style>
  <w:style w:type="character" w:customStyle="1" w:styleId="WW8Num13z8">
    <w:name w:val="WW8Num13z8"/>
    <w:rsid w:val="006204C2"/>
  </w:style>
  <w:style w:type="character" w:customStyle="1" w:styleId="WW8Num14z0">
    <w:name w:val="WW8Num14z0"/>
    <w:rsid w:val="006204C2"/>
    <w:rPr>
      <w:rFonts w:ascii="Symbol" w:hAnsi="Symbol" w:cs="Symbol"/>
    </w:rPr>
  </w:style>
  <w:style w:type="character" w:customStyle="1" w:styleId="WW8Num15z0">
    <w:name w:val="WW8Num15z0"/>
    <w:rsid w:val="006204C2"/>
    <w:rPr>
      <w:rFonts w:ascii="Symbol" w:hAnsi="Symbol" w:cs="Symbol"/>
    </w:rPr>
  </w:style>
  <w:style w:type="character" w:customStyle="1" w:styleId="WW8Num16z0">
    <w:name w:val="WW8Num16z0"/>
    <w:rsid w:val="006204C2"/>
  </w:style>
  <w:style w:type="character" w:customStyle="1" w:styleId="WW8Num16z1">
    <w:name w:val="WW8Num16z1"/>
    <w:rsid w:val="006204C2"/>
  </w:style>
  <w:style w:type="character" w:customStyle="1" w:styleId="WW8Num16z2">
    <w:name w:val="WW8Num16z2"/>
    <w:rsid w:val="006204C2"/>
  </w:style>
  <w:style w:type="character" w:customStyle="1" w:styleId="WW8Num16z3">
    <w:name w:val="WW8Num16z3"/>
    <w:rsid w:val="006204C2"/>
  </w:style>
  <w:style w:type="character" w:customStyle="1" w:styleId="WW8Num16z4">
    <w:name w:val="WW8Num16z4"/>
    <w:rsid w:val="006204C2"/>
  </w:style>
  <w:style w:type="character" w:customStyle="1" w:styleId="WW8Num16z5">
    <w:name w:val="WW8Num16z5"/>
    <w:rsid w:val="006204C2"/>
  </w:style>
  <w:style w:type="character" w:customStyle="1" w:styleId="WW8Num16z6">
    <w:name w:val="WW8Num16z6"/>
    <w:rsid w:val="006204C2"/>
  </w:style>
  <w:style w:type="character" w:customStyle="1" w:styleId="WW8Num16z7">
    <w:name w:val="WW8Num16z7"/>
    <w:rsid w:val="006204C2"/>
  </w:style>
  <w:style w:type="character" w:customStyle="1" w:styleId="WW8Num16z8">
    <w:name w:val="WW8Num16z8"/>
    <w:rsid w:val="006204C2"/>
  </w:style>
  <w:style w:type="character" w:customStyle="1" w:styleId="WW8Num17z0">
    <w:name w:val="WW8Num17z0"/>
    <w:rsid w:val="006204C2"/>
  </w:style>
  <w:style w:type="character" w:customStyle="1" w:styleId="WW8Num18z0">
    <w:name w:val="WW8Num18z0"/>
    <w:rsid w:val="006204C2"/>
    <w:rPr>
      <w:b/>
    </w:rPr>
  </w:style>
  <w:style w:type="character" w:customStyle="1" w:styleId="WW8Num18z1">
    <w:name w:val="WW8Num18z1"/>
    <w:rsid w:val="006204C2"/>
  </w:style>
  <w:style w:type="character" w:customStyle="1" w:styleId="WW8Num18z2">
    <w:name w:val="WW8Num18z2"/>
    <w:rsid w:val="006204C2"/>
  </w:style>
  <w:style w:type="character" w:customStyle="1" w:styleId="WW8Num18z3">
    <w:name w:val="WW8Num18z3"/>
    <w:rsid w:val="006204C2"/>
  </w:style>
  <w:style w:type="character" w:customStyle="1" w:styleId="WW8Num18z4">
    <w:name w:val="WW8Num18z4"/>
    <w:rsid w:val="006204C2"/>
  </w:style>
  <w:style w:type="character" w:customStyle="1" w:styleId="WW8Num18z5">
    <w:name w:val="WW8Num18z5"/>
    <w:rsid w:val="006204C2"/>
  </w:style>
  <w:style w:type="character" w:customStyle="1" w:styleId="WW8Num18z6">
    <w:name w:val="WW8Num18z6"/>
    <w:rsid w:val="006204C2"/>
  </w:style>
  <w:style w:type="character" w:customStyle="1" w:styleId="WW8Num18z7">
    <w:name w:val="WW8Num18z7"/>
    <w:rsid w:val="006204C2"/>
  </w:style>
  <w:style w:type="character" w:customStyle="1" w:styleId="WW8Num18z8">
    <w:name w:val="WW8Num18z8"/>
    <w:rsid w:val="006204C2"/>
  </w:style>
  <w:style w:type="character" w:customStyle="1" w:styleId="WW8Num3z3">
    <w:name w:val="WW8Num3z3"/>
    <w:rsid w:val="006204C2"/>
  </w:style>
  <w:style w:type="character" w:customStyle="1" w:styleId="WW8Num3z4">
    <w:name w:val="WW8Num3z4"/>
    <w:rsid w:val="006204C2"/>
  </w:style>
  <w:style w:type="character" w:customStyle="1" w:styleId="WW8Num3z5">
    <w:name w:val="WW8Num3z5"/>
    <w:rsid w:val="006204C2"/>
  </w:style>
  <w:style w:type="character" w:customStyle="1" w:styleId="WW8Num3z6">
    <w:name w:val="WW8Num3z6"/>
    <w:rsid w:val="006204C2"/>
  </w:style>
  <w:style w:type="character" w:customStyle="1" w:styleId="WW8Num3z7">
    <w:name w:val="WW8Num3z7"/>
    <w:rsid w:val="006204C2"/>
  </w:style>
  <w:style w:type="character" w:customStyle="1" w:styleId="WW8Num3z8">
    <w:name w:val="WW8Num3z8"/>
    <w:rsid w:val="006204C2"/>
  </w:style>
  <w:style w:type="character" w:customStyle="1" w:styleId="WW8Num4z3">
    <w:name w:val="WW8Num4z3"/>
    <w:rsid w:val="006204C2"/>
  </w:style>
  <w:style w:type="character" w:customStyle="1" w:styleId="WW8Num4z4">
    <w:name w:val="WW8Num4z4"/>
    <w:rsid w:val="006204C2"/>
  </w:style>
  <w:style w:type="character" w:customStyle="1" w:styleId="WW8Num4z5">
    <w:name w:val="WW8Num4z5"/>
    <w:rsid w:val="006204C2"/>
  </w:style>
  <w:style w:type="character" w:customStyle="1" w:styleId="WW8Num4z6">
    <w:name w:val="WW8Num4z6"/>
    <w:rsid w:val="006204C2"/>
  </w:style>
  <w:style w:type="character" w:customStyle="1" w:styleId="WW8Num4z7">
    <w:name w:val="WW8Num4z7"/>
    <w:rsid w:val="006204C2"/>
  </w:style>
  <w:style w:type="character" w:customStyle="1" w:styleId="WW8Num4z8">
    <w:name w:val="WW8Num4z8"/>
    <w:rsid w:val="006204C2"/>
  </w:style>
  <w:style w:type="character" w:customStyle="1" w:styleId="WW8Num8z1">
    <w:name w:val="WW8Num8z1"/>
    <w:rsid w:val="006204C2"/>
  </w:style>
  <w:style w:type="character" w:customStyle="1" w:styleId="WW8Num8z2">
    <w:name w:val="WW8Num8z2"/>
    <w:rsid w:val="006204C2"/>
  </w:style>
  <w:style w:type="character" w:customStyle="1" w:styleId="WW8Num8z3">
    <w:name w:val="WW8Num8z3"/>
    <w:rsid w:val="006204C2"/>
  </w:style>
  <w:style w:type="character" w:customStyle="1" w:styleId="WW8Num8z4">
    <w:name w:val="WW8Num8z4"/>
    <w:rsid w:val="006204C2"/>
  </w:style>
  <w:style w:type="character" w:customStyle="1" w:styleId="WW8Num8z5">
    <w:name w:val="WW8Num8z5"/>
    <w:rsid w:val="006204C2"/>
  </w:style>
  <w:style w:type="character" w:customStyle="1" w:styleId="WW8Num8z6">
    <w:name w:val="WW8Num8z6"/>
    <w:rsid w:val="006204C2"/>
  </w:style>
  <w:style w:type="character" w:customStyle="1" w:styleId="WW8Num8z7">
    <w:name w:val="WW8Num8z7"/>
    <w:rsid w:val="006204C2"/>
  </w:style>
  <w:style w:type="character" w:customStyle="1" w:styleId="WW8Num8z8">
    <w:name w:val="WW8Num8z8"/>
    <w:rsid w:val="006204C2"/>
  </w:style>
  <w:style w:type="character" w:customStyle="1" w:styleId="WW8Num9z1">
    <w:name w:val="WW8Num9z1"/>
    <w:rsid w:val="006204C2"/>
  </w:style>
  <w:style w:type="character" w:customStyle="1" w:styleId="WW8Num9z2">
    <w:name w:val="WW8Num9z2"/>
    <w:rsid w:val="006204C2"/>
  </w:style>
  <w:style w:type="character" w:customStyle="1" w:styleId="WW8Num9z3">
    <w:name w:val="WW8Num9z3"/>
    <w:rsid w:val="006204C2"/>
  </w:style>
  <w:style w:type="character" w:customStyle="1" w:styleId="WW8Num9z4">
    <w:name w:val="WW8Num9z4"/>
    <w:rsid w:val="006204C2"/>
  </w:style>
  <w:style w:type="character" w:customStyle="1" w:styleId="WW8Num9z5">
    <w:name w:val="WW8Num9z5"/>
    <w:rsid w:val="006204C2"/>
  </w:style>
  <w:style w:type="character" w:customStyle="1" w:styleId="WW8Num9z6">
    <w:name w:val="WW8Num9z6"/>
    <w:rsid w:val="006204C2"/>
  </w:style>
  <w:style w:type="character" w:customStyle="1" w:styleId="WW8Num9z7">
    <w:name w:val="WW8Num9z7"/>
    <w:rsid w:val="006204C2"/>
  </w:style>
  <w:style w:type="character" w:customStyle="1" w:styleId="WW8Num9z8">
    <w:name w:val="WW8Num9z8"/>
    <w:rsid w:val="006204C2"/>
  </w:style>
  <w:style w:type="character" w:customStyle="1" w:styleId="WW8Num10z1">
    <w:name w:val="WW8Num10z1"/>
    <w:rsid w:val="006204C2"/>
  </w:style>
  <w:style w:type="character" w:customStyle="1" w:styleId="WW8Num10z2">
    <w:name w:val="WW8Num10z2"/>
    <w:rsid w:val="006204C2"/>
  </w:style>
  <w:style w:type="character" w:customStyle="1" w:styleId="WW8Num10z3">
    <w:name w:val="WW8Num10z3"/>
    <w:rsid w:val="006204C2"/>
  </w:style>
  <w:style w:type="character" w:customStyle="1" w:styleId="WW8Num10z4">
    <w:name w:val="WW8Num10z4"/>
    <w:rsid w:val="006204C2"/>
  </w:style>
  <w:style w:type="character" w:customStyle="1" w:styleId="WW8Num10z5">
    <w:name w:val="WW8Num10z5"/>
    <w:rsid w:val="006204C2"/>
  </w:style>
  <w:style w:type="character" w:customStyle="1" w:styleId="WW8Num10z6">
    <w:name w:val="WW8Num10z6"/>
    <w:rsid w:val="006204C2"/>
  </w:style>
  <w:style w:type="character" w:customStyle="1" w:styleId="WW8Num10z7">
    <w:name w:val="WW8Num10z7"/>
    <w:rsid w:val="006204C2"/>
  </w:style>
  <w:style w:type="character" w:customStyle="1" w:styleId="WW8Num10z8">
    <w:name w:val="WW8Num10z8"/>
    <w:rsid w:val="006204C2"/>
  </w:style>
  <w:style w:type="character" w:customStyle="1" w:styleId="WW8Num12z1">
    <w:name w:val="WW8Num12z1"/>
    <w:rsid w:val="006204C2"/>
  </w:style>
  <w:style w:type="character" w:customStyle="1" w:styleId="WW8Num12z2">
    <w:name w:val="WW8Num12z2"/>
    <w:rsid w:val="006204C2"/>
  </w:style>
  <w:style w:type="character" w:customStyle="1" w:styleId="WW8Num12z3">
    <w:name w:val="WW8Num12z3"/>
    <w:rsid w:val="006204C2"/>
  </w:style>
  <w:style w:type="character" w:customStyle="1" w:styleId="WW8Num12z4">
    <w:name w:val="WW8Num12z4"/>
    <w:rsid w:val="006204C2"/>
  </w:style>
  <w:style w:type="character" w:customStyle="1" w:styleId="WW8Num12z5">
    <w:name w:val="WW8Num12z5"/>
    <w:rsid w:val="006204C2"/>
  </w:style>
  <w:style w:type="character" w:customStyle="1" w:styleId="WW8Num12z6">
    <w:name w:val="WW8Num12z6"/>
    <w:rsid w:val="006204C2"/>
  </w:style>
  <w:style w:type="character" w:customStyle="1" w:styleId="WW8Num12z7">
    <w:name w:val="WW8Num12z7"/>
    <w:rsid w:val="006204C2"/>
  </w:style>
  <w:style w:type="character" w:customStyle="1" w:styleId="WW8Num12z8">
    <w:name w:val="WW8Num12z8"/>
    <w:rsid w:val="006204C2"/>
  </w:style>
  <w:style w:type="character" w:customStyle="1" w:styleId="WW8Num17z1">
    <w:name w:val="WW8Num17z1"/>
    <w:rsid w:val="006204C2"/>
  </w:style>
  <w:style w:type="character" w:customStyle="1" w:styleId="WW8Num17z2">
    <w:name w:val="WW8Num17z2"/>
    <w:rsid w:val="006204C2"/>
  </w:style>
  <w:style w:type="character" w:customStyle="1" w:styleId="WW8Num17z3">
    <w:name w:val="WW8Num17z3"/>
    <w:rsid w:val="006204C2"/>
  </w:style>
  <w:style w:type="character" w:customStyle="1" w:styleId="WW8Num17z4">
    <w:name w:val="WW8Num17z4"/>
    <w:rsid w:val="006204C2"/>
  </w:style>
  <w:style w:type="character" w:customStyle="1" w:styleId="WW8Num17z5">
    <w:name w:val="WW8Num17z5"/>
    <w:rsid w:val="006204C2"/>
  </w:style>
  <w:style w:type="character" w:customStyle="1" w:styleId="WW8Num17z6">
    <w:name w:val="WW8Num17z6"/>
    <w:rsid w:val="006204C2"/>
  </w:style>
  <w:style w:type="character" w:customStyle="1" w:styleId="WW8Num17z7">
    <w:name w:val="WW8Num17z7"/>
    <w:rsid w:val="006204C2"/>
  </w:style>
  <w:style w:type="character" w:customStyle="1" w:styleId="WW8Num17z8">
    <w:name w:val="WW8Num17z8"/>
    <w:rsid w:val="006204C2"/>
  </w:style>
  <w:style w:type="character" w:customStyle="1" w:styleId="WW8Num19z0">
    <w:name w:val="WW8Num19z0"/>
    <w:rsid w:val="006204C2"/>
    <w:rPr>
      <w:b w:val="0"/>
    </w:rPr>
  </w:style>
  <w:style w:type="character" w:customStyle="1" w:styleId="WW8Num19z1">
    <w:name w:val="WW8Num19z1"/>
    <w:rsid w:val="006204C2"/>
  </w:style>
  <w:style w:type="character" w:customStyle="1" w:styleId="WW8Num19z2">
    <w:name w:val="WW8Num19z2"/>
    <w:rsid w:val="006204C2"/>
  </w:style>
  <w:style w:type="character" w:customStyle="1" w:styleId="WW8Num19z3">
    <w:name w:val="WW8Num19z3"/>
    <w:rsid w:val="006204C2"/>
  </w:style>
  <w:style w:type="character" w:customStyle="1" w:styleId="WW8Num19z4">
    <w:name w:val="WW8Num19z4"/>
    <w:rsid w:val="006204C2"/>
  </w:style>
  <w:style w:type="character" w:customStyle="1" w:styleId="WW8Num19z5">
    <w:name w:val="WW8Num19z5"/>
    <w:rsid w:val="006204C2"/>
  </w:style>
  <w:style w:type="character" w:customStyle="1" w:styleId="WW8Num19z6">
    <w:name w:val="WW8Num19z6"/>
    <w:rsid w:val="006204C2"/>
  </w:style>
  <w:style w:type="character" w:customStyle="1" w:styleId="WW8Num19z7">
    <w:name w:val="WW8Num19z7"/>
    <w:rsid w:val="006204C2"/>
  </w:style>
  <w:style w:type="character" w:customStyle="1" w:styleId="WW8Num19z8">
    <w:name w:val="WW8Num19z8"/>
    <w:rsid w:val="006204C2"/>
  </w:style>
  <w:style w:type="character" w:customStyle="1" w:styleId="WW8Num20z0">
    <w:name w:val="WW8Num20z0"/>
    <w:rsid w:val="006204C2"/>
  </w:style>
  <w:style w:type="character" w:customStyle="1" w:styleId="WW8Num20z1">
    <w:name w:val="WW8Num20z1"/>
    <w:rsid w:val="006204C2"/>
  </w:style>
  <w:style w:type="character" w:customStyle="1" w:styleId="WW8Num20z2">
    <w:name w:val="WW8Num20z2"/>
    <w:rsid w:val="006204C2"/>
  </w:style>
  <w:style w:type="character" w:customStyle="1" w:styleId="WW8Num20z3">
    <w:name w:val="WW8Num20z3"/>
    <w:rsid w:val="006204C2"/>
  </w:style>
  <w:style w:type="character" w:customStyle="1" w:styleId="WW8Num20z4">
    <w:name w:val="WW8Num20z4"/>
    <w:rsid w:val="006204C2"/>
  </w:style>
  <w:style w:type="character" w:customStyle="1" w:styleId="WW8Num20z5">
    <w:name w:val="WW8Num20z5"/>
    <w:rsid w:val="006204C2"/>
  </w:style>
  <w:style w:type="character" w:customStyle="1" w:styleId="WW8Num20z6">
    <w:name w:val="WW8Num20z6"/>
    <w:rsid w:val="006204C2"/>
  </w:style>
  <w:style w:type="character" w:customStyle="1" w:styleId="WW8Num20z7">
    <w:name w:val="WW8Num20z7"/>
    <w:rsid w:val="006204C2"/>
  </w:style>
  <w:style w:type="character" w:customStyle="1" w:styleId="WW8Num20z8">
    <w:name w:val="WW8Num20z8"/>
    <w:rsid w:val="006204C2"/>
  </w:style>
  <w:style w:type="character" w:customStyle="1" w:styleId="WW8Num21z0">
    <w:name w:val="WW8Num21z0"/>
    <w:rsid w:val="006204C2"/>
    <w:rPr>
      <w:rFonts w:ascii="Times New Roman" w:hAnsi="Times New Roman" w:cs="Times New Roman"/>
    </w:rPr>
  </w:style>
  <w:style w:type="character" w:customStyle="1" w:styleId="WW8Num22z0">
    <w:name w:val="WW8Num22z0"/>
    <w:rsid w:val="006204C2"/>
    <w:rPr>
      <w:rFonts w:ascii="Symbol" w:hAnsi="Symbol" w:cs="Symbol"/>
    </w:rPr>
  </w:style>
  <w:style w:type="character" w:customStyle="1" w:styleId="WW8Num22z1">
    <w:name w:val="WW8Num22z1"/>
    <w:rsid w:val="006204C2"/>
  </w:style>
  <w:style w:type="character" w:customStyle="1" w:styleId="WW8Num22z2">
    <w:name w:val="WW8Num22z2"/>
    <w:rsid w:val="006204C2"/>
  </w:style>
  <w:style w:type="character" w:customStyle="1" w:styleId="WW8Num22z3">
    <w:name w:val="WW8Num22z3"/>
    <w:rsid w:val="006204C2"/>
  </w:style>
  <w:style w:type="character" w:customStyle="1" w:styleId="WW8Num22z4">
    <w:name w:val="WW8Num22z4"/>
    <w:rsid w:val="006204C2"/>
  </w:style>
  <w:style w:type="character" w:customStyle="1" w:styleId="WW8Num22z5">
    <w:name w:val="WW8Num22z5"/>
    <w:rsid w:val="006204C2"/>
  </w:style>
  <w:style w:type="character" w:customStyle="1" w:styleId="WW8Num22z6">
    <w:name w:val="WW8Num22z6"/>
    <w:rsid w:val="006204C2"/>
  </w:style>
  <w:style w:type="character" w:customStyle="1" w:styleId="WW8Num22z7">
    <w:name w:val="WW8Num22z7"/>
    <w:rsid w:val="006204C2"/>
  </w:style>
  <w:style w:type="character" w:customStyle="1" w:styleId="WW8Num22z8">
    <w:name w:val="WW8Num22z8"/>
    <w:rsid w:val="006204C2"/>
  </w:style>
  <w:style w:type="character" w:customStyle="1" w:styleId="WW8Num23z0">
    <w:name w:val="WW8Num23z0"/>
    <w:rsid w:val="006204C2"/>
    <w:rPr>
      <w:color w:val="auto"/>
    </w:rPr>
  </w:style>
  <w:style w:type="character" w:customStyle="1" w:styleId="WW8Num23z1">
    <w:name w:val="WW8Num23z1"/>
    <w:rsid w:val="006204C2"/>
  </w:style>
  <w:style w:type="character" w:customStyle="1" w:styleId="WW8Num23z2">
    <w:name w:val="WW8Num23z2"/>
    <w:rsid w:val="006204C2"/>
  </w:style>
  <w:style w:type="character" w:customStyle="1" w:styleId="WW8Num23z3">
    <w:name w:val="WW8Num23z3"/>
    <w:rsid w:val="006204C2"/>
  </w:style>
  <w:style w:type="character" w:customStyle="1" w:styleId="WW8Num23z4">
    <w:name w:val="WW8Num23z4"/>
    <w:rsid w:val="006204C2"/>
  </w:style>
  <w:style w:type="character" w:customStyle="1" w:styleId="WW8Num23z5">
    <w:name w:val="WW8Num23z5"/>
    <w:rsid w:val="006204C2"/>
  </w:style>
  <w:style w:type="character" w:customStyle="1" w:styleId="WW8Num23z6">
    <w:name w:val="WW8Num23z6"/>
    <w:rsid w:val="006204C2"/>
  </w:style>
  <w:style w:type="character" w:customStyle="1" w:styleId="WW8Num23z7">
    <w:name w:val="WW8Num23z7"/>
    <w:rsid w:val="006204C2"/>
  </w:style>
  <w:style w:type="character" w:customStyle="1" w:styleId="WW8Num23z8">
    <w:name w:val="WW8Num23z8"/>
    <w:rsid w:val="006204C2"/>
  </w:style>
  <w:style w:type="character" w:customStyle="1" w:styleId="WW8Num24z0">
    <w:name w:val="WW8Num24z0"/>
    <w:rsid w:val="006204C2"/>
  </w:style>
  <w:style w:type="character" w:customStyle="1" w:styleId="WW8Num24z1">
    <w:name w:val="WW8Num24z1"/>
    <w:rsid w:val="006204C2"/>
  </w:style>
  <w:style w:type="character" w:customStyle="1" w:styleId="WW8Num24z2">
    <w:name w:val="WW8Num24z2"/>
    <w:rsid w:val="006204C2"/>
  </w:style>
  <w:style w:type="character" w:customStyle="1" w:styleId="WW8Num24z3">
    <w:name w:val="WW8Num24z3"/>
    <w:rsid w:val="006204C2"/>
  </w:style>
  <w:style w:type="character" w:customStyle="1" w:styleId="WW8Num24z4">
    <w:name w:val="WW8Num24z4"/>
    <w:rsid w:val="006204C2"/>
  </w:style>
  <w:style w:type="character" w:customStyle="1" w:styleId="WW8Num24z5">
    <w:name w:val="WW8Num24z5"/>
    <w:rsid w:val="006204C2"/>
  </w:style>
  <w:style w:type="character" w:customStyle="1" w:styleId="WW8Num24z6">
    <w:name w:val="WW8Num24z6"/>
    <w:rsid w:val="006204C2"/>
  </w:style>
  <w:style w:type="character" w:customStyle="1" w:styleId="WW8Num24z7">
    <w:name w:val="WW8Num24z7"/>
    <w:rsid w:val="006204C2"/>
  </w:style>
  <w:style w:type="character" w:customStyle="1" w:styleId="WW8Num24z8">
    <w:name w:val="WW8Num24z8"/>
    <w:rsid w:val="006204C2"/>
  </w:style>
  <w:style w:type="character" w:customStyle="1" w:styleId="WW8Num25z0">
    <w:name w:val="WW8Num25z0"/>
    <w:rsid w:val="006204C2"/>
  </w:style>
  <w:style w:type="character" w:customStyle="1" w:styleId="WW8Num25z1">
    <w:name w:val="WW8Num25z1"/>
    <w:rsid w:val="006204C2"/>
  </w:style>
  <w:style w:type="character" w:customStyle="1" w:styleId="WW8Num25z2">
    <w:name w:val="WW8Num25z2"/>
    <w:rsid w:val="006204C2"/>
  </w:style>
  <w:style w:type="character" w:customStyle="1" w:styleId="WW8Num25z3">
    <w:name w:val="WW8Num25z3"/>
    <w:rsid w:val="006204C2"/>
  </w:style>
  <w:style w:type="character" w:customStyle="1" w:styleId="WW8Num25z4">
    <w:name w:val="WW8Num25z4"/>
    <w:rsid w:val="006204C2"/>
  </w:style>
  <w:style w:type="character" w:customStyle="1" w:styleId="WW8Num25z5">
    <w:name w:val="WW8Num25z5"/>
    <w:rsid w:val="006204C2"/>
  </w:style>
  <w:style w:type="character" w:customStyle="1" w:styleId="WW8Num25z6">
    <w:name w:val="WW8Num25z6"/>
    <w:rsid w:val="006204C2"/>
  </w:style>
  <w:style w:type="character" w:customStyle="1" w:styleId="WW8Num25z7">
    <w:name w:val="WW8Num25z7"/>
    <w:rsid w:val="006204C2"/>
  </w:style>
  <w:style w:type="character" w:customStyle="1" w:styleId="WW8Num25z8">
    <w:name w:val="WW8Num25z8"/>
    <w:rsid w:val="006204C2"/>
  </w:style>
  <w:style w:type="character" w:customStyle="1" w:styleId="WW8Num26z0">
    <w:name w:val="WW8Num26z0"/>
    <w:rsid w:val="006204C2"/>
  </w:style>
  <w:style w:type="character" w:customStyle="1" w:styleId="WW8Num26z1">
    <w:name w:val="WW8Num26z1"/>
    <w:rsid w:val="006204C2"/>
  </w:style>
  <w:style w:type="character" w:customStyle="1" w:styleId="WW8Num26z2">
    <w:name w:val="WW8Num26z2"/>
    <w:rsid w:val="006204C2"/>
  </w:style>
  <w:style w:type="character" w:customStyle="1" w:styleId="WW8Num26z3">
    <w:name w:val="WW8Num26z3"/>
    <w:rsid w:val="006204C2"/>
  </w:style>
  <w:style w:type="character" w:customStyle="1" w:styleId="WW8Num26z4">
    <w:name w:val="WW8Num26z4"/>
    <w:rsid w:val="006204C2"/>
  </w:style>
  <w:style w:type="character" w:customStyle="1" w:styleId="WW8Num26z5">
    <w:name w:val="WW8Num26z5"/>
    <w:rsid w:val="006204C2"/>
  </w:style>
  <w:style w:type="character" w:customStyle="1" w:styleId="WW8Num26z6">
    <w:name w:val="WW8Num26z6"/>
    <w:rsid w:val="006204C2"/>
  </w:style>
  <w:style w:type="character" w:customStyle="1" w:styleId="WW8Num26z7">
    <w:name w:val="WW8Num26z7"/>
    <w:rsid w:val="006204C2"/>
  </w:style>
  <w:style w:type="character" w:customStyle="1" w:styleId="WW8Num26z8">
    <w:name w:val="WW8Num26z8"/>
    <w:rsid w:val="006204C2"/>
  </w:style>
  <w:style w:type="character" w:customStyle="1" w:styleId="WW8Num27z0">
    <w:name w:val="WW8Num27z0"/>
    <w:rsid w:val="006204C2"/>
  </w:style>
  <w:style w:type="character" w:customStyle="1" w:styleId="WW8Num27z1">
    <w:name w:val="WW8Num27z1"/>
    <w:rsid w:val="006204C2"/>
  </w:style>
  <w:style w:type="character" w:customStyle="1" w:styleId="WW8Num27z2">
    <w:name w:val="WW8Num27z2"/>
    <w:rsid w:val="006204C2"/>
  </w:style>
  <w:style w:type="character" w:customStyle="1" w:styleId="WW8Num27z3">
    <w:name w:val="WW8Num27z3"/>
    <w:rsid w:val="006204C2"/>
  </w:style>
  <w:style w:type="character" w:customStyle="1" w:styleId="WW8Num27z4">
    <w:name w:val="WW8Num27z4"/>
    <w:rsid w:val="006204C2"/>
  </w:style>
  <w:style w:type="character" w:customStyle="1" w:styleId="WW8Num27z5">
    <w:name w:val="WW8Num27z5"/>
    <w:rsid w:val="006204C2"/>
  </w:style>
  <w:style w:type="character" w:customStyle="1" w:styleId="WW8Num27z6">
    <w:name w:val="WW8Num27z6"/>
    <w:rsid w:val="006204C2"/>
  </w:style>
  <w:style w:type="character" w:customStyle="1" w:styleId="WW8Num27z7">
    <w:name w:val="WW8Num27z7"/>
    <w:rsid w:val="006204C2"/>
  </w:style>
  <w:style w:type="character" w:customStyle="1" w:styleId="WW8Num27z8">
    <w:name w:val="WW8Num27z8"/>
    <w:rsid w:val="006204C2"/>
  </w:style>
  <w:style w:type="character" w:customStyle="1" w:styleId="WW8Num28z0">
    <w:name w:val="WW8Num28z0"/>
    <w:rsid w:val="006204C2"/>
  </w:style>
  <w:style w:type="character" w:customStyle="1" w:styleId="WW8Num28z1">
    <w:name w:val="WW8Num28z1"/>
    <w:rsid w:val="006204C2"/>
  </w:style>
  <w:style w:type="character" w:customStyle="1" w:styleId="WW8Num28z2">
    <w:name w:val="WW8Num28z2"/>
    <w:rsid w:val="006204C2"/>
  </w:style>
  <w:style w:type="character" w:customStyle="1" w:styleId="WW8Num28z3">
    <w:name w:val="WW8Num28z3"/>
    <w:rsid w:val="006204C2"/>
  </w:style>
  <w:style w:type="character" w:customStyle="1" w:styleId="WW8Num28z4">
    <w:name w:val="WW8Num28z4"/>
    <w:rsid w:val="006204C2"/>
  </w:style>
  <w:style w:type="character" w:customStyle="1" w:styleId="WW8Num28z5">
    <w:name w:val="WW8Num28z5"/>
    <w:rsid w:val="006204C2"/>
  </w:style>
  <w:style w:type="character" w:customStyle="1" w:styleId="WW8Num28z6">
    <w:name w:val="WW8Num28z6"/>
    <w:rsid w:val="006204C2"/>
  </w:style>
  <w:style w:type="character" w:customStyle="1" w:styleId="WW8Num28z7">
    <w:name w:val="WW8Num28z7"/>
    <w:rsid w:val="006204C2"/>
  </w:style>
  <w:style w:type="character" w:customStyle="1" w:styleId="WW8Num28z8">
    <w:name w:val="WW8Num28z8"/>
    <w:rsid w:val="006204C2"/>
  </w:style>
  <w:style w:type="character" w:customStyle="1" w:styleId="WW8Num29z0">
    <w:name w:val="WW8Num29z0"/>
    <w:rsid w:val="006204C2"/>
    <w:rPr>
      <w:color w:val="auto"/>
    </w:rPr>
  </w:style>
  <w:style w:type="character" w:customStyle="1" w:styleId="WW8Num30z0">
    <w:name w:val="WW8Num30z0"/>
    <w:rsid w:val="006204C2"/>
  </w:style>
  <w:style w:type="character" w:customStyle="1" w:styleId="WW8Num30z1">
    <w:name w:val="WW8Num30z1"/>
    <w:rsid w:val="006204C2"/>
  </w:style>
  <w:style w:type="character" w:customStyle="1" w:styleId="WW8Num30z2">
    <w:name w:val="WW8Num30z2"/>
    <w:rsid w:val="006204C2"/>
  </w:style>
  <w:style w:type="character" w:customStyle="1" w:styleId="WW8Num30z3">
    <w:name w:val="WW8Num30z3"/>
    <w:rsid w:val="006204C2"/>
  </w:style>
  <w:style w:type="character" w:customStyle="1" w:styleId="WW8Num30z4">
    <w:name w:val="WW8Num30z4"/>
    <w:rsid w:val="006204C2"/>
  </w:style>
  <w:style w:type="character" w:customStyle="1" w:styleId="WW8Num30z5">
    <w:name w:val="WW8Num30z5"/>
    <w:rsid w:val="006204C2"/>
  </w:style>
  <w:style w:type="character" w:customStyle="1" w:styleId="WW8Num30z6">
    <w:name w:val="WW8Num30z6"/>
    <w:rsid w:val="006204C2"/>
  </w:style>
  <w:style w:type="character" w:customStyle="1" w:styleId="WW8Num30z7">
    <w:name w:val="WW8Num30z7"/>
    <w:rsid w:val="006204C2"/>
  </w:style>
  <w:style w:type="character" w:customStyle="1" w:styleId="WW8Num30z8">
    <w:name w:val="WW8Num30z8"/>
    <w:rsid w:val="006204C2"/>
  </w:style>
  <w:style w:type="character" w:customStyle="1" w:styleId="WW8Num31z0">
    <w:name w:val="WW8Num31z0"/>
    <w:rsid w:val="006204C2"/>
  </w:style>
  <w:style w:type="character" w:customStyle="1" w:styleId="WW8Num31z1">
    <w:name w:val="WW8Num31z1"/>
    <w:rsid w:val="006204C2"/>
  </w:style>
  <w:style w:type="character" w:customStyle="1" w:styleId="WW8Num31z2">
    <w:name w:val="WW8Num31z2"/>
    <w:rsid w:val="006204C2"/>
  </w:style>
  <w:style w:type="character" w:customStyle="1" w:styleId="WW8Num31z3">
    <w:name w:val="WW8Num31z3"/>
    <w:rsid w:val="006204C2"/>
  </w:style>
  <w:style w:type="character" w:customStyle="1" w:styleId="WW8Num31z4">
    <w:name w:val="WW8Num31z4"/>
    <w:rsid w:val="006204C2"/>
  </w:style>
  <w:style w:type="character" w:customStyle="1" w:styleId="WW8Num31z5">
    <w:name w:val="WW8Num31z5"/>
    <w:rsid w:val="006204C2"/>
  </w:style>
  <w:style w:type="character" w:customStyle="1" w:styleId="WW8Num31z6">
    <w:name w:val="WW8Num31z6"/>
    <w:rsid w:val="006204C2"/>
  </w:style>
  <w:style w:type="character" w:customStyle="1" w:styleId="WW8Num31z7">
    <w:name w:val="WW8Num31z7"/>
    <w:rsid w:val="006204C2"/>
  </w:style>
  <w:style w:type="character" w:customStyle="1" w:styleId="WW8Num31z8">
    <w:name w:val="WW8Num31z8"/>
    <w:rsid w:val="006204C2"/>
  </w:style>
  <w:style w:type="character" w:customStyle="1" w:styleId="WW8Num32z0">
    <w:name w:val="WW8Num32z0"/>
    <w:rsid w:val="006204C2"/>
  </w:style>
  <w:style w:type="character" w:customStyle="1" w:styleId="WW8Num32z1">
    <w:name w:val="WW8Num32z1"/>
    <w:rsid w:val="006204C2"/>
  </w:style>
  <w:style w:type="character" w:customStyle="1" w:styleId="WW8Num32z2">
    <w:name w:val="WW8Num32z2"/>
    <w:rsid w:val="006204C2"/>
  </w:style>
  <w:style w:type="character" w:customStyle="1" w:styleId="WW8Num32z3">
    <w:name w:val="WW8Num32z3"/>
    <w:rsid w:val="006204C2"/>
  </w:style>
  <w:style w:type="character" w:customStyle="1" w:styleId="WW8Num32z4">
    <w:name w:val="WW8Num32z4"/>
    <w:rsid w:val="006204C2"/>
  </w:style>
  <w:style w:type="character" w:customStyle="1" w:styleId="WW8Num32z5">
    <w:name w:val="WW8Num32z5"/>
    <w:rsid w:val="006204C2"/>
  </w:style>
  <w:style w:type="character" w:customStyle="1" w:styleId="WW8Num32z6">
    <w:name w:val="WW8Num32z6"/>
    <w:rsid w:val="006204C2"/>
  </w:style>
  <w:style w:type="character" w:customStyle="1" w:styleId="WW8Num32z7">
    <w:name w:val="WW8Num32z7"/>
    <w:rsid w:val="006204C2"/>
  </w:style>
  <w:style w:type="character" w:customStyle="1" w:styleId="WW8Num32z8">
    <w:name w:val="WW8Num32z8"/>
    <w:rsid w:val="006204C2"/>
  </w:style>
  <w:style w:type="character" w:customStyle="1" w:styleId="WW8Num33z0">
    <w:name w:val="WW8Num33z0"/>
    <w:rsid w:val="006204C2"/>
  </w:style>
  <w:style w:type="character" w:customStyle="1" w:styleId="WW8Num33z1">
    <w:name w:val="WW8Num33z1"/>
    <w:rsid w:val="006204C2"/>
  </w:style>
  <w:style w:type="character" w:customStyle="1" w:styleId="WW8Num33z2">
    <w:name w:val="WW8Num33z2"/>
    <w:rsid w:val="006204C2"/>
  </w:style>
  <w:style w:type="character" w:customStyle="1" w:styleId="WW8Num33z3">
    <w:name w:val="WW8Num33z3"/>
    <w:rsid w:val="006204C2"/>
  </w:style>
  <w:style w:type="character" w:customStyle="1" w:styleId="WW8Num33z4">
    <w:name w:val="WW8Num33z4"/>
    <w:rsid w:val="006204C2"/>
  </w:style>
  <w:style w:type="character" w:customStyle="1" w:styleId="WW8Num33z5">
    <w:name w:val="WW8Num33z5"/>
    <w:rsid w:val="006204C2"/>
  </w:style>
  <w:style w:type="character" w:customStyle="1" w:styleId="WW8Num33z6">
    <w:name w:val="WW8Num33z6"/>
    <w:rsid w:val="006204C2"/>
  </w:style>
  <w:style w:type="character" w:customStyle="1" w:styleId="WW8Num33z7">
    <w:name w:val="WW8Num33z7"/>
    <w:rsid w:val="006204C2"/>
  </w:style>
  <w:style w:type="character" w:customStyle="1" w:styleId="WW8Num33z8">
    <w:name w:val="WW8Num33z8"/>
    <w:rsid w:val="006204C2"/>
  </w:style>
  <w:style w:type="character" w:customStyle="1" w:styleId="WW8Num34z0">
    <w:name w:val="WW8Num34z0"/>
    <w:rsid w:val="006204C2"/>
  </w:style>
  <w:style w:type="character" w:customStyle="1" w:styleId="WW8Num34z1">
    <w:name w:val="WW8Num34z1"/>
    <w:rsid w:val="006204C2"/>
  </w:style>
  <w:style w:type="character" w:customStyle="1" w:styleId="WW8Num34z2">
    <w:name w:val="WW8Num34z2"/>
    <w:rsid w:val="006204C2"/>
  </w:style>
  <w:style w:type="character" w:customStyle="1" w:styleId="WW8Num34z3">
    <w:name w:val="WW8Num34z3"/>
    <w:rsid w:val="006204C2"/>
  </w:style>
  <w:style w:type="character" w:customStyle="1" w:styleId="WW8Num34z4">
    <w:name w:val="WW8Num34z4"/>
    <w:rsid w:val="006204C2"/>
  </w:style>
  <w:style w:type="character" w:customStyle="1" w:styleId="WW8Num34z5">
    <w:name w:val="WW8Num34z5"/>
    <w:rsid w:val="006204C2"/>
  </w:style>
  <w:style w:type="character" w:customStyle="1" w:styleId="WW8Num34z6">
    <w:name w:val="WW8Num34z6"/>
    <w:rsid w:val="006204C2"/>
  </w:style>
  <w:style w:type="character" w:customStyle="1" w:styleId="WW8Num34z7">
    <w:name w:val="WW8Num34z7"/>
    <w:rsid w:val="006204C2"/>
  </w:style>
  <w:style w:type="character" w:customStyle="1" w:styleId="WW8Num34z8">
    <w:name w:val="WW8Num34z8"/>
    <w:rsid w:val="006204C2"/>
  </w:style>
  <w:style w:type="character" w:customStyle="1" w:styleId="WW8Num35z0">
    <w:name w:val="WW8Num35z0"/>
    <w:rsid w:val="006204C2"/>
    <w:rPr>
      <w:b/>
      <w:sz w:val="28"/>
      <w:szCs w:val="28"/>
    </w:rPr>
  </w:style>
  <w:style w:type="character" w:customStyle="1" w:styleId="WW8Num35z1">
    <w:name w:val="WW8Num35z1"/>
    <w:rsid w:val="006204C2"/>
  </w:style>
  <w:style w:type="character" w:customStyle="1" w:styleId="WW8Num35z2">
    <w:name w:val="WW8Num35z2"/>
    <w:rsid w:val="006204C2"/>
  </w:style>
  <w:style w:type="character" w:customStyle="1" w:styleId="WW8Num35z3">
    <w:name w:val="WW8Num35z3"/>
    <w:rsid w:val="006204C2"/>
  </w:style>
  <w:style w:type="character" w:customStyle="1" w:styleId="WW8Num35z4">
    <w:name w:val="WW8Num35z4"/>
    <w:rsid w:val="006204C2"/>
  </w:style>
  <w:style w:type="character" w:customStyle="1" w:styleId="WW8Num35z5">
    <w:name w:val="WW8Num35z5"/>
    <w:rsid w:val="006204C2"/>
  </w:style>
  <w:style w:type="character" w:customStyle="1" w:styleId="WW8Num35z6">
    <w:name w:val="WW8Num35z6"/>
    <w:rsid w:val="006204C2"/>
  </w:style>
  <w:style w:type="character" w:customStyle="1" w:styleId="WW8Num35z7">
    <w:name w:val="WW8Num35z7"/>
    <w:rsid w:val="006204C2"/>
  </w:style>
  <w:style w:type="character" w:customStyle="1" w:styleId="WW8Num35z8">
    <w:name w:val="WW8Num35z8"/>
    <w:rsid w:val="006204C2"/>
  </w:style>
  <w:style w:type="character" w:customStyle="1" w:styleId="WW8Num36z0">
    <w:name w:val="WW8Num36z0"/>
    <w:rsid w:val="006204C2"/>
    <w:rPr>
      <w:rFonts w:ascii="Symbol" w:hAnsi="Symbol" w:cs="Symbol"/>
    </w:rPr>
  </w:style>
  <w:style w:type="character" w:customStyle="1" w:styleId="WW8Num36z1">
    <w:name w:val="WW8Num36z1"/>
    <w:rsid w:val="006204C2"/>
    <w:rPr>
      <w:rFonts w:ascii="Courier New" w:hAnsi="Courier New" w:cs="Courier New"/>
    </w:rPr>
  </w:style>
  <w:style w:type="character" w:customStyle="1" w:styleId="WW8Num36z2">
    <w:name w:val="WW8Num36z2"/>
    <w:rsid w:val="006204C2"/>
    <w:rPr>
      <w:rFonts w:ascii="Wingdings" w:hAnsi="Wingdings" w:cs="Wingdings"/>
    </w:rPr>
  </w:style>
  <w:style w:type="character" w:customStyle="1" w:styleId="WW8Num37z0">
    <w:name w:val="WW8Num37z0"/>
    <w:rsid w:val="006204C2"/>
    <w:rPr>
      <w:rFonts w:ascii="Symbol" w:hAnsi="Symbol" w:cs="Symbol"/>
    </w:rPr>
  </w:style>
  <w:style w:type="character" w:customStyle="1" w:styleId="WW8Num37z1">
    <w:name w:val="WW8Num37z1"/>
    <w:rsid w:val="006204C2"/>
    <w:rPr>
      <w:rFonts w:ascii="Courier New" w:hAnsi="Courier New" w:cs="Courier New"/>
    </w:rPr>
  </w:style>
  <w:style w:type="character" w:customStyle="1" w:styleId="WW8Num37z2">
    <w:name w:val="WW8Num37z2"/>
    <w:rsid w:val="006204C2"/>
    <w:rPr>
      <w:rFonts w:ascii="Wingdings" w:hAnsi="Wingdings" w:cs="Wingdings"/>
    </w:rPr>
  </w:style>
  <w:style w:type="character" w:customStyle="1" w:styleId="WW8Num38z0">
    <w:name w:val="WW8Num38z0"/>
    <w:rsid w:val="006204C2"/>
  </w:style>
  <w:style w:type="character" w:customStyle="1" w:styleId="WW8Num38z1">
    <w:name w:val="WW8Num38z1"/>
    <w:rsid w:val="006204C2"/>
  </w:style>
  <w:style w:type="character" w:customStyle="1" w:styleId="WW8Num38z2">
    <w:name w:val="WW8Num38z2"/>
    <w:rsid w:val="006204C2"/>
  </w:style>
  <w:style w:type="character" w:customStyle="1" w:styleId="WW8Num38z3">
    <w:name w:val="WW8Num38z3"/>
    <w:rsid w:val="006204C2"/>
  </w:style>
  <w:style w:type="character" w:customStyle="1" w:styleId="WW8Num38z4">
    <w:name w:val="WW8Num38z4"/>
    <w:rsid w:val="006204C2"/>
  </w:style>
  <w:style w:type="character" w:customStyle="1" w:styleId="WW8Num38z5">
    <w:name w:val="WW8Num38z5"/>
    <w:rsid w:val="006204C2"/>
  </w:style>
  <w:style w:type="character" w:customStyle="1" w:styleId="WW8Num38z6">
    <w:name w:val="WW8Num38z6"/>
    <w:rsid w:val="006204C2"/>
  </w:style>
  <w:style w:type="character" w:customStyle="1" w:styleId="WW8Num38z7">
    <w:name w:val="WW8Num38z7"/>
    <w:rsid w:val="006204C2"/>
  </w:style>
  <w:style w:type="character" w:customStyle="1" w:styleId="WW8Num38z8">
    <w:name w:val="WW8Num38z8"/>
    <w:rsid w:val="006204C2"/>
  </w:style>
  <w:style w:type="character" w:customStyle="1" w:styleId="WW8Num39z0">
    <w:name w:val="WW8Num39z0"/>
    <w:rsid w:val="006204C2"/>
  </w:style>
  <w:style w:type="character" w:customStyle="1" w:styleId="WW8Num39z1">
    <w:name w:val="WW8Num39z1"/>
    <w:rsid w:val="006204C2"/>
  </w:style>
  <w:style w:type="character" w:customStyle="1" w:styleId="WW8Num39z2">
    <w:name w:val="WW8Num39z2"/>
    <w:rsid w:val="006204C2"/>
  </w:style>
  <w:style w:type="character" w:customStyle="1" w:styleId="WW8Num39z3">
    <w:name w:val="WW8Num39z3"/>
    <w:rsid w:val="006204C2"/>
  </w:style>
  <w:style w:type="character" w:customStyle="1" w:styleId="WW8Num39z4">
    <w:name w:val="WW8Num39z4"/>
    <w:rsid w:val="006204C2"/>
  </w:style>
  <w:style w:type="character" w:customStyle="1" w:styleId="WW8Num39z5">
    <w:name w:val="WW8Num39z5"/>
    <w:rsid w:val="006204C2"/>
  </w:style>
  <w:style w:type="character" w:customStyle="1" w:styleId="WW8Num39z6">
    <w:name w:val="WW8Num39z6"/>
    <w:rsid w:val="006204C2"/>
  </w:style>
  <w:style w:type="character" w:customStyle="1" w:styleId="WW8Num39z7">
    <w:name w:val="WW8Num39z7"/>
    <w:rsid w:val="006204C2"/>
  </w:style>
  <w:style w:type="character" w:customStyle="1" w:styleId="WW8Num39z8">
    <w:name w:val="WW8Num39z8"/>
    <w:rsid w:val="006204C2"/>
  </w:style>
  <w:style w:type="character" w:customStyle="1" w:styleId="WW8Num40z0">
    <w:name w:val="WW8Num40z0"/>
    <w:rsid w:val="006204C2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6204C2"/>
    <w:rPr>
      <w:rFonts w:ascii="Courier New" w:hAnsi="Courier New" w:cs="Courier New"/>
    </w:rPr>
  </w:style>
  <w:style w:type="character" w:customStyle="1" w:styleId="WW8Num40z2">
    <w:name w:val="WW8Num40z2"/>
    <w:rsid w:val="006204C2"/>
    <w:rPr>
      <w:rFonts w:ascii="Wingdings" w:hAnsi="Wingdings" w:cs="Wingdings"/>
    </w:rPr>
  </w:style>
  <w:style w:type="character" w:customStyle="1" w:styleId="WW8Num40z3">
    <w:name w:val="WW8Num40z3"/>
    <w:rsid w:val="006204C2"/>
    <w:rPr>
      <w:rFonts w:ascii="Symbol" w:hAnsi="Symbol" w:cs="Symbol"/>
    </w:rPr>
  </w:style>
  <w:style w:type="character" w:customStyle="1" w:styleId="WW8Num41z0">
    <w:name w:val="WW8Num41z0"/>
    <w:rsid w:val="006204C2"/>
  </w:style>
  <w:style w:type="character" w:customStyle="1" w:styleId="WW8Num41z1">
    <w:name w:val="WW8Num41z1"/>
    <w:rsid w:val="006204C2"/>
  </w:style>
  <w:style w:type="character" w:customStyle="1" w:styleId="WW8Num41z2">
    <w:name w:val="WW8Num41z2"/>
    <w:rsid w:val="006204C2"/>
  </w:style>
  <w:style w:type="character" w:customStyle="1" w:styleId="WW8Num41z3">
    <w:name w:val="WW8Num41z3"/>
    <w:rsid w:val="006204C2"/>
  </w:style>
  <w:style w:type="character" w:customStyle="1" w:styleId="WW8Num41z4">
    <w:name w:val="WW8Num41z4"/>
    <w:rsid w:val="006204C2"/>
  </w:style>
  <w:style w:type="character" w:customStyle="1" w:styleId="WW8Num41z5">
    <w:name w:val="WW8Num41z5"/>
    <w:rsid w:val="006204C2"/>
  </w:style>
  <w:style w:type="character" w:customStyle="1" w:styleId="WW8Num41z6">
    <w:name w:val="WW8Num41z6"/>
    <w:rsid w:val="006204C2"/>
  </w:style>
  <w:style w:type="character" w:customStyle="1" w:styleId="WW8Num41z7">
    <w:name w:val="WW8Num41z7"/>
    <w:rsid w:val="006204C2"/>
  </w:style>
  <w:style w:type="character" w:customStyle="1" w:styleId="WW8Num41z8">
    <w:name w:val="WW8Num41z8"/>
    <w:rsid w:val="006204C2"/>
  </w:style>
  <w:style w:type="character" w:customStyle="1" w:styleId="WW8Num42z0">
    <w:name w:val="WW8Num42z0"/>
    <w:rsid w:val="006204C2"/>
    <w:rPr>
      <w:b/>
      <w:i w:val="0"/>
      <w:sz w:val="28"/>
      <w:szCs w:val="28"/>
    </w:rPr>
  </w:style>
  <w:style w:type="character" w:customStyle="1" w:styleId="WW8Num42z1">
    <w:name w:val="WW8Num42z1"/>
    <w:rsid w:val="006204C2"/>
  </w:style>
  <w:style w:type="character" w:customStyle="1" w:styleId="WW8Num42z2">
    <w:name w:val="WW8Num42z2"/>
    <w:rsid w:val="006204C2"/>
  </w:style>
  <w:style w:type="character" w:customStyle="1" w:styleId="WW8Num42z3">
    <w:name w:val="WW8Num42z3"/>
    <w:rsid w:val="006204C2"/>
  </w:style>
  <w:style w:type="character" w:customStyle="1" w:styleId="WW8Num42z4">
    <w:name w:val="WW8Num42z4"/>
    <w:rsid w:val="006204C2"/>
  </w:style>
  <w:style w:type="character" w:customStyle="1" w:styleId="WW8Num42z5">
    <w:name w:val="WW8Num42z5"/>
    <w:rsid w:val="006204C2"/>
  </w:style>
  <w:style w:type="character" w:customStyle="1" w:styleId="WW8Num42z6">
    <w:name w:val="WW8Num42z6"/>
    <w:rsid w:val="006204C2"/>
  </w:style>
  <w:style w:type="character" w:customStyle="1" w:styleId="WW8Num42z7">
    <w:name w:val="WW8Num42z7"/>
    <w:rsid w:val="006204C2"/>
  </w:style>
  <w:style w:type="character" w:customStyle="1" w:styleId="WW8Num42z8">
    <w:name w:val="WW8Num42z8"/>
    <w:rsid w:val="006204C2"/>
  </w:style>
  <w:style w:type="character" w:customStyle="1" w:styleId="WW8Num43z0">
    <w:name w:val="WW8Num43z0"/>
    <w:rsid w:val="006204C2"/>
    <w:rPr>
      <w:b/>
    </w:rPr>
  </w:style>
  <w:style w:type="character" w:customStyle="1" w:styleId="WW8Num43z1">
    <w:name w:val="WW8Num43z1"/>
    <w:rsid w:val="006204C2"/>
  </w:style>
  <w:style w:type="character" w:customStyle="1" w:styleId="WW8Num43z2">
    <w:name w:val="WW8Num43z2"/>
    <w:rsid w:val="006204C2"/>
  </w:style>
  <w:style w:type="character" w:customStyle="1" w:styleId="WW8Num43z3">
    <w:name w:val="WW8Num43z3"/>
    <w:rsid w:val="006204C2"/>
  </w:style>
  <w:style w:type="character" w:customStyle="1" w:styleId="WW8Num43z4">
    <w:name w:val="WW8Num43z4"/>
    <w:rsid w:val="006204C2"/>
  </w:style>
  <w:style w:type="character" w:customStyle="1" w:styleId="WW8Num43z5">
    <w:name w:val="WW8Num43z5"/>
    <w:rsid w:val="006204C2"/>
  </w:style>
  <w:style w:type="character" w:customStyle="1" w:styleId="WW8Num43z6">
    <w:name w:val="WW8Num43z6"/>
    <w:rsid w:val="006204C2"/>
  </w:style>
  <w:style w:type="character" w:customStyle="1" w:styleId="WW8Num43z7">
    <w:name w:val="WW8Num43z7"/>
    <w:rsid w:val="006204C2"/>
  </w:style>
  <w:style w:type="character" w:customStyle="1" w:styleId="WW8Num43z8">
    <w:name w:val="WW8Num43z8"/>
    <w:rsid w:val="006204C2"/>
  </w:style>
  <w:style w:type="character" w:customStyle="1" w:styleId="WW8Num44z0">
    <w:name w:val="WW8Num44z0"/>
    <w:rsid w:val="006204C2"/>
  </w:style>
  <w:style w:type="character" w:customStyle="1" w:styleId="WW8Num44z1">
    <w:name w:val="WW8Num44z1"/>
    <w:rsid w:val="006204C2"/>
  </w:style>
  <w:style w:type="character" w:customStyle="1" w:styleId="WW8Num44z2">
    <w:name w:val="WW8Num44z2"/>
    <w:rsid w:val="006204C2"/>
  </w:style>
  <w:style w:type="character" w:customStyle="1" w:styleId="WW8Num44z3">
    <w:name w:val="WW8Num44z3"/>
    <w:rsid w:val="006204C2"/>
  </w:style>
  <w:style w:type="character" w:customStyle="1" w:styleId="WW8Num44z4">
    <w:name w:val="WW8Num44z4"/>
    <w:rsid w:val="006204C2"/>
  </w:style>
  <w:style w:type="character" w:customStyle="1" w:styleId="WW8Num44z5">
    <w:name w:val="WW8Num44z5"/>
    <w:rsid w:val="006204C2"/>
  </w:style>
  <w:style w:type="character" w:customStyle="1" w:styleId="WW8Num44z6">
    <w:name w:val="WW8Num44z6"/>
    <w:rsid w:val="006204C2"/>
  </w:style>
  <w:style w:type="character" w:customStyle="1" w:styleId="WW8Num44z7">
    <w:name w:val="WW8Num44z7"/>
    <w:rsid w:val="006204C2"/>
  </w:style>
  <w:style w:type="character" w:customStyle="1" w:styleId="WW8Num44z8">
    <w:name w:val="WW8Num44z8"/>
    <w:rsid w:val="006204C2"/>
  </w:style>
  <w:style w:type="character" w:customStyle="1" w:styleId="12">
    <w:name w:val="Основной шрифт абзаца1"/>
    <w:rsid w:val="006204C2"/>
  </w:style>
  <w:style w:type="character" w:customStyle="1" w:styleId="FontStyle87">
    <w:name w:val="Font Style87"/>
    <w:rsid w:val="006204C2"/>
    <w:rPr>
      <w:rFonts w:ascii="Times New Roman" w:hAnsi="Times New Roman" w:cs="Times New Roman"/>
      <w:b/>
      <w:bCs/>
      <w:sz w:val="26"/>
      <w:szCs w:val="26"/>
    </w:rPr>
  </w:style>
  <w:style w:type="character" w:customStyle="1" w:styleId="a6">
    <w:name w:val="Верхний колонтитул Знак"/>
    <w:rsid w:val="006204C2"/>
    <w:rPr>
      <w:sz w:val="24"/>
      <w:szCs w:val="24"/>
    </w:rPr>
  </w:style>
  <w:style w:type="character" w:customStyle="1" w:styleId="a7">
    <w:name w:val="Нижний колонтитул Знак"/>
    <w:rsid w:val="006204C2"/>
    <w:rPr>
      <w:sz w:val="24"/>
      <w:szCs w:val="24"/>
    </w:rPr>
  </w:style>
  <w:style w:type="character" w:customStyle="1" w:styleId="a8">
    <w:name w:val="Основной текст Знак"/>
    <w:rsid w:val="006204C2"/>
    <w:rPr>
      <w:sz w:val="24"/>
      <w:szCs w:val="24"/>
    </w:rPr>
  </w:style>
  <w:style w:type="character" w:customStyle="1" w:styleId="FontStyle83">
    <w:name w:val="Font Style83"/>
    <w:rsid w:val="006204C2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6204C2"/>
    <w:rPr>
      <w:rFonts w:ascii="Times New Roman" w:hAnsi="Times New Roman" w:cs="Times New Roman"/>
      <w:sz w:val="26"/>
      <w:szCs w:val="26"/>
    </w:rPr>
  </w:style>
  <w:style w:type="character" w:customStyle="1" w:styleId="HTML">
    <w:name w:val="Стандартный HTML Знак"/>
    <w:rsid w:val="006204C2"/>
    <w:rPr>
      <w:rFonts w:ascii="Courier New" w:hAnsi="Courier New" w:cs="Courier New"/>
    </w:rPr>
  </w:style>
  <w:style w:type="character" w:customStyle="1" w:styleId="a9">
    <w:name w:val="Название Знак"/>
    <w:rsid w:val="006204C2"/>
    <w:rPr>
      <w:sz w:val="28"/>
    </w:rPr>
  </w:style>
  <w:style w:type="character" w:customStyle="1" w:styleId="aa">
    <w:name w:val="МОН основной Знак"/>
    <w:rsid w:val="006204C2"/>
    <w:rPr>
      <w:sz w:val="28"/>
    </w:rPr>
  </w:style>
  <w:style w:type="character" w:styleId="ab">
    <w:name w:val="Hyperlink"/>
    <w:rsid w:val="006204C2"/>
    <w:rPr>
      <w:color w:val="0000FF"/>
      <w:u w:val="single"/>
    </w:rPr>
  </w:style>
  <w:style w:type="character" w:customStyle="1" w:styleId="FontStyle13">
    <w:name w:val="Font Style13"/>
    <w:rsid w:val="006204C2"/>
    <w:rPr>
      <w:rFonts w:ascii="Arial" w:hAnsi="Arial" w:cs="Arial"/>
      <w:sz w:val="18"/>
    </w:rPr>
  </w:style>
  <w:style w:type="character" w:customStyle="1" w:styleId="FontStyle90">
    <w:name w:val="Font Style90"/>
    <w:rsid w:val="006204C2"/>
    <w:rPr>
      <w:rFonts w:ascii="Times New Roman" w:hAnsi="Times New Roman" w:cs="Times New Roman"/>
      <w:sz w:val="20"/>
      <w:szCs w:val="20"/>
    </w:rPr>
  </w:style>
  <w:style w:type="character" w:customStyle="1" w:styleId="ac">
    <w:name w:val="Основной текст с отступом Знак"/>
    <w:rsid w:val="006204C2"/>
    <w:rPr>
      <w:sz w:val="24"/>
      <w:szCs w:val="24"/>
    </w:rPr>
  </w:style>
  <w:style w:type="character" w:customStyle="1" w:styleId="51">
    <w:name w:val="Знак Знак51"/>
    <w:rsid w:val="006204C2"/>
    <w:rPr>
      <w:color w:val="000000"/>
      <w:sz w:val="28"/>
      <w:szCs w:val="28"/>
      <w:lang w:val="ru-RU"/>
    </w:rPr>
  </w:style>
  <w:style w:type="character" w:styleId="ad">
    <w:name w:val="page number"/>
    <w:rsid w:val="006204C2"/>
    <w:rPr>
      <w:rFonts w:cs="Times New Roman"/>
    </w:rPr>
  </w:style>
  <w:style w:type="character" w:customStyle="1" w:styleId="13">
    <w:name w:val="Сильная ссылка1"/>
    <w:rsid w:val="006204C2"/>
    <w:rPr>
      <w:rFonts w:cs="Times New Roman"/>
      <w:b/>
      <w:bCs/>
      <w:smallCaps/>
      <w:color w:val="auto"/>
      <w:spacing w:val="5"/>
      <w:u w:val="single"/>
    </w:rPr>
  </w:style>
  <w:style w:type="character" w:customStyle="1" w:styleId="14">
    <w:name w:val="Слабая ссылка1"/>
    <w:rsid w:val="006204C2"/>
    <w:rPr>
      <w:rFonts w:cs="Times New Roman"/>
      <w:smallCaps/>
      <w:color w:val="auto"/>
      <w:u w:val="single"/>
    </w:rPr>
  </w:style>
  <w:style w:type="character" w:customStyle="1" w:styleId="PointChar">
    <w:name w:val="Point Char"/>
    <w:rsid w:val="006204C2"/>
    <w:rPr>
      <w:sz w:val="24"/>
      <w:szCs w:val="24"/>
      <w:lang w:val="ru-RU" w:bidi="ar-SA"/>
    </w:rPr>
  </w:style>
  <w:style w:type="character" w:customStyle="1" w:styleId="ae">
    <w:name w:val="Без интервала Знак"/>
    <w:rsid w:val="006204C2"/>
    <w:rPr>
      <w:rFonts w:ascii="Calibri" w:hAnsi="Calibri" w:cs="Calibri"/>
      <w:sz w:val="22"/>
      <w:szCs w:val="22"/>
      <w:lang w:val="ru-RU" w:bidi="ar-SA"/>
    </w:rPr>
  </w:style>
  <w:style w:type="character" w:styleId="af">
    <w:name w:val="FollowedHyperlink"/>
    <w:rsid w:val="006204C2"/>
    <w:rPr>
      <w:color w:val="800080"/>
      <w:u w:val="single"/>
    </w:rPr>
  </w:style>
  <w:style w:type="character" w:customStyle="1" w:styleId="15">
    <w:name w:val="Текст сноски Знак1"/>
    <w:rsid w:val="006204C2"/>
    <w:rPr>
      <w:lang w:val="ru-RU" w:bidi="ar-SA"/>
    </w:rPr>
  </w:style>
  <w:style w:type="character" w:styleId="af0">
    <w:name w:val="Strong"/>
    <w:qFormat/>
    <w:rsid w:val="006204C2"/>
    <w:rPr>
      <w:b/>
      <w:bCs/>
    </w:rPr>
  </w:style>
  <w:style w:type="character" w:customStyle="1" w:styleId="af1">
    <w:name w:val="МОН Знак"/>
    <w:rsid w:val="006204C2"/>
    <w:rPr>
      <w:sz w:val="28"/>
      <w:szCs w:val="28"/>
      <w:lang w:val="ru-RU" w:bidi="ar-SA"/>
    </w:rPr>
  </w:style>
  <w:style w:type="character" w:customStyle="1" w:styleId="BodyTextIndentChar">
    <w:name w:val="Body Text Indent Char"/>
    <w:rsid w:val="006204C2"/>
    <w:rPr>
      <w:sz w:val="24"/>
      <w:szCs w:val="24"/>
      <w:lang w:val="ru-RU" w:bidi="ar-SA"/>
    </w:rPr>
  </w:style>
  <w:style w:type="character" w:customStyle="1" w:styleId="af2">
    <w:name w:val="Символ сноски"/>
    <w:rsid w:val="006204C2"/>
    <w:rPr>
      <w:vertAlign w:val="superscript"/>
    </w:rPr>
  </w:style>
  <w:style w:type="character" w:customStyle="1" w:styleId="HTMLPreformattedChar">
    <w:name w:val="HTML Preformatted Char"/>
    <w:rsid w:val="006204C2"/>
    <w:rPr>
      <w:rFonts w:ascii="Courier New" w:hAnsi="Courier New" w:cs="Courier New"/>
      <w:lang w:val="ru-RU" w:bidi="ar-SA"/>
    </w:rPr>
  </w:style>
  <w:style w:type="character" w:customStyle="1" w:styleId="10pt">
    <w:name w:val="Основной текст + 10 pt"/>
    <w:rsid w:val="006204C2"/>
    <w:rPr>
      <w:rFonts w:ascii="Times New Roman" w:hAnsi="Times New Roman" w:cs="Times New Roman"/>
      <w:spacing w:val="0"/>
      <w:sz w:val="20"/>
      <w:szCs w:val="20"/>
    </w:rPr>
  </w:style>
  <w:style w:type="character" w:customStyle="1" w:styleId="HeaderChar">
    <w:name w:val="Header Char"/>
    <w:rsid w:val="006204C2"/>
    <w:rPr>
      <w:rFonts w:ascii="Times New Roman CYR" w:hAnsi="Times New Roman CYR" w:cs="Times New Roman CYR"/>
      <w:sz w:val="28"/>
      <w:szCs w:val="28"/>
      <w:lang w:val="ru-RU" w:bidi="ar-SA"/>
    </w:rPr>
  </w:style>
  <w:style w:type="character" w:customStyle="1" w:styleId="FooterChar">
    <w:name w:val="Footer Char"/>
    <w:rsid w:val="006204C2"/>
    <w:rPr>
      <w:rFonts w:ascii="Times New Roman CYR" w:hAnsi="Times New Roman CYR" w:cs="Times New Roman CYR"/>
      <w:sz w:val="28"/>
      <w:szCs w:val="28"/>
      <w:lang w:val="ru-RU" w:bidi="ar-SA"/>
    </w:rPr>
  </w:style>
  <w:style w:type="character" w:customStyle="1" w:styleId="16">
    <w:name w:val="Заголовок №1_"/>
    <w:rsid w:val="006204C2"/>
    <w:rPr>
      <w:sz w:val="26"/>
      <w:szCs w:val="26"/>
      <w:lang w:bidi="ar-SA"/>
    </w:rPr>
  </w:style>
  <w:style w:type="character" w:customStyle="1" w:styleId="FontStyle26">
    <w:name w:val="Font Style26"/>
    <w:rsid w:val="006204C2"/>
    <w:rPr>
      <w:rFonts w:ascii="Times New Roman" w:hAnsi="Times New Roman" w:cs="Times New Roman"/>
      <w:sz w:val="22"/>
      <w:szCs w:val="22"/>
    </w:rPr>
  </w:style>
  <w:style w:type="character" w:customStyle="1" w:styleId="31">
    <w:name w:val="Основной текст с отступом 3 Знак"/>
    <w:rsid w:val="006204C2"/>
    <w:rPr>
      <w:rFonts w:eastAsia="Calibri"/>
      <w:sz w:val="16"/>
      <w:szCs w:val="16"/>
    </w:rPr>
  </w:style>
  <w:style w:type="character" w:customStyle="1" w:styleId="ConsPlusCell">
    <w:name w:val="ConsPlusCell Знак"/>
    <w:rsid w:val="006204C2"/>
    <w:rPr>
      <w:rFonts w:ascii="Arial" w:hAnsi="Arial" w:cs="Arial"/>
      <w:lang w:val="ru-RU" w:bidi="ar-SA"/>
    </w:rPr>
  </w:style>
  <w:style w:type="character" w:customStyle="1" w:styleId="text11">
    <w:name w:val="text11"/>
    <w:rsid w:val="006204C2"/>
  </w:style>
  <w:style w:type="character" w:customStyle="1" w:styleId="110">
    <w:name w:val="Сильная ссылка11"/>
    <w:rsid w:val="006204C2"/>
    <w:rPr>
      <w:rFonts w:cs="Times New Roman"/>
      <w:b/>
      <w:bCs/>
      <w:smallCaps/>
      <w:color w:val="auto"/>
      <w:spacing w:val="5"/>
      <w:u w:val="single"/>
    </w:rPr>
  </w:style>
  <w:style w:type="character" w:customStyle="1" w:styleId="111">
    <w:name w:val="Слабая ссылка11"/>
    <w:rsid w:val="006204C2"/>
    <w:rPr>
      <w:rFonts w:cs="Times New Roman"/>
      <w:smallCaps/>
      <w:color w:val="auto"/>
      <w:u w:val="single"/>
    </w:rPr>
  </w:style>
  <w:style w:type="character" w:customStyle="1" w:styleId="32">
    <w:name w:val="Основной текст 3 Знак"/>
    <w:rsid w:val="006204C2"/>
    <w:rPr>
      <w:sz w:val="16"/>
      <w:szCs w:val="16"/>
    </w:rPr>
  </w:style>
  <w:style w:type="character" w:customStyle="1" w:styleId="22">
    <w:name w:val="Основной текст с отступом 2 Знак"/>
    <w:rsid w:val="006204C2"/>
    <w:rPr>
      <w:sz w:val="24"/>
      <w:szCs w:val="24"/>
    </w:rPr>
  </w:style>
  <w:style w:type="character" w:customStyle="1" w:styleId="af3">
    <w:name w:val="Подзаголовок Знак"/>
    <w:rsid w:val="006204C2"/>
    <w:rPr>
      <w:b/>
      <w:bCs/>
      <w:sz w:val="28"/>
      <w:szCs w:val="17"/>
    </w:rPr>
  </w:style>
  <w:style w:type="paragraph" w:customStyle="1" w:styleId="af4">
    <w:name w:val="Заголовок"/>
    <w:basedOn w:val="a"/>
    <w:next w:val="af5"/>
    <w:qFormat/>
    <w:rsid w:val="006204C2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af5">
    <w:name w:val="Body Text"/>
    <w:basedOn w:val="a"/>
    <w:link w:val="17"/>
    <w:rsid w:val="006204C2"/>
    <w:pPr>
      <w:spacing w:after="0" w:line="360" w:lineRule="auto"/>
      <w:ind w:right="113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7">
    <w:name w:val="Основной текст Знак1"/>
    <w:link w:val="af5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6">
    <w:name w:val="List"/>
    <w:basedOn w:val="af5"/>
    <w:rsid w:val="006204C2"/>
    <w:rPr>
      <w:rFonts w:cs="Mangal"/>
    </w:rPr>
  </w:style>
  <w:style w:type="paragraph" w:styleId="af7">
    <w:name w:val="caption"/>
    <w:basedOn w:val="a"/>
    <w:qFormat/>
    <w:rsid w:val="006204C2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8">
    <w:name w:val="Указатель1"/>
    <w:basedOn w:val="a"/>
    <w:rsid w:val="006204C2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7">
    <w:name w:val="Знак Знак7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onsPlusCell0">
    <w:name w:val="ConsPlusCell"/>
    <w:rsid w:val="006204C2"/>
    <w:pPr>
      <w:suppressAutoHyphens/>
      <w:autoSpaceDE w:val="0"/>
    </w:pPr>
    <w:rPr>
      <w:rFonts w:ascii="Arial" w:eastAsia="Times New Roman" w:hAnsi="Arial" w:cs="Arial"/>
      <w:lang w:eastAsia="zh-CN"/>
    </w:rPr>
  </w:style>
  <w:style w:type="paragraph" w:styleId="af8">
    <w:name w:val="header"/>
    <w:basedOn w:val="a"/>
    <w:link w:val="19"/>
    <w:rsid w:val="006204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9">
    <w:name w:val="Верхний колонтитул Знак1"/>
    <w:link w:val="af8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9">
    <w:name w:val="footer"/>
    <w:basedOn w:val="a"/>
    <w:link w:val="1a"/>
    <w:rsid w:val="006204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a">
    <w:name w:val="Нижний колонтитул Знак1"/>
    <w:link w:val="af9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TML0">
    <w:name w:val="HTML Preformatted"/>
    <w:basedOn w:val="a"/>
    <w:link w:val="HTML1"/>
    <w:rsid w:val="006204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1">
    <w:name w:val="Стандартный HTML Знак1"/>
    <w:link w:val="HTML0"/>
    <w:rsid w:val="006204C2"/>
    <w:rPr>
      <w:rFonts w:ascii="Courier New" w:eastAsia="Times New Roman" w:hAnsi="Courier New" w:cs="Times New Roman"/>
      <w:sz w:val="20"/>
      <w:szCs w:val="20"/>
      <w:lang w:eastAsia="zh-CN"/>
    </w:rPr>
  </w:style>
  <w:style w:type="paragraph" w:customStyle="1" w:styleId="ConsPlusTitle">
    <w:name w:val="ConsPlusTitle"/>
    <w:rsid w:val="006204C2"/>
    <w:pPr>
      <w:widowControl w:val="0"/>
      <w:suppressAutoHyphens/>
      <w:autoSpaceDE w:val="0"/>
    </w:pPr>
    <w:rPr>
      <w:rFonts w:ascii="Times New Roman CYR" w:eastAsia="Times New Roman" w:hAnsi="Times New Roman CYR" w:cs="Times New Roman CYR"/>
      <w:b/>
      <w:bCs/>
      <w:sz w:val="24"/>
      <w:szCs w:val="24"/>
      <w:lang w:eastAsia="zh-CN"/>
    </w:rPr>
  </w:style>
  <w:style w:type="paragraph" w:styleId="afa">
    <w:name w:val="Normal (Web)"/>
    <w:basedOn w:val="a"/>
    <w:rsid w:val="006204C2"/>
    <w:pPr>
      <w:spacing w:after="120" w:line="240" w:lineRule="auto"/>
      <w:ind w:left="283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customStyle="1" w:styleId="Default">
    <w:name w:val="Default"/>
    <w:rsid w:val="006204C2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afb">
    <w:name w:val="МОН основной"/>
    <w:basedOn w:val="a"/>
    <w:rsid w:val="006204C2"/>
    <w:pPr>
      <w:widowControl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zh-CN"/>
    </w:rPr>
  </w:style>
  <w:style w:type="paragraph" w:customStyle="1" w:styleId="ConsPlusNormal">
    <w:name w:val="ConsPlusNormal"/>
    <w:rsid w:val="006204C2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styleId="afc">
    <w:name w:val="List Paragraph"/>
    <w:basedOn w:val="a"/>
    <w:uiPriority w:val="34"/>
    <w:qFormat/>
    <w:rsid w:val="006204C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d">
    <w:name w:val="Body Text Indent"/>
    <w:basedOn w:val="a"/>
    <w:link w:val="1b"/>
    <w:rsid w:val="006204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b">
    <w:name w:val="Основной текст с отступом Знак1"/>
    <w:link w:val="afd"/>
    <w:rsid w:val="006204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115">
    <w:name w:val="Стиль Default + Междустр.интервал:  множитель 115 ин"/>
    <w:basedOn w:val="Default"/>
    <w:rsid w:val="006204C2"/>
    <w:pPr>
      <w:spacing w:line="480" w:lineRule="auto"/>
    </w:pPr>
    <w:rPr>
      <w:sz w:val="28"/>
      <w:szCs w:val="20"/>
    </w:rPr>
  </w:style>
  <w:style w:type="paragraph" w:customStyle="1" w:styleId="ConsPlusNonformat">
    <w:name w:val="ConsPlusNonformat"/>
    <w:rsid w:val="006204C2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customStyle="1" w:styleId="Style62">
    <w:name w:val="Style62"/>
    <w:basedOn w:val="a"/>
    <w:rsid w:val="006204C2"/>
    <w:pPr>
      <w:widowControl w:val="0"/>
      <w:autoSpaceDE w:val="0"/>
      <w:spacing w:after="0" w:line="322" w:lineRule="exact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customStyle="1" w:styleId="afe">
    <w:name w:val="Номер"/>
    <w:basedOn w:val="a"/>
    <w:rsid w:val="006204C2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1c">
    <w:name w:val="Знак Знак Знак1 Знак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Point">
    <w:name w:val="Point"/>
    <w:basedOn w:val="a"/>
    <w:rsid w:val="006204C2"/>
    <w:pPr>
      <w:spacing w:before="120" w:after="0" w:line="288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30">
    <w:name w:val="Style30"/>
    <w:basedOn w:val="a"/>
    <w:rsid w:val="006204C2"/>
    <w:pPr>
      <w:widowControl w:val="0"/>
      <w:autoSpaceDE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2">
    <w:name w:val="Style42"/>
    <w:basedOn w:val="a"/>
    <w:rsid w:val="006204C2"/>
    <w:pPr>
      <w:widowControl w:val="0"/>
      <w:autoSpaceDE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33">
    <w:name w:val="Style33"/>
    <w:basedOn w:val="a"/>
    <w:rsid w:val="006204C2"/>
    <w:pPr>
      <w:widowControl w:val="0"/>
      <w:autoSpaceDE w:val="0"/>
      <w:spacing w:after="0" w:line="322" w:lineRule="exact"/>
      <w:ind w:hanging="33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16">
    <w:name w:val="Style16"/>
    <w:basedOn w:val="a"/>
    <w:rsid w:val="006204C2"/>
    <w:pPr>
      <w:widowControl w:val="0"/>
      <w:autoSpaceDE w:val="0"/>
      <w:spacing w:after="0" w:line="323" w:lineRule="exact"/>
      <w:ind w:hanging="355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1">
    <w:name w:val="Style41"/>
    <w:basedOn w:val="a"/>
    <w:rsid w:val="006204C2"/>
    <w:pPr>
      <w:widowControl w:val="0"/>
      <w:autoSpaceDE w:val="0"/>
      <w:spacing w:after="0" w:line="32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9">
    <w:name w:val="Style49"/>
    <w:basedOn w:val="a"/>
    <w:rsid w:val="006204C2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9">
    <w:name w:val="Style29"/>
    <w:basedOn w:val="a"/>
    <w:rsid w:val="006204C2"/>
    <w:pPr>
      <w:widowControl w:val="0"/>
      <w:autoSpaceDE w:val="0"/>
      <w:spacing w:after="0" w:line="485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f">
    <w:name w:val="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0">
    <w:name w:val="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1">
    <w:name w:val="No Spacing"/>
    <w:qFormat/>
    <w:rsid w:val="006204C2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310">
    <w:name w:val="Основной текст с отступом 31"/>
    <w:basedOn w:val="a"/>
    <w:rsid w:val="006204C2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zh-CN"/>
    </w:rPr>
  </w:style>
  <w:style w:type="paragraph" w:customStyle="1" w:styleId="210">
    <w:name w:val="Знак2 Знак Знак Знак Знак Знак1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3">
    <w:name w:val="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2">
    <w:name w:val="footnote text"/>
    <w:basedOn w:val="a"/>
    <w:link w:val="aff3"/>
    <w:rsid w:val="006204C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f3">
    <w:name w:val="Текст сноски Знак"/>
    <w:link w:val="aff2"/>
    <w:rsid w:val="006204C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harChar">
    <w:name w:val="Char Char"/>
    <w:basedOn w:val="a"/>
    <w:rsid w:val="006204C2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aff4">
    <w:name w:val="Жирный (паспорт)"/>
    <w:basedOn w:val="a"/>
    <w:rsid w:val="006204C2"/>
    <w:pPr>
      <w:spacing w:after="0" w:line="240" w:lineRule="auto"/>
    </w:pPr>
    <w:rPr>
      <w:rFonts w:ascii="Times New Roman" w:hAnsi="Times New Roman"/>
      <w:b/>
      <w:sz w:val="28"/>
      <w:szCs w:val="28"/>
      <w:lang w:eastAsia="zh-CN"/>
    </w:rPr>
  </w:style>
  <w:style w:type="paragraph" w:customStyle="1" w:styleId="aff5">
    <w:name w:val="Таблицы (моноширинный)"/>
    <w:basedOn w:val="a"/>
    <w:next w:val="a"/>
    <w:rsid w:val="006204C2"/>
    <w:pPr>
      <w:autoSpaceDE w:val="0"/>
      <w:spacing w:after="0" w:line="240" w:lineRule="auto"/>
      <w:jc w:val="both"/>
    </w:pPr>
    <w:rPr>
      <w:rFonts w:ascii="Courier New" w:hAnsi="Courier New" w:cs="Courier New"/>
      <w:sz w:val="26"/>
      <w:szCs w:val="26"/>
      <w:lang w:eastAsia="zh-CN"/>
    </w:rPr>
  </w:style>
  <w:style w:type="paragraph" w:customStyle="1" w:styleId="1d">
    <w:name w:val="Знак Знак Знак Знак Знак Знак1 Знак Знак Знак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Iauiue">
    <w:name w:val="Iau?iue"/>
    <w:rsid w:val="006204C2"/>
    <w:pPr>
      <w:widowControl w:val="0"/>
      <w:suppressAutoHyphens/>
    </w:pPr>
    <w:rPr>
      <w:rFonts w:ascii="Times New Roman" w:eastAsia="Times New Roman" w:hAnsi="Times New Roman"/>
      <w:lang w:eastAsia="zh-CN"/>
    </w:rPr>
  </w:style>
  <w:style w:type="paragraph" w:customStyle="1" w:styleId="aff6">
    <w:name w:val="Знак Знак Знак Знак Знак Знак Знак Знак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4">
    <w:name w:val="Знак Знак2 Знак Знак Знак Знак Знак Знак Знак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H11H1Charh1chLevel1TopicHeadingSectionChapter">
    <w:name w:val="Заголовок 1;H1;1;H1 Char;Заголов;Çàãîëîâ;h1;ch;Глава;(раздел);Level 1 Topic Heading;Section;(Chapter)"/>
    <w:basedOn w:val="a"/>
    <w:rsid w:val="006204C2"/>
    <w:pPr>
      <w:numPr>
        <w:numId w:val="6"/>
      </w:numPr>
      <w:spacing w:after="0" w:line="360" w:lineRule="auto"/>
      <w:ind w:left="0" w:right="113" w:firstLine="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20">
    <w:name w:val="Заголовок 2 занятия"/>
    <w:basedOn w:val="a"/>
    <w:rsid w:val="006204C2"/>
    <w:pPr>
      <w:numPr>
        <w:numId w:val="3"/>
      </w:numPr>
      <w:tabs>
        <w:tab w:val="left" w:pos="1418"/>
      </w:tabs>
      <w:spacing w:after="0" w:line="360" w:lineRule="auto"/>
      <w:ind w:left="1418" w:right="113" w:hanging="709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e">
    <w:name w:val="Знак1"/>
    <w:basedOn w:val="a"/>
    <w:rsid w:val="006204C2"/>
    <w:pPr>
      <w:tabs>
        <w:tab w:val="num" w:pos="567"/>
      </w:tabs>
      <w:spacing w:before="280" w:after="280" w:line="360" w:lineRule="auto"/>
      <w:ind w:right="113"/>
      <w:jc w:val="both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HeadingBase">
    <w:name w:val="Heading Base"/>
    <w:basedOn w:val="a"/>
    <w:next w:val="a"/>
    <w:rsid w:val="006204C2"/>
    <w:pPr>
      <w:keepNext/>
      <w:keepLines/>
      <w:spacing w:before="140" w:after="0" w:line="220" w:lineRule="atLeast"/>
      <w:ind w:left="1080"/>
    </w:pPr>
    <w:rPr>
      <w:rFonts w:ascii="Times New Roman" w:eastAsia="Times New Roman" w:hAnsi="Times New Roman"/>
      <w:b/>
      <w:spacing w:val="-20"/>
      <w:kern w:val="1"/>
      <w:szCs w:val="24"/>
      <w:lang w:eastAsia="zh-CN"/>
    </w:rPr>
  </w:style>
  <w:style w:type="paragraph" w:customStyle="1" w:styleId="320">
    <w:name w:val="Основной текст 32"/>
    <w:basedOn w:val="a"/>
    <w:rsid w:val="006204C2"/>
    <w:pPr>
      <w:spacing w:after="0" w:line="36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aff7">
    <w:name w:val="Движение"/>
    <w:rsid w:val="006204C2"/>
    <w:pPr>
      <w:widowControl w:val="0"/>
      <w:suppressAutoHyphens/>
      <w:spacing w:line="360" w:lineRule="atLeast"/>
      <w:ind w:firstLine="567"/>
      <w:jc w:val="both"/>
      <w:textAlignment w:val="baseline"/>
    </w:pPr>
    <w:rPr>
      <w:rFonts w:ascii="Times New Roman" w:eastAsia="Times New Roman" w:hAnsi="Times New Roman"/>
      <w:sz w:val="28"/>
      <w:lang w:eastAsia="zh-CN"/>
    </w:rPr>
  </w:style>
  <w:style w:type="paragraph" w:customStyle="1" w:styleId="1f">
    <w:name w:val="Абзац списка1"/>
    <w:basedOn w:val="a"/>
    <w:rsid w:val="006204C2"/>
    <w:pPr>
      <w:ind w:left="720"/>
    </w:pPr>
    <w:rPr>
      <w:rFonts w:eastAsia="Times New Roman" w:cs="Calibri"/>
      <w:lang w:eastAsia="zh-CN"/>
    </w:rPr>
  </w:style>
  <w:style w:type="paragraph" w:customStyle="1" w:styleId="112">
    <w:name w:val="Знак1 Знак Знак Знак1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zh-CN"/>
    </w:rPr>
  </w:style>
  <w:style w:type="paragraph" w:customStyle="1" w:styleId="311">
    <w:name w:val="Основной текст 31"/>
    <w:basedOn w:val="a"/>
    <w:rsid w:val="006204C2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aff8">
    <w:name w:val="МОН"/>
    <w:basedOn w:val="a"/>
    <w:rsid w:val="006204C2"/>
    <w:pPr>
      <w:widowControl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33">
    <w:name w:val="Знак3"/>
    <w:basedOn w:val="a"/>
    <w:rsid w:val="006204C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xl26">
    <w:name w:val="xl26"/>
    <w:basedOn w:val="a"/>
    <w:rsid w:val="006204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rsid w:val="006204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msonormalcxspmiddle">
    <w:name w:val="msonormalcxspmiddle"/>
    <w:basedOn w:val="a"/>
    <w:rsid w:val="006204C2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f0">
    <w:name w:val="Знак Знак Знак Знак Знак Знак Знак Знак Знак1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styleId="aff9">
    <w:name w:val="Subtitle"/>
    <w:basedOn w:val="a"/>
    <w:next w:val="af5"/>
    <w:link w:val="1f1"/>
    <w:qFormat/>
    <w:rsid w:val="006204C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17"/>
      <w:lang w:eastAsia="zh-CN"/>
    </w:rPr>
  </w:style>
  <w:style w:type="character" w:customStyle="1" w:styleId="1f1">
    <w:name w:val="Подзаголовок Знак1"/>
    <w:link w:val="aff9"/>
    <w:rsid w:val="006204C2"/>
    <w:rPr>
      <w:rFonts w:ascii="Times New Roman" w:eastAsia="Times New Roman" w:hAnsi="Times New Roman" w:cs="Times New Roman"/>
      <w:b/>
      <w:bCs/>
      <w:sz w:val="28"/>
      <w:szCs w:val="17"/>
      <w:lang w:eastAsia="zh-CN"/>
    </w:rPr>
  </w:style>
  <w:style w:type="paragraph" w:customStyle="1" w:styleId="1f2">
    <w:name w:val="Заголовок №1"/>
    <w:basedOn w:val="a"/>
    <w:rsid w:val="006204C2"/>
    <w:pPr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6"/>
      <w:szCs w:val="26"/>
      <w:lang w:eastAsia="zh-CN"/>
    </w:rPr>
  </w:style>
  <w:style w:type="paragraph" w:customStyle="1" w:styleId="70">
    <w:name w:val="Знак Знак7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2">
    <w:name w:val="Основной текст 21"/>
    <w:basedOn w:val="a"/>
    <w:rsid w:val="006204C2"/>
    <w:pPr>
      <w:suppressAutoHyphens/>
    </w:pPr>
    <w:rPr>
      <w:rFonts w:eastAsia="Arial Unicode MS" w:cs="Tahoma"/>
      <w:kern w:val="1"/>
      <w:lang w:eastAsia="zh-CN"/>
    </w:rPr>
  </w:style>
  <w:style w:type="paragraph" w:customStyle="1" w:styleId="affa">
    <w:name w:val="Содержимое таблицы"/>
    <w:basedOn w:val="a"/>
    <w:rsid w:val="006204C2"/>
    <w:pPr>
      <w:suppressLineNumbers/>
      <w:suppressAutoHyphens/>
    </w:pPr>
    <w:rPr>
      <w:rFonts w:eastAsia="Arial Unicode MS" w:cs="Tahoma"/>
      <w:kern w:val="1"/>
      <w:lang w:eastAsia="zh-CN"/>
    </w:rPr>
  </w:style>
  <w:style w:type="paragraph" w:customStyle="1" w:styleId="71">
    <w:name w:val="Знак Знак7 Знак Знак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f3">
    <w:name w:val="заголовок 1"/>
    <w:basedOn w:val="a"/>
    <w:next w:val="a"/>
    <w:rsid w:val="006204C2"/>
    <w:pPr>
      <w:keepNext/>
      <w:autoSpaceDE w:val="0"/>
      <w:spacing w:after="0" w:line="240" w:lineRule="auto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paragraph" w:customStyle="1" w:styleId="72">
    <w:name w:val="Знак Знак7 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20">
    <w:name w:val="Знак2 Знак Знак Знак Знак Знак1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Char2">
    <w:name w:val="Char Char2"/>
    <w:basedOn w:val="a"/>
    <w:rsid w:val="006204C2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25">
    <w:name w:val="Знак Знак Знак Знак Знак Знак Знак Знак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13">
    <w:name w:val="Абзац списка11"/>
    <w:basedOn w:val="a"/>
    <w:rsid w:val="006204C2"/>
    <w:pPr>
      <w:ind w:left="720"/>
    </w:pPr>
    <w:rPr>
      <w:rFonts w:eastAsia="Times New Roman" w:cs="Calibri"/>
      <w:lang w:eastAsia="zh-CN"/>
    </w:rPr>
  </w:style>
  <w:style w:type="paragraph" w:customStyle="1" w:styleId="120">
    <w:name w:val="Знак Знак Знак Знак Знак Знак Знак Знак Знак1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720">
    <w:name w:val="Знак Знак7 Знак Знак2"/>
    <w:basedOn w:val="a"/>
    <w:rsid w:val="006204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b">
    <w:name w:val="Заголовок таблицы"/>
    <w:basedOn w:val="affa"/>
    <w:rsid w:val="006204C2"/>
    <w:pPr>
      <w:jc w:val="center"/>
    </w:pPr>
    <w:rPr>
      <w:b/>
      <w:bCs/>
    </w:rPr>
  </w:style>
  <w:style w:type="paragraph" w:customStyle="1" w:styleId="affc">
    <w:name w:val="Содержимое врезки"/>
    <w:basedOn w:val="a"/>
    <w:rsid w:val="006204C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numbering" w:customStyle="1" w:styleId="26">
    <w:name w:val="Нет списка2"/>
    <w:next w:val="a2"/>
    <w:uiPriority w:val="99"/>
    <w:semiHidden/>
    <w:rsid w:val="00631726"/>
  </w:style>
  <w:style w:type="table" w:customStyle="1" w:styleId="1f4">
    <w:name w:val="Сетка таблицы1"/>
    <w:basedOn w:val="a1"/>
    <w:next w:val="a3"/>
    <w:rsid w:val="0063172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">
    <w:name w:val="Сильная ссылка2"/>
    <w:rsid w:val="00631726"/>
    <w:rPr>
      <w:rFonts w:cs="Times New Roman"/>
      <w:b/>
      <w:bCs/>
      <w:smallCaps/>
      <w:color w:val="auto"/>
      <w:spacing w:val="5"/>
      <w:u w:val="single"/>
    </w:rPr>
  </w:style>
  <w:style w:type="character" w:customStyle="1" w:styleId="28">
    <w:name w:val="Слабая ссылка2"/>
    <w:rsid w:val="00631726"/>
    <w:rPr>
      <w:rFonts w:cs="Times New Roman"/>
      <w:smallCaps/>
      <w:color w:val="auto"/>
      <w:u w:val="single"/>
    </w:rPr>
  </w:style>
  <w:style w:type="paragraph" w:customStyle="1" w:styleId="710">
    <w:name w:val="Знак Знак7 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110">
    <w:name w:val="Знак2 Знак Знак Знак Знак Знак1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f5">
    <w:name w:val="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harChar1">
    <w:name w:val="Char Char1"/>
    <w:basedOn w:val="a"/>
    <w:rsid w:val="00631726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 w:eastAsia="zh-CN"/>
    </w:rPr>
  </w:style>
  <w:style w:type="paragraph" w:customStyle="1" w:styleId="1f6">
    <w:name w:val="Знак Знак Знак Знак Знак Знак Знак Знак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9">
    <w:name w:val="Абзац списка2"/>
    <w:basedOn w:val="a"/>
    <w:rsid w:val="00631726"/>
    <w:pPr>
      <w:ind w:left="720"/>
    </w:pPr>
    <w:rPr>
      <w:rFonts w:eastAsia="Times New Roman" w:cs="Calibri"/>
      <w:lang w:eastAsia="zh-CN"/>
    </w:rPr>
  </w:style>
  <w:style w:type="paragraph" w:customStyle="1" w:styleId="2a">
    <w:name w:val="Знак2"/>
    <w:basedOn w:val="a"/>
    <w:rsid w:val="0063172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114">
    <w:name w:val="Знак Знак Знак Знак Знак Знак Знак Знак Знак1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711">
    <w:name w:val="Знак Знак7 Знак Знак1"/>
    <w:basedOn w:val="a"/>
    <w:rsid w:val="0063172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Standard">
    <w:name w:val="Standard"/>
    <w:rsid w:val="00F030B6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character" w:customStyle="1" w:styleId="2b">
    <w:name w:val="Основной текст (2)_"/>
    <w:link w:val="2c"/>
    <w:rsid w:val="0039720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c">
    <w:name w:val="Основной текст (2)"/>
    <w:basedOn w:val="a"/>
    <w:link w:val="2b"/>
    <w:rsid w:val="0039720B"/>
    <w:pPr>
      <w:widowControl w:val="0"/>
      <w:shd w:val="clear" w:color="auto" w:fill="FFFFFF"/>
      <w:spacing w:before="600" w:after="90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numbering" w:customStyle="1" w:styleId="34">
    <w:name w:val="Нет списка3"/>
    <w:next w:val="a2"/>
    <w:semiHidden/>
    <w:unhideWhenUsed/>
    <w:rsid w:val="00601AEB"/>
  </w:style>
  <w:style w:type="numbering" w:customStyle="1" w:styleId="115">
    <w:name w:val="Нет списка11"/>
    <w:next w:val="a2"/>
    <w:semiHidden/>
    <w:unhideWhenUsed/>
    <w:rsid w:val="00601AEB"/>
  </w:style>
  <w:style w:type="table" w:customStyle="1" w:styleId="2d">
    <w:name w:val="Сетка таблицы2"/>
    <w:basedOn w:val="a1"/>
    <w:next w:val="a3"/>
    <w:rsid w:val="00601A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2"/>
    <w:semiHidden/>
    <w:rsid w:val="00601AEB"/>
  </w:style>
  <w:style w:type="table" w:customStyle="1" w:styleId="116">
    <w:name w:val="Сетка таблицы11"/>
    <w:basedOn w:val="a1"/>
    <w:next w:val="a3"/>
    <w:rsid w:val="00601A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7">
    <w:name w:val="Заголовок 1 Знак1"/>
    <w:aliases w:val="H1 Знак1,1 Знак1,H1 Char Знак1,Заголов Знак1,Çàãîëîâ Знак1,h1 Знак1,ch Знак1,Глава Знак1,(раздел) Знак1,Level 1 Topic Heading Знак1,Section Знак1,(Chapter) Знак1"/>
    <w:rsid w:val="00601AEB"/>
    <w:rPr>
      <w:rFonts w:ascii="Calibri Light" w:eastAsia="Times New Roman" w:hAnsi="Calibri Light" w:cs="Times New Roman"/>
      <w:color w:val="2E74B5"/>
      <w:sz w:val="32"/>
      <w:szCs w:val="32"/>
      <w:lang w:eastAsia="en-US"/>
    </w:rPr>
  </w:style>
  <w:style w:type="paragraph" w:customStyle="1" w:styleId="msonormal0">
    <w:name w:val="msonormal"/>
    <w:basedOn w:val="a"/>
    <w:rsid w:val="00601AEB"/>
    <w:pPr>
      <w:spacing w:after="120" w:line="240" w:lineRule="auto"/>
      <w:ind w:left="283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character" w:customStyle="1" w:styleId="2e">
    <w:name w:val="Название Знак2"/>
    <w:link w:val="affd"/>
    <w:rsid w:val="00601AEB"/>
    <w:rPr>
      <w:rFonts w:ascii="Times New Roman" w:eastAsia="Times New Roman" w:hAnsi="Times New Roman"/>
      <w:sz w:val="28"/>
      <w:lang w:eastAsia="zh-CN"/>
    </w:rPr>
  </w:style>
  <w:style w:type="paragraph" w:styleId="affd">
    <w:name w:val="Title"/>
    <w:basedOn w:val="a"/>
    <w:next w:val="a"/>
    <w:link w:val="2e"/>
    <w:qFormat/>
    <w:rsid w:val="00601A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eastAsia="Times New Roman" w:hAnsi="Times New Roman"/>
      <w:sz w:val="28"/>
      <w:szCs w:val="20"/>
      <w:lang w:eastAsia="zh-CN"/>
    </w:rPr>
  </w:style>
  <w:style w:type="character" w:customStyle="1" w:styleId="1f7">
    <w:name w:val="Название Знак1"/>
    <w:basedOn w:val="a0"/>
    <w:link w:val="affd"/>
    <w:uiPriority w:val="10"/>
    <w:rsid w:val="00601A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B65F284A6E2FFE613EC1E1FFC3AD8BE1E8518E62BCACB52675362DBC6068D8D6D64690AC18600D49209961h9b6H" TargetMode="Externa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26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BB65F284A6E2FFE613EC1E1FFC3AD8BE1E8518E62BCACB52675362DBC6068D8D6D64690AC18600D49209961h9b6H" TargetMode="External"/><Relationship Id="rId34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33" Type="http://schemas.openxmlformats.org/officeDocument/2006/relationships/footer" Target="footer12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footer" Target="footer6.xml"/><Relationship Id="rId29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oter" Target="footer7.xml"/><Relationship Id="rId32" Type="http://schemas.openxmlformats.org/officeDocument/2006/relationships/header" Target="header1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header" Target="header11.xml"/><Relationship Id="rId10" Type="http://schemas.openxmlformats.org/officeDocument/2006/relationships/header" Target="header3.xml"/><Relationship Id="rId19" Type="http://schemas.openxmlformats.org/officeDocument/2006/relationships/header" Target="header7.xml"/><Relationship Id="rId31" Type="http://schemas.openxmlformats.org/officeDocument/2006/relationships/footer" Target="footer1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footer" Target="footer9.xml"/><Relationship Id="rId30" Type="http://schemas.openxmlformats.org/officeDocument/2006/relationships/footer" Target="footer10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207</Pages>
  <Words>50637</Words>
  <Characters>288637</Characters>
  <Application>Microsoft Office Word</Application>
  <DocSecurity>0</DocSecurity>
  <Lines>2405</Lines>
  <Paragraphs>677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338597</CharactersWithSpaces>
  <SharedDoc>false</SharedDoc>
  <HLinks>
    <vt:vector size="12" baseType="variant">
      <vt:variant>
        <vt:i4>7602228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consultantplus://offline/ref=4BB65F284A6E2FFE613EC1E1FFC3AD8BE1E8518E62BCACB52675362DBC6068D8D6D64690AC18600D49209961h9b6H</vt:lpwstr>
      </vt:variant>
      <vt:variant>
        <vt:lpwstr/>
      </vt:variant>
      <vt:variant>
        <vt:i4>7602228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consultantplus://offline/ref=4BB65F284A6E2FFE613EC1E1FFC3AD8BE1E8518E62BCACB52675362DBC6068D8D6D64690AC18600D49209961h9b6H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32</cp:revision>
  <cp:lastPrinted>2019-08-19T08:59:00Z</cp:lastPrinted>
  <dcterms:created xsi:type="dcterms:W3CDTF">2019-08-02T11:13:00Z</dcterms:created>
  <dcterms:modified xsi:type="dcterms:W3CDTF">2021-03-22T12:25:00Z</dcterms:modified>
</cp:coreProperties>
</file>